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DEA" w:rsidRPr="009C6DEA" w:rsidRDefault="009C6DEA" w:rsidP="009C6DEA">
      <w:pPr>
        <w:pStyle w:val="af"/>
        <w:rPr>
          <w:sz w:val="26"/>
          <w:szCs w:val="26"/>
        </w:rPr>
      </w:pPr>
      <w:r w:rsidRPr="009C6DEA">
        <w:rPr>
          <w:noProof/>
          <w:sz w:val="26"/>
          <w:szCs w:val="26"/>
        </w:rPr>
        <w:drawing>
          <wp:anchor distT="0" distB="0" distL="114935" distR="114935" simplePos="0" relativeHeight="251663360" behindDoc="0" locked="0" layoutInCell="1" allowOverlap="1">
            <wp:simplePos x="0" y="0"/>
            <wp:positionH relativeFrom="column">
              <wp:posOffset>2743200</wp:posOffset>
            </wp:positionH>
            <wp:positionV relativeFrom="paragraph">
              <wp:posOffset>-295910</wp:posOffset>
            </wp:positionV>
            <wp:extent cx="647065" cy="809625"/>
            <wp:effectExtent l="19050" t="0" r="635" b="0"/>
            <wp:wrapNone/>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srcRect/>
                    <a:stretch>
                      <a:fillRect/>
                    </a:stretch>
                  </pic:blipFill>
                  <pic:spPr bwMode="auto">
                    <a:xfrm>
                      <a:off x="0" y="0"/>
                      <a:ext cx="647065" cy="809625"/>
                    </a:xfrm>
                    <a:prstGeom prst="rect">
                      <a:avLst/>
                    </a:prstGeom>
                    <a:solidFill>
                      <a:srgbClr val="FFFFFF"/>
                    </a:solidFill>
                    <a:ln w="9525">
                      <a:noFill/>
                      <a:miter lim="800000"/>
                      <a:headEnd/>
                      <a:tailEnd/>
                    </a:ln>
                  </pic:spPr>
                </pic:pic>
              </a:graphicData>
            </a:graphic>
          </wp:anchor>
        </w:drawing>
      </w:r>
    </w:p>
    <w:p w:rsidR="009C6DEA" w:rsidRPr="009C6DEA" w:rsidRDefault="009C6DEA" w:rsidP="009C6DEA">
      <w:pPr>
        <w:pStyle w:val="af"/>
        <w:rPr>
          <w:sz w:val="26"/>
          <w:szCs w:val="26"/>
        </w:rPr>
      </w:pPr>
    </w:p>
    <w:p w:rsidR="009C6DEA" w:rsidRPr="009C6DEA" w:rsidRDefault="009C6DEA" w:rsidP="009C6DEA">
      <w:pPr>
        <w:pStyle w:val="af"/>
        <w:rPr>
          <w:b w:val="0"/>
        </w:rPr>
      </w:pPr>
      <w:r w:rsidRPr="009C6DEA">
        <w:rPr>
          <w:noProof/>
        </w:rPr>
        <w:pict>
          <v:shapetype id="_x0000_t202" coordsize="21600,21600" o:spt="202" path="m,l,21600r21600,l21600,xe">
            <v:stroke joinstyle="miter"/>
            <v:path gradientshapeok="t" o:connecttype="rect"/>
          </v:shapetype>
          <v:shape id="_x0000_s1059" type="#_x0000_t202" style="position:absolute;left:0;text-align:left;margin-left:272pt;margin-top:2.3pt;width:196pt;height:63.15pt;z-index:251658240;mso-wrap-distance-left:9.05pt;mso-wrap-distance-right:9.05pt" stroked="f">
            <v:fill opacity="0" color2="black"/>
            <v:textbox style="mso-next-textbox:#_x0000_s1059" inset="0,0,0,0">
              <w:txbxContent>
                <w:p w:rsidR="009C6DEA" w:rsidRPr="00F91373" w:rsidRDefault="009C6DEA" w:rsidP="009C6DEA">
                  <w:pPr>
                    <w:ind w:right="-57"/>
                    <w:jc w:val="center"/>
                    <w:rPr>
                      <w:b/>
                      <w:sz w:val="24"/>
                      <w:szCs w:val="24"/>
                    </w:rPr>
                  </w:pPr>
                  <w:r w:rsidRPr="00F91373">
                    <w:rPr>
                      <w:b/>
                      <w:sz w:val="24"/>
                      <w:szCs w:val="24"/>
                    </w:rPr>
                    <w:t>РОССИЯ ФЕДЕРАЦИЯЗЫ</w:t>
                  </w:r>
                </w:p>
                <w:p w:rsidR="009C6DEA" w:rsidRPr="00F91373" w:rsidRDefault="009C6DEA" w:rsidP="009C6DEA">
                  <w:pPr>
                    <w:ind w:right="-57"/>
                    <w:jc w:val="center"/>
                    <w:rPr>
                      <w:b/>
                      <w:sz w:val="24"/>
                      <w:szCs w:val="24"/>
                    </w:rPr>
                  </w:pPr>
                  <w:r w:rsidRPr="00F91373">
                    <w:rPr>
                      <w:b/>
                      <w:sz w:val="24"/>
                      <w:szCs w:val="24"/>
                    </w:rPr>
                    <w:t>ХАКАС РЕСПУБЛИКАЗЫ</w:t>
                  </w:r>
                </w:p>
                <w:p w:rsidR="009C6DEA" w:rsidRPr="00F91373" w:rsidRDefault="009C6DEA" w:rsidP="009C6DEA">
                  <w:pPr>
                    <w:ind w:right="-57"/>
                    <w:jc w:val="center"/>
                    <w:rPr>
                      <w:b/>
                      <w:sz w:val="24"/>
                      <w:szCs w:val="24"/>
                    </w:rPr>
                  </w:pPr>
                  <w:r w:rsidRPr="00F91373">
                    <w:rPr>
                      <w:b/>
                      <w:sz w:val="24"/>
                      <w:szCs w:val="24"/>
                    </w:rPr>
                    <w:t>СОРЫҒ ГОРОДТЫҢ</w:t>
                  </w:r>
                </w:p>
                <w:p w:rsidR="009C6DEA" w:rsidRPr="00F91373" w:rsidRDefault="009C6DEA" w:rsidP="009C6DEA">
                  <w:pPr>
                    <w:ind w:left="-110" w:right="-180" w:hanging="110"/>
                    <w:jc w:val="center"/>
                    <w:rPr>
                      <w:b/>
                      <w:sz w:val="24"/>
                      <w:szCs w:val="24"/>
                    </w:rPr>
                  </w:pPr>
                  <w:r w:rsidRPr="00F91373">
                    <w:rPr>
                      <w:b/>
                      <w:sz w:val="24"/>
                      <w:szCs w:val="24"/>
                    </w:rPr>
                    <w:t>УСТА</w:t>
                  </w:r>
                  <w:r w:rsidRPr="00F91373">
                    <w:rPr>
                      <w:b/>
                      <w:sz w:val="24"/>
                      <w:szCs w:val="24"/>
                      <w:lang w:val="en-US"/>
                    </w:rPr>
                    <w:t>Ғ</w:t>
                  </w:r>
                  <w:r w:rsidRPr="00F91373">
                    <w:rPr>
                      <w:b/>
                      <w:sz w:val="24"/>
                      <w:szCs w:val="24"/>
                    </w:rPr>
                    <w:t xml:space="preserve"> – ПАСТАА</w:t>
                  </w:r>
                </w:p>
              </w:txbxContent>
            </v:textbox>
          </v:shape>
        </w:pict>
      </w:r>
      <w:r w:rsidRPr="009C6DEA">
        <w:rPr>
          <w:noProof/>
        </w:rPr>
        <w:pict>
          <v:shape id="_x0000_s1058" type="#_x0000_t202" style="position:absolute;left:0;text-align:left;margin-left:-1.5pt;margin-top:.9pt;width:199.5pt;height:62.3pt;z-index:251658240;mso-wrap-distance-left:9.05pt;mso-wrap-distance-right:9.05pt" stroked="f">
            <v:fill opacity="0" color2="black"/>
            <v:textbox style="mso-next-textbox:#_x0000_s1058" inset="0,0,0,0">
              <w:txbxContent>
                <w:p w:rsidR="009C6DEA" w:rsidRPr="00F91373" w:rsidRDefault="009C6DEA" w:rsidP="009C6DEA">
                  <w:pPr>
                    <w:jc w:val="center"/>
                    <w:rPr>
                      <w:b/>
                      <w:sz w:val="24"/>
                      <w:szCs w:val="24"/>
                    </w:rPr>
                  </w:pPr>
                  <w:r w:rsidRPr="00F91373">
                    <w:rPr>
                      <w:b/>
                      <w:sz w:val="24"/>
                      <w:szCs w:val="24"/>
                    </w:rPr>
                    <w:t>РОССИЙСКАЯ ФЕДЕРАЦИЯ</w:t>
                  </w:r>
                </w:p>
                <w:p w:rsidR="009C6DEA" w:rsidRPr="00F91373" w:rsidRDefault="009C6DEA" w:rsidP="009C6DEA">
                  <w:pPr>
                    <w:jc w:val="center"/>
                    <w:rPr>
                      <w:b/>
                      <w:sz w:val="24"/>
                      <w:szCs w:val="24"/>
                    </w:rPr>
                  </w:pPr>
                  <w:r w:rsidRPr="00F91373">
                    <w:rPr>
                      <w:b/>
                      <w:sz w:val="24"/>
                      <w:szCs w:val="24"/>
                    </w:rPr>
                    <w:t>РЕСПУБЛИКА ХАКАСИЯ</w:t>
                  </w:r>
                </w:p>
                <w:p w:rsidR="009C6DEA" w:rsidRPr="00F91373" w:rsidRDefault="009C6DEA" w:rsidP="009C6DEA">
                  <w:pPr>
                    <w:jc w:val="center"/>
                    <w:rPr>
                      <w:b/>
                      <w:sz w:val="24"/>
                      <w:szCs w:val="24"/>
                    </w:rPr>
                  </w:pPr>
                  <w:r w:rsidRPr="00F91373">
                    <w:rPr>
                      <w:b/>
                      <w:sz w:val="24"/>
                      <w:szCs w:val="24"/>
                    </w:rPr>
                    <w:t>АДМИНИСТРАЦИЯ</w:t>
                  </w:r>
                </w:p>
                <w:p w:rsidR="009C6DEA" w:rsidRPr="00F91373" w:rsidRDefault="009C6DEA" w:rsidP="009C6DEA">
                  <w:pPr>
                    <w:jc w:val="center"/>
                    <w:rPr>
                      <w:b/>
                      <w:sz w:val="24"/>
                      <w:szCs w:val="24"/>
                    </w:rPr>
                  </w:pPr>
                  <w:r w:rsidRPr="00F91373">
                    <w:rPr>
                      <w:b/>
                      <w:sz w:val="24"/>
                      <w:szCs w:val="24"/>
                    </w:rPr>
                    <w:t>ГОРОДА СОРСКА</w:t>
                  </w:r>
                </w:p>
              </w:txbxContent>
            </v:textbox>
          </v:shape>
        </w:pict>
      </w:r>
    </w:p>
    <w:p w:rsidR="009C6DEA" w:rsidRPr="009C6DEA" w:rsidRDefault="009C6DEA" w:rsidP="009C6DEA">
      <w:pPr>
        <w:pStyle w:val="af"/>
        <w:rPr>
          <w:b w:val="0"/>
        </w:rPr>
      </w:pPr>
    </w:p>
    <w:p w:rsidR="009C6DEA" w:rsidRPr="009C6DEA" w:rsidRDefault="009C6DEA" w:rsidP="009C6DEA">
      <w:pPr>
        <w:pStyle w:val="af"/>
        <w:rPr>
          <w:b w:val="0"/>
        </w:rPr>
      </w:pPr>
      <w:r w:rsidRPr="009C6DEA">
        <w:rPr>
          <w:b w:val="0"/>
        </w:rPr>
        <w:pict>
          <v:line id="_x0000_s1060" style="position:absolute;left:0;text-align:left;z-index:251658240" from="18pt,3.7pt" to="469pt,3.7pt" strokeweight=".26mm">
            <v:stroke joinstyle="miter"/>
          </v:line>
        </w:pict>
      </w:r>
    </w:p>
    <w:p w:rsidR="009C6DEA" w:rsidRPr="009C6DEA" w:rsidRDefault="009C6DEA" w:rsidP="009C6DEA">
      <w:pPr>
        <w:pStyle w:val="af"/>
        <w:jc w:val="center"/>
        <w:rPr>
          <w:sz w:val="26"/>
          <w:szCs w:val="26"/>
        </w:rPr>
      </w:pPr>
      <w:r w:rsidRPr="009C6DEA">
        <w:rPr>
          <w:sz w:val="26"/>
          <w:szCs w:val="26"/>
        </w:rPr>
        <w:t>ПОСТАНОВЛЕНИЕ</w:t>
      </w:r>
    </w:p>
    <w:p w:rsidR="009C6DEA" w:rsidRPr="009C6DEA" w:rsidRDefault="009C6DEA" w:rsidP="009C6DEA">
      <w:pPr>
        <w:pStyle w:val="af"/>
        <w:jc w:val="left"/>
        <w:rPr>
          <w:b w:val="0"/>
          <w:sz w:val="26"/>
          <w:szCs w:val="26"/>
        </w:rPr>
      </w:pPr>
      <w:r w:rsidRPr="009C6DEA">
        <w:rPr>
          <w:b w:val="0"/>
          <w:sz w:val="26"/>
          <w:szCs w:val="26"/>
        </w:rPr>
        <w:t xml:space="preserve">«20» июля 2022 года                                                                                             № 315-п </w:t>
      </w:r>
    </w:p>
    <w:p w:rsidR="009C6DEA" w:rsidRPr="009C6DEA" w:rsidRDefault="009C6DEA" w:rsidP="009C6DEA">
      <w:pPr>
        <w:pStyle w:val="1"/>
        <w:ind w:firstLine="709"/>
        <w:jc w:val="left"/>
        <w:rPr>
          <w:b w:val="0"/>
          <w:sz w:val="26"/>
          <w:szCs w:val="26"/>
        </w:rPr>
      </w:pPr>
      <w:r w:rsidRPr="009C6DEA">
        <w:rPr>
          <w:b w:val="0"/>
          <w:sz w:val="26"/>
          <w:szCs w:val="26"/>
        </w:rPr>
        <w:t xml:space="preserve">Об утверждении административного регламента </w:t>
      </w:r>
    </w:p>
    <w:p w:rsidR="009C6DEA" w:rsidRPr="009C6DEA" w:rsidRDefault="009C6DEA" w:rsidP="009C6DEA">
      <w:pPr>
        <w:pStyle w:val="1"/>
        <w:ind w:firstLine="709"/>
        <w:jc w:val="left"/>
        <w:rPr>
          <w:b w:val="0"/>
          <w:sz w:val="26"/>
          <w:szCs w:val="26"/>
        </w:rPr>
      </w:pPr>
      <w:r w:rsidRPr="009C6DEA">
        <w:rPr>
          <w:b w:val="0"/>
          <w:sz w:val="26"/>
          <w:szCs w:val="26"/>
        </w:rPr>
        <w:t xml:space="preserve">предоставления муниципальной услуги </w:t>
      </w:r>
    </w:p>
    <w:p w:rsidR="009C6DEA" w:rsidRPr="009C6DEA" w:rsidRDefault="009C6DEA" w:rsidP="009C6DEA">
      <w:pPr>
        <w:pStyle w:val="1"/>
        <w:ind w:firstLine="709"/>
        <w:jc w:val="left"/>
        <w:rPr>
          <w:b w:val="0"/>
          <w:sz w:val="26"/>
          <w:szCs w:val="26"/>
        </w:rPr>
      </w:pPr>
      <w:r w:rsidRPr="009C6DEA">
        <w:rPr>
          <w:b w:val="0"/>
          <w:sz w:val="26"/>
          <w:szCs w:val="26"/>
        </w:rPr>
        <w:t xml:space="preserve">«Запись в кружки и секции. Запись на обучение </w:t>
      </w:r>
    </w:p>
    <w:p w:rsidR="009C6DEA" w:rsidRPr="009C6DEA" w:rsidRDefault="009C6DEA" w:rsidP="009C6DEA">
      <w:pPr>
        <w:pStyle w:val="1"/>
        <w:ind w:firstLine="709"/>
        <w:jc w:val="left"/>
        <w:rPr>
          <w:b w:val="0"/>
          <w:sz w:val="26"/>
          <w:szCs w:val="26"/>
        </w:rPr>
      </w:pPr>
      <w:r w:rsidRPr="009C6DEA">
        <w:rPr>
          <w:b w:val="0"/>
          <w:sz w:val="26"/>
          <w:szCs w:val="26"/>
        </w:rPr>
        <w:t>по дополнительной общеобразовательной программе»</w:t>
      </w:r>
    </w:p>
    <w:p w:rsidR="009C6DEA" w:rsidRDefault="009C6DEA" w:rsidP="009C6DEA">
      <w:pPr>
        <w:pStyle w:val="1"/>
        <w:ind w:firstLine="709"/>
        <w:jc w:val="both"/>
        <w:rPr>
          <w:b w:val="0"/>
          <w:sz w:val="26"/>
          <w:szCs w:val="26"/>
        </w:rPr>
      </w:pPr>
    </w:p>
    <w:p w:rsidR="009C6DEA" w:rsidRPr="009C6DEA" w:rsidRDefault="009C6DEA" w:rsidP="009C6DEA">
      <w:pPr>
        <w:pStyle w:val="1"/>
        <w:ind w:firstLine="709"/>
        <w:jc w:val="both"/>
        <w:rPr>
          <w:b w:val="0"/>
          <w:sz w:val="26"/>
          <w:szCs w:val="26"/>
        </w:rPr>
      </w:pPr>
      <w:r w:rsidRPr="009C6DEA">
        <w:rPr>
          <w:b w:val="0"/>
          <w:sz w:val="26"/>
          <w:szCs w:val="26"/>
        </w:rPr>
        <w:t xml:space="preserve">В соответствии с Федеральным </w:t>
      </w:r>
      <w:hyperlink r:id="rId9" w:history="1">
        <w:r w:rsidRPr="009C6DEA">
          <w:rPr>
            <w:b w:val="0"/>
            <w:sz w:val="26"/>
            <w:szCs w:val="26"/>
          </w:rPr>
          <w:t>законом</w:t>
        </w:r>
      </w:hyperlink>
      <w:r w:rsidRPr="009C6DEA">
        <w:rPr>
          <w:b w:val="0"/>
          <w:sz w:val="26"/>
          <w:szCs w:val="26"/>
        </w:rPr>
        <w:t xml:space="preserve"> от 27.07.2010 г. № 210-ФЗ «Об организации предоставления государственных и муниципальных услуг», Федеральным законом от 06.10.2003 г. № 131-ФЗ «Об общих принципах организации местного самоуправления в Российской Федерации», постановлением администрации города Сорска от 04.09.2015 г. № 503-п «Об утверждении Порядка разработки и утверждения административных регламентов предоставления муниципальных услуг органами местного самоуправления города Сорска», Уставом муниципального образования город Сорск, администрация города Сорска</w:t>
      </w:r>
    </w:p>
    <w:p w:rsidR="009C6DEA" w:rsidRPr="009C6DEA" w:rsidRDefault="009C6DEA" w:rsidP="009C6DEA">
      <w:pPr>
        <w:pStyle w:val="1"/>
        <w:rPr>
          <w:b w:val="0"/>
          <w:sz w:val="26"/>
          <w:szCs w:val="26"/>
        </w:rPr>
      </w:pPr>
      <w:r w:rsidRPr="009C6DEA">
        <w:rPr>
          <w:b w:val="0"/>
          <w:sz w:val="26"/>
          <w:szCs w:val="26"/>
        </w:rPr>
        <w:t>ПОСТАНОВЛЯЕТ:</w:t>
      </w:r>
    </w:p>
    <w:p w:rsidR="009C6DEA" w:rsidRPr="009C6DEA" w:rsidRDefault="009C6DEA" w:rsidP="009C6DEA">
      <w:pPr>
        <w:pStyle w:val="1"/>
        <w:numPr>
          <w:ilvl w:val="0"/>
          <w:numId w:val="43"/>
        </w:numPr>
        <w:ind w:left="0" w:firstLine="709"/>
        <w:jc w:val="both"/>
        <w:rPr>
          <w:b w:val="0"/>
          <w:sz w:val="26"/>
          <w:szCs w:val="26"/>
        </w:rPr>
      </w:pPr>
      <w:r w:rsidRPr="009C6DEA">
        <w:rPr>
          <w:b w:val="0"/>
          <w:sz w:val="26"/>
          <w:szCs w:val="26"/>
        </w:rPr>
        <w:t xml:space="preserve">Утвердить административный </w:t>
      </w:r>
      <w:hyperlink w:anchor="P36" w:history="1">
        <w:r w:rsidRPr="009C6DEA">
          <w:rPr>
            <w:b w:val="0"/>
            <w:sz w:val="26"/>
            <w:szCs w:val="26"/>
          </w:rPr>
          <w:t>регламент</w:t>
        </w:r>
      </w:hyperlink>
      <w:r w:rsidRPr="009C6DEA">
        <w:rPr>
          <w:b w:val="0"/>
          <w:sz w:val="26"/>
          <w:szCs w:val="26"/>
        </w:rPr>
        <w:t xml:space="preserve"> предоставления муниципальной услуги «Запись в кружки и секции. Запись на обучение по дополнительной общеобразовательной программе» согласно приложению (Приложение).</w:t>
      </w:r>
    </w:p>
    <w:p w:rsidR="009C6DEA" w:rsidRPr="009C6DEA" w:rsidRDefault="009C6DEA" w:rsidP="009C6DEA">
      <w:pPr>
        <w:pStyle w:val="1"/>
        <w:numPr>
          <w:ilvl w:val="0"/>
          <w:numId w:val="43"/>
        </w:numPr>
        <w:ind w:left="0" w:firstLine="709"/>
        <w:jc w:val="both"/>
        <w:rPr>
          <w:b w:val="0"/>
          <w:sz w:val="26"/>
          <w:szCs w:val="26"/>
        </w:rPr>
      </w:pPr>
      <w:r w:rsidRPr="009C6DEA">
        <w:rPr>
          <w:b w:val="0"/>
          <w:sz w:val="26"/>
          <w:szCs w:val="26"/>
        </w:rPr>
        <w:t>Ввести в действие административный регламент с момента его утверждения.</w:t>
      </w:r>
    </w:p>
    <w:p w:rsidR="009C6DEA" w:rsidRPr="009C6DEA" w:rsidRDefault="009C6DEA" w:rsidP="009C6DEA">
      <w:pPr>
        <w:pStyle w:val="1"/>
        <w:numPr>
          <w:ilvl w:val="0"/>
          <w:numId w:val="43"/>
        </w:numPr>
        <w:ind w:left="0" w:firstLine="709"/>
        <w:jc w:val="both"/>
        <w:rPr>
          <w:rStyle w:val="af1"/>
          <w:bCs w:val="0"/>
          <w:sz w:val="26"/>
          <w:szCs w:val="26"/>
        </w:rPr>
      </w:pPr>
      <w:r w:rsidRPr="009C6DEA">
        <w:rPr>
          <w:rStyle w:val="af1"/>
          <w:bCs w:val="0"/>
          <w:sz w:val="26"/>
          <w:szCs w:val="26"/>
          <w:shd w:val="clear" w:color="auto" w:fill="FFFFFF"/>
        </w:rPr>
        <w:t>Настоящее постановление опубликовать в информационном бюллетене «Сорский городской вестник» и разместить на официальном сайте администрации города Сорска.</w:t>
      </w:r>
    </w:p>
    <w:p w:rsidR="009C6DEA" w:rsidRPr="009C6DEA" w:rsidRDefault="009C6DEA" w:rsidP="009C6DEA">
      <w:pPr>
        <w:pStyle w:val="1"/>
        <w:numPr>
          <w:ilvl w:val="0"/>
          <w:numId w:val="43"/>
        </w:numPr>
        <w:ind w:left="0" w:firstLine="709"/>
        <w:jc w:val="both"/>
        <w:rPr>
          <w:b w:val="0"/>
          <w:sz w:val="26"/>
          <w:szCs w:val="26"/>
        </w:rPr>
      </w:pPr>
      <w:r w:rsidRPr="009C6DEA">
        <w:rPr>
          <w:b w:val="0"/>
          <w:sz w:val="26"/>
          <w:szCs w:val="26"/>
        </w:rPr>
        <w:t>Контроль за исполнением административного регламента возложить на руководителя отдела образования администрации города Сорска Республики Хакасия Киселеву Е.И.</w:t>
      </w:r>
    </w:p>
    <w:p w:rsidR="009C6DEA" w:rsidRPr="009C6DEA" w:rsidRDefault="009C6DEA" w:rsidP="009C6DEA">
      <w:pPr>
        <w:pStyle w:val="1"/>
        <w:numPr>
          <w:ilvl w:val="0"/>
          <w:numId w:val="43"/>
        </w:numPr>
        <w:ind w:left="0" w:firstLine="709"/>
        <w:jc w:val="both"/>
        <w:rPr>
          <w:b w:val="0"/>
          <w:sz w:val="26"/>
          <w:szCs w:val="26"/>
        </w:rPr>
      </w:pPr>
      <w:r w:rsidRPr="009C6DEA">
        <w:rPr>
          <w:b w:val="0"/>
          <w:sz w:val="26"/>
          <w:szCs w:val="26"/>
        </w:rPr>
        <w:t>Контроль за исполнением настоящего постановления возложить на заместителя Главы города Сорска по социальным вопросам Нестерову М.А.</w:t>
      </w:r>
    </w:p>
    <w:p w:rsidR="009C6DEA" w:rsidRPr="009C6DEA" w:rsidRDefault="009C6DEA" w:rsidP="009C6DEA">
      <w:pPr>
        <w:pStyle w:val="1"/>
        <w:ind w:firstLine="993"/>
        <w:jc w:val="both"/>
        <w:rPr>
          <w:b w:val="0"/>
          <w:sz w:val="26"/>
          <w:szCs w:val="26"/>
        </w:rPr>
      </w:pPr>
    </w:p>
    <w:p w:rsidR="009C6DEA" w:rsidRPr="009C6DEA" w:rsidRDefault="009C6DEA" w:rsidP="009C6DEA">
      <w:pPr>
        <w:pStyle w:val="1"/>
        <w:ind w:firstLine="709"/>
        <w:jc w:val="both"/>
        <w:rPr>
          <w:b w:val="0"/>
          <w:sz w:val="26"/>
          <w:szCs w:val="26"/>
        </w:rPr>
      </w:pPr>
    </w:p>
    <w:p w:rsidR="009C6DEA" w:rsidRPr="009C6DEA" w:rsidRDefault="009C6DEA" w:rsidP="009C6DEA">
      <w:pPr>
        <w:pStyle w:val="1"/>
        <w:ind w:firstLine="709"/>
        <w:jc w:val="both"/>
        <w:rPr>
          <w:b w:val="0"/>
          <w:sz w:val="26"/>
          <w:szCs w:val="26"/>
        </w:rPr>
      </w:pPr>
    </w:p>
    <w:p w:rsidR="009C6DEA" w:rsidRPr="009C6DEA" w:rsidRDefault="009C6DEA" w:rsidP="009C6DEA">
      <w:pPr>
        <w:pStyle w:val="1"/>
        <w:jc w:val="both"/>
        <w:rPr>
          <w:b w:val="0"/>
          <w:sz w:val="26"/>
          <w:szCs w:val="26"/>
        </w:rPr>
      </w:pPr>
      <w:r w:rsidRPr="009C6DEA">
        <w:rPr>
          <w:b w:val="0"/>
          <w:sz w:val="26"/>
          <w:szCs w:val="26"/>
        </w:rPr>
        <w:t>Глава города Сорска                                                                                  В.Ф. Найденов</w:t>
      </w:r>
    </w:p>
    <w:p w:rsidR="009C6DEA" w:rsidRDefault="009C6DEA" w:rsidP="00D817F4">
      <w:pPr>
        <w:spacing w:line="276" w:lineRule="auto"/>
        <w:ind w:firstLine="709"/>
        <w:jc w:val="right"/>
        <w:rPr>
          <w:sz w:val="26"/>
          <w:szCs w:val="26"/>
        </w:rPr>
      </w:pPr>
    </w:p>
    <w:p w:rsidR="009C6DEA" w:rsidRDefault="009C6DEA" w:rsidP="00D817F4">
      <w:pPr>
        <w:spacing w:line="276" w:lineRule="auto"/>
        <w:ind w:firstLine="709"/>
        <w:jc w:val="right"/>
        <w:rPr>
          <w:sz w:val="26"/>
          <w:szCs w:val="26"/>
        </w:rPr>
      </w:pPr>
    </w:p>
    <w:p w:rsidR="009C6DEA" w:rsidRDefault="009C6DEA" w:rsidP="00D817F4">
      <w:pPr>
        <w:spacing w:line="276" w:lineRule="auto"/>
        <w:ind w:firstLine="709"/>
        <w:jc w:val="right"/>
        <w:rPr>
          <w:sz w:val="26"/>
          <w:szCs w:val="26"/>
        </w:rPr>
      </w:pPr>
    </w:p>
    <w:p w:rsidR="009C6DEA" w:rsidRDefault="009C6DEA" w:rsidP="00D817F4">
      <w:pPr>
        <w:spacing w:line="276" w:lineRule="auto"/>
        <w:ind w:firstLine="709"/>
        <w:jc w:val="right"/>
        <w:rPr>
          <w:sz w:val="26"/>
          <w:szCs w:val="26"/>
        </w:rPr>
      </w:pPr>
    </w:p>
    <w:p w:rsidR="00A34018" w:rsidRPr="00A34018" w:rsidRDefault="00A34018" w:rsidP="00D817F4">
      <w:pPr>
        <w:spacing w:line="276" w:lineRule="auto"/>
        <w:ind w:firstLine="709"/>
        <w:jc w:val="right"/>
        <w:rPr>
          <w:sz w:val="26"/>
          <w:szCs w:val="26"/>
        </w:rPr>
      </w:pPr>
      <w:r>
        <w:rPr>
          <w:sz w:val="26"/>
          <w:szCs w:val="26"/>
        </w:rPr>
        <w:lastRenderedPageBreak/>
        <w:t>Приложение</w:t>
      </w:r>
    </w:p>
    <w:p w:rsidR="00A34018" w:rsidRPr="00726D68" w:rsidRDefault="00A34018" w:rsidP="00D817F4">
      <w:pPr>
        <w:spacing w:line="276" w:lineRule="auto"/>
        <w:ind w:firstLine="709"/>
        <w:jc w:val="right"/>
        <w:rPr>
          <w:sz w:val="26"/>
          <w:szCs w:val="26"/>
        </w:rPr>
      </w:pPr>
      <w:r>
        <w:rPr>
          <w:sz w:val="26"/>
          <w:szCs w:val="26"/>
        </w:rPr>
        <w:t xml:space="preserve"> к постановлению  администрации </w:t>
      </w:r>
    </w:p>
    <w:p w:rsidR="00A34018" w:rsidRPr="00726D68" w:rsidRDefault="00A34018" w:rsidP="00D817F4">
      <w:pPr>
        <w:spacing w:line="276" w:lineRule="auto"/>
        <w:ind w:firstLine="709"/>
        <w:jc w:val="right"/>
        <w:rPr>
          <w:sz w:val="26"/>
          <w:szCs w:val="26"/>
        </w:rPr>
      </w:pPr>
      <w:r>
        <w:rPr>
          <w:sz w:val="26"/>
          <w:szCs w:val="26"/>
        </w:rPr>
        <w:t>города Сорска</w:t>
      </w:r>
      <w:r w:rsidRPr="00726D68">
        <w:rPr>
          <w:sz w:val="26"/>
          <w:szCs w:val="26"/>
        </w:rPr>
        <w:t xml:space="preserve"> </w:t>
      </w:r>
      <w:r>
        <w:rPr>
          <w:sz w:val="26"/>
          <w:szCs w:val="26"/>
        </w:rPr>
        <w:t>Республики Хакасия</w:t>
      </w:r>
    </w:p>
    <w:p w:rsidR="00A34018" w:rsidRDefault="00A34018" w:rsidP="00D817F4">
      <w:pPr>
        <w:spacing w:line="276" w:lineRule="auto"/>
        <w:ind w:firstLine="709"/>
        <w:jc w:val="right"/>
        <w:rPr>
          <w:sz w:val="26"/>
          <w:szCs w:val="26"/>
        </w:rPr>
      </w:pPr>
      <w:r>
        <w:rPr>
          <w:sz w:val="26"/>
          <w:szCs w:val="26"/>
        </w:rPr>
        <w:t>от «</w:t>
      </w:r>
      <w:r w:rsidR="00432CFE">
        <w:rPr>
          <w:sz w:val="26"/>
          <w:szCs w:val="26"/>
        </w:rPr>
        <w:t>20</w:t>
      </w:r>
      <w:r>
        <w:rPr>
          <w:sz w:val="26"/>
          <w:szCs w:val="26"/>
        </w:rPr>
        <w:t>»</w:t>
      </w:r>
      <w:r w:rsidR="00432CFE">
        <w:rPr>
          <w:sz w:val="26"/>
          <w:szCs w:val="26"/>
        </w:rPr>
        <w:t xml:space="preserve"> июля </w:t>
      </w:r>
      <w:r>
        <w:rPr>
          <w:sz w:val="26"/>
          <w:szCs w:val="26"/>
        </w:rPr>
        <w:t xml:space="preserve">2022 г. № </w:t>
      </w:r>
      <w:r w:rsidR="00432CFE">
        <w:rPr>
          <w:sz w:val="26"/>
          <w:szCs w:val="26"/>
        </w:rPr>
        <w:t>315</w:t>
      </w:r>
      <w:r>
        <w:rPr>
          <w:sz w:val="26"/>
          <w:szCs w:val="26"/>
        </w:rPr>
        <w:t>-п</w:t>
      </w:r>
    </w:p>
    <w:p w:rsidR="00B76DCB" w:rsidRDefault="00B76DCB" w:rsidP="00A34018">
      <w:pPr>
        <w:spacing w:line="276" w:lineRule="auto"/>
        <w:jc w:val="right"/>
      </w:pPr>
    </w:p>
    <w:p w:rsidR="00B76DCB" w:rsidRDefault="00B76DCB" w:rsidP="000E4A8C">
      <w:pPr>
        <w:spacing w:line="276" w:lineRule="auto"/>
      </w:pPr>
    </w:p>
    <w:p w:rsidR="00B76DCB" w:rsidRPr="00D817F4" w:rsidRDefault="00B76DCB" w:rsidP="000E4A8C">
      <w:pPr>
        <w:spacing w:line="276" w:lineRule="auto"/>
        <w:jc w:val="center"/>
        <w:rPr>
          <w:sz w:val="26"/>
          <w:szCs w:val="26"/>
        </w:rPr>
      </w:pPr>
      <w:r w:rsidRPr="00D817F4">
        <w:rPr>
          <w:sz w:val="26"/>
          <w:szCs w:val="26"/>
        </w:rPr>
        <w:t>Административный регламент</w:t>
      </w:r>
    </w:p>
    <w:p w:rsidR="00B76DCB" w:rsidRPr="00D817F4" w:rsidRDefault="00B76DCB" w:rsidP="000E4A8C">
      <w:pPr>
        <w:spacing w:line="276" w:lineRule="auto"/>
        <w:jc w:val="center"/>
        <w:rPr>
          <w:sz w:val="26"/>
          <w:szCs w:val="26"/>
        </w:rPr>
      </w:pPr>
      <w:r w:rsidRPr="00D817F4">
        <w:rPr>
          <w:sz w:val="26"/>
          <w:szCs w:val="26"/>
        </w:rPr>
        <w:t>предоставления муниципальной услуги «</w:t>
      </w:r>
      <w:r w:rsidR="00887DDC" w:rsidRPr="00D817F4">
        <w:rPr>
          <w:sz w:val="26"/>
          <w:szCs w:val="26"/>
        </w:rPr>
        <w:t>Запись в кружки и секции. Запись на обучение по дополнительной общеобразовательной программе</w:t>
      </w:r>
      <w:r w:rsidRPr="00D817F4">
        <w:rPr>
          <w:sz w:val="26"/>
          <w:szCs w:val="26"/>
        </w:rPr>
        <w:t>»</w:t>
      </w:r>
      <w:r w:rsidR="00887DDC" w:rsidRPr="00D817F4">
        <w:rPr>
          <w:sz w:val="26"/>
          <w:szCs w:val="26"/>
        </w:rPr>
        <w:t xml:space="preserve"> образовательными учреждениями города Сорска</w:t>
      </w:r>
    </w:p>
    <w:p w:rsidR="00B76DCB" w:rsidRPr="00D817F4" w:rsidRDefault="00B76DCB" w:rsidP="000E4A8C">
      <w:pPr>
        <w:spacing w:line="276" w:lineRule="auto"/>
        <w:rPr>
          <w:b/>
          <w:sz w:val="26"/>
          <w:szCs w:val="26"/>
        </w:rPr>
      </w:pPr>
    </w:p>
    <w:p w:rsidR="00B76DCB" w:rsidRPr="00D817F4" w:rsidRDefault="00B76DCB" w:rsidP="000E4A8C">
      <w:pPr>
        <w:spacing w:line="276" w:lineRule="auto"/>
        <w:jc w:val="center"/>
        <w:rPr>
          <w:b/>
          <w:sz w:val="26"/>
          <w:szCs w:val="26"/>
        </w:rPr>
      </w:pPr>
      <w:r w:rsidRPr="00D817F4">
        <w:rPr>
          <w:b/>
          <w:sz w:val="26"/>
          <w:szCs w:val="26"/>
        </w:rPr>
        <w:t>I.</w:t>
      </w:r>
      <w:r w:rsidR="00887DDC" w:rsidRPr="00D817F4">
        <w:rPr>
          <w:b/>
          <w:sz w:val="26"/>
          <w:szCs w:val="26"/>
        </w:rPr>
        <w:t xml:space="preserve"> </w:t>
      </w:r>
      <w:r w:rsidRPr="00D817F4">
        <w:rPr>
          <w:b/>
          <w:sz w:val="26"/>
          <w:szCs w:val="26"/>
        </w:rPr>
        <w:t>Общие положения</w:t>
      </w:r>
    </w:p>
    <w:p w:rsidR="00B76DCB" w:rsidRPr="00D817F4" w:rsidRDefault="00B76DCB" w:rsidP="000E4A8C">
      <w:pPr>
        <w:spacing w:line="276" w:lineRule="auto"/>
        <w:jc w:val="center"/>
        <w:rPr>
          <w:sz w:val="26"/>
          <w:szCs w:val="26"/>
        </w:rPr>
      </w:pPr>
    </w:p>
    <w:p w:rsidR="00B76DCB" w:rsidRPr="00D817F4" w:rsidRDefault="00B76DCB" w:rsidP="000E4A8C">
      <w:pPr>
        <w:spacing w:line="276" w:lineRule="auto"/>
        <w:jc w:val="center"/>
        <w:rPr>
          <w:b/>
          <w:sz w:val="26"/>
          <w:szCs w:val="26"/>
        </w:rPr>
      </w:pPr>
      <w:r w:rsidRPr="00D817F4">
        <w:rPr>
          <w:b/>
          <w:sz w:val="26"/>
          <w:szCs w:val="26"/>
        </w:rPr>
        <w:t>1.</w:t>
      </w:r>
      <w:r w:rsidRPr="00D817F4">
        <w:rPr>
          <w:b/>
          <w:sz w:val="26"/>
          <w:szCs w:val="26"/>
        </w:rPr>
        <w:tab/>
        <w:t>Предмет регулирования Административного регламента</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t>1.1.</w:t>
      </w:r>
      <w:r w:rsidRPr="00D817F4">
        <w:rPr>
          <w:sz w:val="26"/>
          <w:szCs w:val="26"/>
        </w:rPr>
        <w:tab/>
        <w:t>Настоящий Административный регламент регулирует отношения, возникающие в связи с предоставлением муниципальной услуги «</w:t>
      </w:r>
      <w:r w:rsidR="00887DDC" w:rsidRPr="00D817F4">
        <w:rPr>
          <w:sz w:val="26"/>
          <w:szCs w:val="26"/>
        </w:rPr>
        <w:t>Запись в кружки и секции. Запись на обучение по дополнительной общеобразовательной программе</w:t>
      </w:r>
      <w:r w:rsidRPr="00D817F4">
        <w:rPr>
          <w:sz w:val="26"/>
          <w:szCs w:val="26"/>
        </w:rPr>
        <w:t>» (далее – Муниципальная услуга) организациями, осуществляющими образовательную деятельность</w:t>
      </w:r>
      <w:r w:rsidR="00887DDC" w:rsidRPr="00D817F4">
        <w:rPr>
          <w:sz w:val="26"/>
          <w:szCs w:val="26"/>
        </w:rPr>
        <w:t xml:space="preserve"> в области дополнительного образования</w:t>
      </w:r>
      <w:r w:rsidRPr="00D817F4">
        <w:rPr>
          <w:sz w:val="26"/>
          <w:szCs w:val="26"/>
        </w:rPr>
        <w:t xml:space="preserve"> на территории города </w:t>
      </w:r>
      <w:r w:rsidR="00887DDC" w:rsidRPr="00D817F4">
        <w:rPr>
          <w:sz w:val="26"/>
          <w:szCs w:val="26"/>
        </w:rPr>
        <w:t>Сорска Республики Хакасия</w:t>
      </w:r>
      <w:r w:rsidRPr="00D817F4">
        <w:rPr>
          <w:sz w:val="26"/>
          <w:szCs w:val="26"/>
        </w:rPr>
        <w:t xml:space="preserve"> (далее – Организации).</w:t>
      </w:r>
    </w:p>
    <w:p w:rsidR="00B76DCB" w:rsidRPr="00D817F4" w:rsidRDefault="00B76DCB" w:rsidP="000E4A8C">
      <w:pPr>
        <w:spacing w:line="276" w:lineRule="auto"/>
        <w:ind w:firstLine="709"/>
        <w:jc w:val="both"/>
        <w:rPr>
          <w:sz w:val="26"/>
          <w:szCs w:val="26"/>
        </w:rPr>
      </w:pPr>
      <w:r w:rsidRPr="00D817F4">
        <w:rPr>
          <w:sz w:val="26"/>
          <w:szCs w:val="26"/>
        </w:rPr>
        <w:t>1.2.</w:t>
      </w:r>
      <w:r w:rsidRPr="00D817F4">
        <w:rPr>
          <w:sz w:val="26"/>
          <w:szCs w:val="26"/>
        </w:rPr>
        <w:tab/>
        <w:t>Настоящий Административный регламент устанавливает порядок предоставления Муниципальной услуги и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0F5739" w:rsidRPr="00D817F4">
        <w:rPr>
          <w:sz w:val="26"/>
          <w:szCs w:val="26"/>
        </w:rPr>
        <w:t xml:space="preserve"> предоставления государственных </w:t>
      </w:r>
      <w:r w:rsidRPr="00D817F4">
        <w:rPr>
          <w:sz w:val="26"/>
          <w:szCs w:val="26"/>
        </w:rPr>
        <w:t xml:space="preserve">и муниципальных услуг на территории города </w:t>
      </w:r>
      <w:r w:rsidR="000F5739" w:rsidRPr="00D817F4">
        <w:rPr>
          <w:sz w:val="26"/>
          <w:szCs w:val="26"/>
        </w:rPr>
        <w:t>Сорска</w:t>
      </w:r>
      <w:r w:rsidRPr="00D817F4">
        <w:rPr>
          <w:sz w:val="26"/>
          <w:szCs w:val="26"/>
        </w:rPr>
        <w:t xml:space="preserve">  </w:t>
      </w:r>
      <w:r w:rsidR="000F5739" w:rsidRPr="00D817F4">
        <w:rPr>
          <w:sz w:val="26"/>
          <w:szCs w:val="26"/>
        </w:rPr>
        <w:t>Республики Хакасия</w:t>
      </w:r>
      <w:r w:rsidRPr="00D817F4">
        <w:rPr>
          <w:sz w:val="26"/>
          <w:szCs w:val="26"/>
        </w:rPr>
        <w:t>, формы контроля за предоставлением Муниципальной услуги, досудебный (внесудебный) порядок обжалования решений и действий (бездействий) Организации (ее работников), многофункциональных центров предоставления государственных и муниципальных услуг (далее – МФЦ), работников МФЦ.</w:t>
      </w:r>
    </w:p>
    <w:p w:rsidR="00B76DCB" w:rsidRPr="00D817F4" w:rsidRDefault="00B76DCB" w:rsidP="000E4A8C">
      <w:pPr>
        <w:spacing w:line="276" w:lineRule="auto"/>
        <w:ind w:firstLine="709"/>
        <w:jc w:val="both"/>
        <w:rPr>
          <w:sz w:val="26"/>
          <w:szCs w:val="26"/>
        </w:rPr>
      </w:pPr>
      <w:r w:rsidRPr="00D817F4">
        <w:rPr>
          <w:sz w:val="26"/>
          <w:szCs w:val="26"/>
        </w:rPr>
        <w:t>1.3.</w:t>
      </w:r>
      <w:r w:rsidRPr="00D817F4">
        <w:rPr>
          <w:sz w:val="26"/>
          <w:szCs w:val="26"/>
        </w:rPr>
        <w:tab/>
        <w:t>Термины и определения, используемые в настоящем Административном регламенте:</w:t>
      </w:r>
    </w:p>
    <w:p w:rsidR="00B76DCB" w:rsidRPr="00D817F4" w:rsidRDefault="00B76DCB" w:rsidP="000E4A8C">
      <w:pPr>
        <w:spacing w:line="276" w:lineRule="auto"/>
        <w:ind w:firstLine="709"/>
        <w:jc w:val="both"/>
        <w:rPr>
          <w:sz w:val="26"/>
          <w:szCs w:val="26"/>
        </w:rPr>
      </w:pPr>
      <w:r w:rsidRPr="00D817F4">
        <w:rPr>
          <w:sz w:val="26"/>
          <w:szCs w:val="26"/>
        </w:rPr>
        <w:t>1.3.1.</w:t>
      </w:r>
      <w:r w:rsidRPr="00D817F4">
        <w:rPr>
          <w:sz w:val="26"/>
          <w:szCs w:val="26"/>
        </w:rPr>
        <w:tab/>
        <w:t xml:space="preserve">ИС – информационная система «Навигатор дополнительного образования </w:t>
      </w:r>
      <w:r w:rsidR="00DF2965" w:rsidRPr="00D817F4">
        <w:rPr>
          <w:sz w:val="26"/>
          <w:szCs w:val="26"/>
        </w:rPr>
        <w:t>Республики Хакасия</w:t>
      </w:r>
      <w:r w:rsidRPr="00D817F4">
        <w:rPr>
          <w:sz w:val="26"/>
          <w:szCs w:val="26"/>
        </w:rPr>
        <w:t xml:space="preserve">», расположенная в информационно-коммуникационной сети «Интернет» по адресу: </w:t>
      </w:r>
      <w:r w:rsidR="00DF2965" w:rsidRPr="00D817F4">
        <w:rPr>
          <w:sz w:val="26"/>
          <w:szCs w:val="26"/>
        </w:rPr>
        <w:t>https://р19.навигатор.дети/</w:t>
      </w:r>
      <w:r w:rsidRPr="00D817F4">
        <w:rPr>
          <w:sz w:val="26"/>
          <w:szCs w:val="26"/>
        </w:rPr>
        <w:t xml:space="preserve">; </w:t>
      </w:r>
    </w:p>
    <w:p w:rsidR="00B76DCB" w:rsidRPr="00D817F4" w:rsidRDefault="00B76DCB" w:rsidP="000E4A8C">
      <w:pPr>
        <w:spacing w:line="276" w:lineRule="auto"/>
        <w:ind w:firstLine="709"/>
        <w:jc w:val="both"/>
        <w:rPr>
          <w:sz w:val="26"/>
          <w:szCs w:val="26"/>
        </w:rPr>
      </w:pPr>
      <w:r w:rsidRPr="00D817F4">
        <w:rPr>
          <w:sz w:val="26"/>
          <w:szCs w:val="26"/>
        </w:rPr>
        <w:t>1.3.2.</w:t>
      </w:r>
      <w:r w:rsidRPr="00D817F4">
        <w:rPr>
          <w:sz w:val="26"/>
          <w:szCs w:val="26"/>
        </w:rPr>
        <w:tab/>
        <w:t>ЕАИС ДО – Единая автоматизированная информационная система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w:t>
      </w:r>
    </w:p>
    <w:p w:rsidR="00B76DCB" w:rsidRPr="00D817F4" w:rsidRDefault="00B76DCB" w:rsidP="000E4A8C">
      <w:pPr>
        <w:spacing w:line="276" w:lineRule="auto"/>
        <w:ind w:firstLine="709"/>
        <w:jc w:val="both"/>
        <w:rPr>
          <w:sz w:val="26"/>
          <w:szCs w:val="26"/>
        </w:rPr>
      </w:pPr>
      <w:r w:rsidRPr="00D817F4">
        <w:rPr>
          <w:sz w:val="26"/>
          <w:szCs w:val="26"/>
        </w:rPr>
        <w:lastRenderedPageBreak/>
        <w:t>1.3.3.</w:t>
      </w:r>
      <w:r w:rsidRPr="00D817F4">
        <w:rPr>
          <w:sz w:val="26"/>
          <w:szCs w:val="26"/>
        </w:rPr>
        <w:tab/>
        <w:t>ЕПГУ - федеральная государственная информационная система, обеспечивающая предоставление в электронной форме государственных и муниципальных услуг, расположенная в информационно-коммуникационной сети «Интернет» по адресу: www.gosuslugi.ru;</w:t>
      </w:r>
    </w:p>
    <w:p w:rsidR="00B76DCB" w:rsidRPr="00D817F4" w:rsidRDefault="00B76DCB" w:rsidP="000E4A8C">
      <w:pPr>
        <w:spacing w:line="276" w:lineRule="auto"/>
        <w:ind w:firstLine="709"/>
        <w:jc w:val="both"/>
        <w:rPr>
          <w:sz w:val="26"/>
          <w:szCs w:val="26"/>
        </w:rPr>
      </w:pPr>
      <w:r w:rsidRPr="00D817F4">
        <w:rPr>
          <w:sz w:val="26"/>
          <w:szCs w:val="26"/>
        </w:rPr>
        <w:t>1.3.4.</w:t>
      </w:r>
      <w:r w:rsidRPr="00D817F4">
        <w:rPr>
          <w:sz w:val="26"/>
          <w:szCs w:val="26"/>
        </w:rPr>
        <w:tab/>
        <w:t>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76DCB" w:rsidRPr="00D817F4" w:rsidRDefault="00B76DCB" w:rsidP="000E4A8C">
      <w:pPr>
        <w:spacing w:line="276" w:lineRule="auto"/>
        <w:ind w:firstLine="709"/>
        <w:jc w:val="both"/>
        <w:rPr>
          <w:sz w:val="26"/>
          <w:szCs w:val="26"/>
        </w:rPr>
      </w:pPr>
      <w:r w:rsidRPr="00D817F4">
        <w:rPr>
          <w:sz w:val="26"/>
          <w:szCs w:val="26"/>
        </w:rPr>
        <w:t>1.3.5.</w:t>
      </w:r>
      <w:r w:rsidRPr="00D817F4">
        <w:rPr>
          <w:sz w:val="26"/>
          <w:szCs w:val="26"/>
        </w:rPr>
        <w:tab/>
        <w:t>Личный кабинет – сервис ЕПГУ, позволяющий Заявителю получать информацию о ходе обработки запросов, поданных посредством ЕПГУ;</w:t>
      </w:r>
    </w:p>
    <w:p w:rsidR="00B76DCB" w:rsidRPr="00D817F4" w:rsidRDefault="00B76DCB" w:rsidP="000E4A8C">
      <w:pPr>
        <w:spacing w:line="276" w:lineRule="auto"/>
        <w:ind w:firstLine="709"/>
        <w:jc w:val="both"/>
        <w:rPr>
          <w:sz w:val="26"/>
          <w:szCs w:val="26"/>
        </w:rPr>
      </w:pPr>
      <w:r w:rsidRPr="00D817F4">
        <w:rPr>
          <w:sz w:val="26"/>
          <w:szCs w:val="26"/>
        </w:rPr>
        <w:t>1.3.6.</w:t>
      </w:r>
      <w:r w:rsidRPr="00D817F4">
        <w:rPr>
          <w:sz w:val="26"/>
          <w:szCs w:val="26"/>
        </w:rPr>
        <w:tab/>
        <w:t>Основной набор – период основного комплектования групп обучающихся;</w:t>
      </w:r>
    </w:p>
    <w:p w:rsidR="00B76DCB" w:rsidRPr="00D817F4" w:rsidRDefault="00B76DCB" w:rsidP="000E4A8C">
      <w:pPr>
        <w:spacing w:line="276" w:lineRule="auto"/>
        <w:ind w:firstLine="709"/>
        <w:jc w:val="both"/>
        <w:rPr>
          <w:sz w:val="26"/>
          <w:szCs w:val="26"/>
        </w:rPr>
      </w:pPr>
      <w:r w:rsidRPr="00D817F4">
        <w:rPr>
          <w:sz w:val="26"/>
          <w:szCs w:val="26"/>
        </w:rPr>
        <w:t>1.3.7.</w:t>
      </w:r>
      <w:r w:rsidRPr="00D817F4">
        <w:rPr>
          <w:sz w:val="26"/>
          <w:szCs w:val="26"/>
        </w:rPr>
        <w:tab/>
        <w:t>Дополнительный набор – период дополнительного комплектования групп обучающихся при наличии свободных мест;</w:t>
      </w:r>
    </w:p>
    <w:p w:rsidR="00B76DCB" w:rsidRPr="00D817F4" w:rsidRDefault="00B76DCB" w:rsidP="000E4A8C">
      <w:pPr>
        <w:spacing w:line="276" w:lineRule="auto"/>
        <w:ind w:firstLine="709"/>
        <w:jc w:val="both"/>
        <w:rPr>
          <w:sz w:val="26"/>
          <w:szCs w:val="26"/>
        </w:rPr>
      </w:pPr>
      <w:r w:rsidRPr="00D817F4">
        <w:rPr>
          <w:sz w:val="26"/>
          <w:szCs w:val="26"/>
        </w:rPr>
        <w:t>1.3.8.</w:t>
      </w:r>
      <w:r w:rsidRPr="00D817F4">
        <w:rPr>
          <w:sz w:val="26"/>
          <w:szCs w:val="26"/>
        </w:rPr>
        <w:tab/>
        <w:t xml:space="preserve">Система ПФ ДОД – система персонифицированного финансирования дополнительного образования детей, функционирующая на территории города </w:t>
      </w:r>
      <w:r w:rsidR="008A6A67" w:rsidRPr="00D817F4">
        <w:rPr>
          <w:sz w:val="26"/>
          <w:szCs w:val="26"/>
        </w:rPr>
        <w:t>Сорска</w:t>
      </w:r>
      <w:r w:rsidRPr="00D817F4">
        <w:rPr>
          <w:sz w:val="26"/>
          <w:szCs w:val="26"/>
        </w:rPr>
        <w:t xml:space="preserve"> </w:t>
      </w:r>
      <w:r w:rsidR="008A6A67" w:rsidRPr="00D817F4">
        <w:rPr>
          <w:sz w:val="26"/>
          <w:szCs w:val="26"/>
        </w:rPr>
        <w:t>Республики Хакасия</w:t>
      </w:r>
      <w:r w:rsidRPr="00D817F4">
        <w:rPr>
          <w:sz w:val="26"/>
          <w:szCs w:val="26"/>
        </w:rPr>
        <w:t xml:space="preserve"> на основании постановления Правительства </w:t>
      </w:r>
      <w:r w:rsidR="008A6A67" w:rsidRPr="00D817F4">
        <w:rPr>
          <w:sz w:val="26"/>
          <w:szCs w:val="26"/>
        </w:rPr>
        <w:t>Республики Хакасия</w:t>
      </w:r>
      <w:r w:rsidRPr="00D817F4">
        <w:rPr>
          <w:sz w:val="26"/>
          <w:szCs w:val="26"/>
        </w:rPr>
        <w:t xml:space="preserve"> </w:t>
      </w:r>
      <w:r w:rsidR="008A6A67" w:rsidRPr="00D817F4">
        <w:rPr>
          <w:sz w:val="26"/>
          <w:szCs w:val="26"/>
        </w:rPr>
        <w:t xml:space="preserve">от 21 декабря 2020 года № 179-п </w:t>
      </w:r>
      <w:r w:rsidRPr="00D817F4">
        <w:rPr>
          <w:sz w:val="26"/>
          <w:szCs w:val="26"/>
        </w:rPr>
        <w:t>«</w:t>
      </w:r>
      <w:r w:rsidR="008A6A67" w:rsidRPr="00D817F4">
        <w:rPr>
          <w:sz w:val="26"/>
          <w:szCs w:val="26"/>
        </w:rPr>
        <w:t>О внедрении модели персонифицированного финансирования дополнительного образования детей в Республике Хакасия</w:t>
      </w:r>
      <w:r w:rsidRPr="00D817F4">
        <w:rPr>
          <w:sz w:val="26"/>
          <w:szCs w:val="26"/>
        </w:rPr>
        <w:t>»;</w:t>
      </w:r>
    </w:p>
    <w:p w:rsidR="00B76DCB" w:rsidRPr="00D817F4" w:rsidRDefault="00B76DCB" w:rsidP="000E4A8C">
      <w:pPr>
        <w:spacing w:line="276" w:lineRule="auto"/>
        <w:ind w:firstLine="709"/>
        <w:jc w:val="both"/>
        <w:rPr>
          <w:sz w:val="26"/>
          <w:szCs w:val="26"/>
        </w:rPr>
      </w:pPr>
      <w:r w:rsidRPr="00D817F4">
        <w:rPr>
          <w:sz w:val="26"/>
          <w:szCs w:val="26"/>
        </w:rPr>
        <w:t>1.3.9.</w:t>
      </w:r>
      <w:r w:rsidRPr="00D817F4">
        <w:rPr>
          <w:sz w:val="26"/>
          <w:szCs w:val="26"/>
        </w:rPr>
        <w:tab/>
        <w:t>Сертификат дополнительного образования – электронная реестровая запись о включении обучающегося (обладателя сертификата) в систему ПФ ДОД, удостоверяющая возможность обладателя сертификата получать в определенном объеме и на определенных условиях образовательные услуги в порядке, установленном законодательством Российской Федерации и законодательством субъекта Российской Федерации, а также правовыми актами органов местного самоуправления.</w:t>
      </w:r>
    </w:p>
    <w:p w:rsidR="00B76DCB" w:rsidRPr="00D817F4" w:rsidRDefault="00B76DCB" w:rsidP="000E4A8C">
      <w:pPr>
        <w:spacing w:line="276" w:lineRule="auto"/>
        <w:jc w:val="center"/>
        <w:rPr>
          <w:b/>
          <w:sz w:val="26"/>
          <w:szCs w:val="26"/>
        </w:rPr>
      </w:pPr>
      <w:r w:rsidRPr="00D817F4">
        <w:rPr>
          <w:b/>
          <w:sz w:val="26"/>
          <w:szCs w:val="26"/>
        </w:rPr>
        <w:t>2.</w:t>
      </w:r>
      <w:r w:rsidRPr="00D817F4">
        <w:rPr>
          <w:b/>
          <w:sz w:val="26"/>
          <w:szCs w:val="26"/>
        </w:rPr>
        <w:tab/>
        <w:t>Круг Заявителей</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567"/>
        <w:jc w:val="both"/>
        <w:rPr>
          <w:sz w:val="26"/>
          <w:szCs w:val="26"/>
        </w:rPr>
      </w:pPr>
      <w:r w:rsidRPr="00D817F4">
        <w:rPr>
          <w:sz w:val="26"/>
          <w:szCs w:val="26"/>
        </w:rPr>
        <w:t>2.1.</w:t>
      </w:r>
      <w:r w:rsidRPr="00D817F4">
        <w:rPr>
          <w:sz w:val="26"/>
          <w:szCs w:val="26"/>
        </w:rPr>
        <w:tab/>
        <w:t xml:space="preserve">Лицами, имеющими право на получение Муниципальной услуги, являются граждане Российской Федерации, иностранные граждане и лица без гражданства либо их уполномоченные представители, обратившиеся в Организацию с Запросом о предоставлении Муниципальной услуги (далее – Заявители). </w:t>
      </w:r>
    </w:p>
    <w:p w:rsidR="00B76DCB" w:rsidRPr="00D817F4" w:rsidRDefault="00B76DCB" w:rsidP="000E4A8C">
      <w:pPr>
        <w:spacing w:line="276" w:lineRule="auto"/>
        <w:ind w:firstLine="567"/>
        <w:jc w:val="both"/>
        <w:rPr>
          <w:sz w:val="26"/>
          <w:szCs w:val="26"/>
        </w:rPr>
      </w:pPr>
      <w:r w:rsidRPr="00D817F4">
        <w:rPr>
          <w:sz w:val="26"/>
          <w:szCs w:val="26"/>
        </w:rPr>
        <w:t>2.2.</w:t>
      </w:r>
      <w:r w:rsidRPr="00D817F4">
        <w:rPr>
          <w:sz w:val="26"/>
          <w:szCs w:val="26"/>
        </w:rPr>
        <w:tab/>
        <w:t>Категории Заявителей:</w:t>
      </w:r>
    </w:p>
    <w:p w:rsidR="00B76DCB" w:rsidRPr="00D817F4" w:rsidRDefault="00B76DCB" w:rsidP="000E4A8C">
      <w:pPr>
        <w:spacing w:line="276" w:lineRule="auto"/>
        <w:ind w:firstLine="567"/>
        <w:jc w:val="both"/>
        <w:rPr>
          <w:sz w:val="26"/>
          <w:szCs w:val="26"/>
        </w:rPr>
      </w:pPr>
      <w:r w:rsidRPr="00D817F4">
        <w:rPr>
          <w:sz w:val="26"/>
          <w:szCs w:val="26"/>
        </w:rPr>
        <w:t>2.2.1.</w:t>
      </w:r>
      <w:r w:rsidRPr="00D817F4">
        <w:rPr>
          <w:sz w:val="26"/>
          <w:szCs w:val="26"/>
        </w:rPr>
        <w:tab/>
        <w:t>лица, достигшие возраста 14 лет (кандидаты на получение Муниципальной услуги);</w:t>
      </w:r>
    </w:p>
    <w:p w:rsidR="00B76DCB" w:rsidRPr="00D817F4" w:rsidRDefault="00B76DCB" w:rsidP="000E4A8C">
      <w:pPr>
        <w:spacing w:line="276" w:lineRule="auto"/>
        <w:ind w:firstLine="567"/>
        <w:jc w:val="both"/>
        <w:rPr>
          <w:sz w:val="26"/>
          <w:szCs w:val="26"/>
        </w:rPr>
      </w:pPr>
      <w:r w:rsidRPr="00D817F4">
        <w:rPr>
          <w:sz w:val="26"/>
          <w:szCs w:val="26"/>
        </w:rPr>
        <w:t>2.2.2.</w:t>
      </w:r>
      <w:r w:rsidRPr="00D817F4">
        <w:rPr>
          <w:sz w:val="26"/>
          <w:szCs w:val="26"/>
        </w:rPr>
        <w:tab/>
        <w:t>родители (законные представители) несовершеннолетних лиц</w:t>
      </w:r>
      <w:r w:rsidR="001E2CD3" w:rsidRPr="00D817F4">
        <w:rPr>
          <w:sz w:val="26"/>
          <w:szCs w:val="26"/>
        </w:rPr>
        <w:t xml:space="preserve"> (не достигших 14-летнего возраста)</w:t>
      </w:r>
      <w:r w:rsidRPr="00D817F4">
        <w:rPr>
          <w:sz w:val="26"/>
          <w:szCs w:val="26"/>
        </w:rPr>
        <w:t xml:space="preserve"> – кандидатов на получение Муниципальной услуги.</w:t>
      </w:r>
    </w:p>
    <w:p w:rsidR="005D3CB8" w:rsidRPr="00D817F4" w:rsidRDefault="005D3CB8"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lastRenderedPageBreak/>
        <w:t>3.</w:t>
      </w:r>
      <w:r w:rsidRPr="00D817F4">
        <w:rPr>
          <w:b/>
          <w:sz w:val="26"/>
          <w:szCs w:val="26"/>
        </w:rPr>
        <w:tab/>
        <w:t>Требования к порядку информирования о предоставлении Муниципальной услуги</w:t>
      </w:r>
    </w:p>
    <w:p w:rsidR="00B76DCB" w:rsidRPr="00D817F4" w:rsidRDefault="00B76DCB" w:rsidP="000E4A8C">
      <w:pPr>
        <w:spacing w:line="276" w:lineRule="auto"/>
        <w:rPr>
          <w:b/>
          <w:sz w:val="26"/>
          <w:szCs w:val="26"/>
        </w:rPr>
      </w:pPr>
    </w:p>
    <w:p w:rsidR="00B76DCB" w:rsidRPr="00D817F4" w:rsidRDefault="00B76DCB" w:rsidP="000E4A8C">
      <w:pPr>
        <w:spacing w:line="276" w:lineRule="auto"/>
        <w:ind w:firstLine="709"/>
        <w:jc w:val="both"/>
        <w:rPr>
          <w:sz w:val="26"/>
          <w:szCs w:val="26"/>
        </w:rPr>
      </w:pPr>
      <w:r w:rsidRPr="00D817F4">
        <w:rPr>
          <w:sz w:val="26"/>
          <w:szCs w:val="26"/>
        </w:rPr>
        <w:t>3.1.</w:t>
      </w:r>
      <w:r w:rsidRPr="00D817F4">
        <w:rPr>
          <w:sz w:val="26"/>
          <w:szCs w:val="26"/>
        </w:rPr>
        <w:tab/>
        <w:t>Прием Заявителей по вопросу предоставления Муниципальной услуги осуществляется в соответствии с организационно-распорядительным документом Организации.</w:t>
      </w:r>
    </w:p>
    <w:p w:rsidR="00B76DCB" w:rsidRPr="00D817F4" w:rsidRDefault="00B76DCB" w:rsidP="000E4A8C">
      <w:pPr>
        <w:spacing w:line="276" w:lineRule="auto"/>
        <w:ind w:firstLine="709"/>
        <w:jc w:val="both"/>
        <w:rPr>
          <w:sz w:val="26"/>
          <w:szCs w:val="26"/>
        </w:rPr>
      </w:pPr>
      <w:r w:rsidRPr="00D817F4">
        <w:rPr>
          <w:sz w:val="26"/>
          <w:szCs w:val="26"/>
        </w:rPr>
        <w:t>3.2.</w:t>
      </w:r>
      <w:r w:rsidRPr="00D817F4">
        <w:rPr>
          <w:sz w:val="26"/>
          <w:szCs w:val="26"/>
        </w:rPr>
        <w:tab/>
        <w:t>На официальном сайте Организации в информационно-телекоммуникационной сети «Интернет» (далее – сеть Интернет) обязательному размещению подлежит следующая справочная информация:</w:t>
      </w:r>
    </w:p>
    <w:p w:rsidR="00B76DCB" w:rsidRPr="00D817F4" w:rsidRDefault="00B76DCB" w:rsidP="000E4A8C">
      <w:pPr>
        <w:spacing w:line="276" w:lineRule="auto"/>
        <w:ind w:firstLine="709"/>
        <w:jc w:val="both"/>
        <w:rPr>
          <w:sz w:val="26"/>
          <w:szCs w:val="26"/>
        </w:rPr>
      </w:pPr>
      <w:r w:rsidRPr="00D817F4">
        <w:rPr>
          <w:sz w:val="26"/>
          <w:szCs w:val="26"/>
        </w:rPr>
        <w:t>3.2.1.</w:t>
      </w:r>
      <w:r w:rsidRPr="00D817F4">
        <w:rPr>
          <w:sz w:val="26"/>
          <w:szCs w:val="26"/>
        </w:rPr>
        <w:tab/>
        <w:t>полное наименование, место нахождения, режим и график работы Организации (ее структурных подразделений</w:t>
      </w:r>
      <w:r w:rsidR="00946587" w:rsidRPr="00D817F4">
        <w:rPr>
          <w:sz w:val="26"/>
          <w:szCs w:val="26"/>
        </w:rPr>
        <w:t>, при наличии</w:t>
      </w:r>
      <w:r w:rsidRPr="00D817F4">
        <w:rPr>
          <w:sz w:val="26"/>
          <w:szCs w:val="26"/>
        </w:rPr>
        <w:t>);</w:t>
      </w:r>
    </w:p>
    <w:p w:rsidR="00B76DCB" w:rsidRPr="00D817F4" w:rsidRDefault="00B76DCB" w:rsidP="000E4A8C">
      <w:pPr>
        <w:spacing w:line="276" w:lineRule="auto"/>
        <w:ind w:firstLine="709"/>
        <w:jc w:val="both"/>
        <w:rPr>
          <w:sz w:val="26"/>
          <w:szCs w:val="26"/>
        </w:rPr>
      </w:pPr>
      <w:r w:rsidRPr="00D817F4">
        <w:rPr>
          <w:sz w:val="26"/>
          <w:szCs w:val="26"/>
        </w:rPr>
        <w:t>3.2.2.</w:t>
      </w:r>
      <w:r w:rsidRPr="00D817F4">
        <w:rPr>
          <w:sz w:val="26"/>
          <w:szCs w:val="26"/>
        </w:rPr>
        <w:tab/>
        <w:t>справочные телефоны Организации (ее структурных подразделений</w:t>
      </w:r>
      <w:r w:rsidR="00946587" w:rsidRPr="00D817F4">
        <w:rPr>
          <w:sz w:val="26"/>
          <w:szCs w:val="26"/>
        </w:rPr>
        <w:t>, при наличии</w:t>
      </w:r>
      <w:r w:rsidRPr="00D817F4">
        <w:rPr>
          <w:sz w:val="26"/>
          <w:szCs w:val="26"/>
        </w:rPr>
        <w:t xml:space="preserve">); </w:t>
      </w:r>
    </w:p>
    <w:p w:rsidR="00B76DCB" w:rsidRPr="00D817F4" w:rsidRDefault="00B76DCB" w:rsidP="000E4A8C">
      <w:pPr>
        <w:spacing w:line="276" w:lineRule="auto"/>
        <w:ind w:firstLine="709"/>
        <w:jc w:val="both"/>
        <w:rPr>
          <w:sz w:val="26"/>
          <w:szCs w:val="26"/>
        </w:rPr>
      </w:pPr>
      <w:r w:rsidRPr="00D817F4">
        <w:rPr>
          <w:sz w:val="26"/>
          <w:szCs w:val="26"/>
        </w:rPr>
        <w:t>3.2.3.</w:t>
      </w:r>
      <w:r w:rsidRPr="00D817F4">
        <w:rPr>
          <w:sz w:val="26"/>
          <w:szCs w:val="26"/>
        </w:rPr>
        <w:tab/>
        <w:t>адрес официального сайта Организации, а также адрес электронной почты и (или) формы обратной связи Организации в сети Интернет;</w:t>
      </w:r>
    </w:p>
    <w:p w:rsidR="00B76DCB" w:rsidRPr="00D817F4" w:rsidRDefault="00B76DCB" w:rsidP="000E4A8C">
      <w:pPr>
        <w:spacing w:line="276" w:lineRule="auto"/>
        <w:ind w:firstLine="709"/>
        <w:jc w:val="both"/>
        <w:rPr>
          <w:sz w:val="26"/>
          <w:szCs w:val="26"/>
        </w:rPr>
      </w:pPr>
      <w:r w:rsidRPr="00D817F4">
        <w:rPr>
          <w:sz w:val="26"/>
          <w:szCs w:val="26"/>
        </w:rPr>
        <w:t>3.2.4.</w:t>
      </w:r>
      <w:r w:rsidRPr="00D817F4">
        <w:rPr>
          <w:sz w:val="26"/>
          <w:szCs w:val="26"/>
        </w:rPr>
        <w:tab/>
        <w:t>ссылка на страницу Муниципальной услуги на ЕПГУ.</w:t>
      </w:r>
    </w:p>
    <w:p w:rsidR="00B76DCB" w:rsidRPr="00D817F4" w:rsidRDefault="00B76DCB" w:rsidP="000E4A8C">
      <w:pPr>
        <w:spacing w:line="276" w:lineRule="auto"/>
        <w:ind w:firstLine="709"/>
        <w:jc w:val="both"/>
        <w:rPr>
          <w:sz w:val="26"/>
          <w:szCs w:val="26"/>
        </w:rPr>
      </w:pPr>
      <w:r w:rsidRPr="00D817F4">
        <w:rPr>
          <w:sz w:val="26"/>
          <w:szCs w:val="26"/>
        </w:rPr>
        <w:t>3.3.</w:t>
      </w:r>
      <w:r w:rsidRPr="00D817F4">
        <w:rPr>
          <w:sz w:val="26"/>
          <w:szCs w:val="26"/>
        </w:rPr>
        <w:tab/>
        <w:t>Обязательному размещению на официальном сайте Организации подлежит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B76DCB" w:rsidRPr="00D817F4" w:rsidRDefault="00B76DCB" w:rsidP="000E4A8C">
      <w:pPr>
        <w:spacing w:line="276" w:lineRule="auto"/>
        <w:ind w:firstLine="709"/>
        <w:jc w:val="both"/>
        <w:rPr>
          <w:sz w:val="26"/>
          <w:szCs w:val="26"/>
        </w:rPr>
      </w:pPr>
      <w:r w:rsidRPr="00D817F4">
        <w:rPr>
          <w:sz w:val="26"/>
          <w:szCs w:val="26"/>
        </w:rPr>
        <w:t>3.4.</w:t>
      </w:r>
      <w:r w:rsidRPr="00D817F4">
        <w:rPr>
          <w:sz w:val="26"/>
          <w:szCs w:val="26"/>
        </w:rPr>
        <w:tab/>
        <w:t xml:space="preserve">Размещение и актуализацию справочной информации на официальном сайте Организации обеспечивает </w:t>
      </w:r>
      <w:r w:rsidR="00946587" w:rsidRPr="00D817F4">
        <w:rPr>
          <w:sz w:val="26"/>
          <w:szCs w:val="26"/>
        </w:rPr>
        <w:t xml:space="preserve">сама </w:t>
      </w:r>
      <w:r w:rsidRPr="00D817F4">
        <w:rPr>
          <w:sz w:val="26"/>
          <w:szCs w:val="26"/>
        </w:rPr>
        <w:t>Организация.</w:t>
      </w:r>
    </w:p>
    <w:p w:rsidR="00B76DCB" w:rsidRPr="00D817F4" w:rsidRDefault="00B76DCB" w:rsidP="000E4A8C">
      <w:pPr>
        <w:spacing w:line="276" w:lineRule="auto"/>
        <w:ind w:firstLine="709"/>
        <w:jc w:val="both"/>
        <w:rPr>
          <w:sz w:val="26"/>
          <w:szCs w:val="26"/>
        </w:rPr>
      </w:pPr>
      <w:r w:rsidRPr="00D817F4">
        <w:rPr>
          <w:sz w:val="26"/>
          <w:szCs w:val="26"/>
        </w:rPr>
        <w:t xml:space="preserve">Размещение и актуализацию справочной информации на ЕПГУ обеспечивает </w:t>
      </w:r>
      <w:r w:rsidR="00946587" w:rsidRPr="00D817F4">
        <w:rPr>
          <w:sz w:val="26"/>
          <w:szCs w:val="26"/>
        </w:rPr>
        <w:t xml:space="preserve">должностное лицо </w:t>
      </w:r>
      <w:r w:rsidRPr="00D817F4">
        <w:rPr>
          <w:sz w:val="26"/>
          <w:szCs w:val="26"/>
        </w:rPr>
        <w:t>уполномоченное на ведение ЕПГУ.</w:t>
      </w:r>
    </w:p>
    <w:p w:rsidR="00B76DCB" w:rsidRPr="00D817F4" w:rsidRDefault="00B76DCB" w:rsidP="000E4A8C">
      <w:pPr>
        <w:spacing w:line="276" w:lineRule="auto"/>
        <w:ind w:firstLine="709"/>
        <w:jc w:val="both"/>
        <w:rPr>
          <w:sz w:val="26"/>
          <w:szCs w:val="26"/>
        </w:rPr>
      </w:pPr>
      <w:r w:rsidRPr="00D817F4">
        <w:rPr>
          <w:sz w:val="26"/>
          <w:szCs w:val="26"/>
        </w:rPr>
        <w:t>3.5.</w:t>
      </w:r>
      <w:r w:rsidRPr="00D817F4">
        <w:rPr>
          <w:sz w:val="26"/>
          <w:szCs w:val="26"/>
        </w:rPr>
        <w:tab/>
        <w:t>Информирование Заявителей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осуществляется:</w:t>
      </w:r>
    </w:p>
    <w:p w:rsidR="00B76DCB" w:rsidRPr="00D817F4" w:rsidRDefault="00B76DCB" w:rsidP="000E4A8C">
      <w:pPr>
        <w:spacing w:line="276" w:lineRule="auto"/>
        <w:ind w:firstLine="709"/>
        <w:jc w:val="both"/>
        <w:rPr>
          <w:sz w:val="26"/>
          <w:szCs w:val="26"/>
        </w:rPr>
      </w:pPr>
      <w:r w:rsidRPr="00D817F4">
        <w:rPr>
          <w:sz w:val="26"/>
          <w:szCs w:val="26"/>
        </w:rPr>
        <w:t>3.5.1.</w:t>
      </w:r>
      <w:r w:rsidRPr="00D817F4">
        <w:rPr>
          <w:sz w:val="26"/>
          <w:szCs w:val="26"/>
        </w:rPr>
        <w:tab/>
        <w:t>путем размещения информации на официальном сайте Организации, а также на ЕПГУ;</w:t>
      </w:r>
    </w:p>
    <w:p w:rsidR="00B76DCB" w:rsidRPr="00D817F4" w:rsidRDefault="00B76DCB" w:rsidP="000E4A8C">
      <w:pPr>
        <w:spacing w:line="276" w:lineRule="auto"/>
        <w:ind w:firstLine="709"/>
        <w:jc w:val="both"/>
        <w:rPr>
          <w:sz w:val="26"/>
          <w:szCs w:val="26"/>
        </w:rPr>
      </w:pPr>
      <w:r w:rsidRPr="00D817F4">
        <w:rPr>
          <w:sz w:val="26"/>
          <w:szCs w:val="26"/>
        </w:rPr>
        <w:t>3.5.2.</w:t>
      </w:r>
      <w:r w:rsidRPr="00D817F4">
        <w:rPr>
          <w:sz w:val="26"/>
          <w:szCs w:val="26"/>
        </w:rPr>
        <w:tab/>
        <w:t>работником Организации (ее структурного подразделения</w:t>
      </w:r>
      <w:r w:rsidR="005A44B3" w:rsidRPr="00D817F4">
        <w:rPr>
          <w:sz w:val="26"/>
          <w:szCs w:val="26"/>
        </w:rPr>
        <w:t>, при наличии</w:t>
      </w:r>
      <w:r w:rsidRPr="00D817F4">
        <w:rPr>
          <w:sz w:val="26"/>
          <w:szCs w:val="26"/>
        </w:rPr>
        <w:t>) при непосредственном обращении Заявителя в Организацию;</w:t>
      </w:r>
    </w:p>
    <w:p w:rsidR="00B76DCB" w:rsidRPr="00D817F4" w:rsidRDefault="00B76DCB" w:rsidP="000E4A8C">
      <w:pPr>
        <w:spacing w:line="276" w:lineRule="auto"/>
        <w:ind w:firstLine="709"/>
        <w:jc w:val="both"/>
        <w:rPr>
          <w:sz w:val="26"/>
          <w:szCs w:val="26"/>
        </w:rPr>
      </w:pPr>
      <w:r w:rsidRPr="00D817F4">
        <w:rPr>
          <w:sz w:val="26"/>
          <w:szCs w:val="26"/>
        </w:rPr>
        <w:t>3.5.3.</w:t>
      </w:r>
      <w:r w:rsidRPr="00D817F4">
        <w:rPr>
          <w:sz w:val="26"/>
          <w:szCs w:val="26"/>
        </w:rPr>
        <w:tab/>
        <w:t>путем публикации информационных материалов в средствах массовой информации;</w:t>
      </w:r>
    </w:p>
    <w:p w:rsidR="00B76DCB" w:rsidRPr="00D817F4" w:rsidRDefault="00B76DCB" w:rsidP="000E4A8C">
      <w:pPr>
        <w:spacing w:line="276" w:lineRule="auto"/>
        <w:ind w:firstLine="709"/>
        <w:jc w:val="both"/>
        <w:rPr>
          <w:sz w:val="26"/>
          <w:szCs w:val="26"/>
        </w:rPr>
      </w:pPr>
      <w:r w:rsidRPr="00D817F4">
        <w:rPr>
          <w:sz w:val="26"/>
          <w:szCs w:val="26"/>
        </w:rPr>
        <w:t>3.5.4.</w:t>
      </w:r>
      <w:r w:rsidRPr="00D817F4">
        <w:rPr>
          <w:sz w:val="26"/>
          <w:szCs w:val="26"/>
        </w:rPr>
        <w:tab/>
        <w:t>путем размещения брошюр, буклетов и других печатных материалов</w:t>
      </w:r>
      <w:r w:rsidR="005A44B3" w:rsidRPr="00D817F4">
        <w:rPr>
          <w:sz w:val="26"/>
          <w:szCs w:val="26"/>
        </w:rPr>
        <w:t xml:space="preserve">  </w:t>
      </w:r>
      <w:r w:rsidRPr="00D817F4">
        <w:rPr>
          <w:sz w:val="26"/>
          <w:szCs w:val="26"/>
        </w:rPr>
        <w:t>в помещениях Организации, предназначенных для приема Заявителей, а также иных организаций всех форм собственности по согласованию с указанными организациями;</w:t>
      </w:r>
    </w:p>
    <w:p w:rsidR="00B76DCB" w:rsidRPr="00D817F4" w:rsidRDefault="00B76DCB" w:rsidP="000E4A8C">
      <w:pPr>
        <w:spacing w:line="276" w:lineRule="auto"/>
        <w:ind w:firstLine="709"/>
        <w:jc w:val="both"/>
        <w:rPr>
          <w:sz w:val="26"/>
          <w:szCs w:val="26"/>
        </w:rPr>
      </w:pPr>
      <w:r w:rsidRPr="00D817F4">
        <w:rPr>
          <w:sz w:val="26"/>
          <w:szCs w:val="26"/>
        </w:rPr>
        <w:t>3.5.5.</w:t>
      </w:r>
      <w:r w:rsidRPr="00D817F4">
        <w:rPr>
          <w:sz w:val="26"/>
          <w:szCs w:val="26"/>
        </w:rPr>
        <w:tab/>
        <w:t>посредством телефонной и факсимильной связи;</w:t>
      </w:r>
    </w:p>
    <w:p w:rsidR="00B76DCB" w:rsidRPr="00D817F4" w:rsidRDefault="00B76DCB" w:rsidP="000E4A8C">
      <w:pPr>
        <w:spacing w:line="276" w:lineRule="auto"/>
        <w:ind w:firstLine="709"/>
        <w:jc w:val="both"/>
        <w:rPr>
          <w:sz w:val="26"/>
          <w:szCs w:val="26"/>
        </w:rPr>
      </w:pPr>
      <w:r w:rsidRPr="00D817F4">
        <w:rPr>
          <w:sz w:val="26"/>
          <w:szCs w:val="26"/>
        </w:rPr>
        <w:t>3.5.6.</w:t>
      </w:r>
      <w:r w:rsidRPr="00D817F4">
        <w:rPr>
          <w:sz w:val="26"/>
          <w:szCs w:val="26"/>
        </w:rPr>
        <w:tab/>
        <w:t>посредством ответов на письменные и устные обращения Заявителей.</w:t>
      </w:r>
    </w:p>
    <w:p w:rsidR="00B76DCB" w:rsidRPr="00D817F4" w:rsidRDefault="00B76DCB" w:rsidP="000E4A8C">
      <w:pPr>
        <w:spacing w:line="276" w:lineRule="auto"/>
        <w:ind w:firstLine="709"/>
        <w:jc w:val="both"/>
        <w:rPr>
          <w:sz w:val="26"/>
          <w:szCs w:val="26"/>
        </w:rPr>
      </w:pPr>
      <w:r w:rsidRPr="00D817F4">
        <w:rPr>
          <w:sz w:val="26"/>
          <w:szCs w:val="26"/>
        </w:rPr>
        <w:t>3.6.</w:t>
      </w:r>
      <w:r w:rsidRPr="00D817F4">
        <w:rPr>
          <w:sz w:val="26"/>
          <w:szCs w:val="26"/>
        </w:rPr>
        <w:tab/>
        <w:t>На официальном сайте Организации в целях информирования Заявителей по вопросам предоставления Муниципальной услуги размещается следующая информация (на ЕПГУ размещаются ссылки на такую информацию):</w:t>
      </w:r>
    </w:p>
    <w:p w:rsidR="00B76DCB" w:rsidRPr="00D817F4" w:rsidRDefault="00B76DCB" w:rsidP="000E4A8C">
      <w:pPr>
        <w:spacing w:line="276" w:lineRule="auto"/>
        <w:ind w:firstLine="709"/>
        <w:jc w:val="both"/>
        <w:rPr>
          <w:sz w:val="26"/>
          <w:szCs w:val="26"/>
        </w:rPr>
      </w:pPr>
      <w:r w:rsidRPr="00D817F4">
        <w:rPr>
          <w:sz w:val="26"/>
          <w:szCs w:val="26"/>
        </w:rPr>
        <w:lastRenderedPageBreak/>
        <w:t>3.6.1.</w:t>
      </w:r>
      <w:r w:rsidRPr="00D817F4">
        <w:rPr>
          <w:sz w:val="26"/>
          <w:szCs w:val="26"/>
        </w:rPr>
        <w:tab/>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76DCB" w:rsidRPr="00D817F4" w:rsidRDefault="00B76DCB" w:rsidP="000E4A8C">
      <w:pPr>
        <w:spacing w:line="276" w:lineRule="auto"/>
        <w:ind w:firstLine="709"/>
        <w:jc w:val="both"/>
        <w:rPr>
          <w:sz w:val="26"/>
          <w:szCs w:val="26"/>
        </w:rPr>
      </w:pPr>
      <w:r w:rsidRPr="00D817F4">
        <w:rPr>
          <w:sz w:val="26"/>
          <w:szCs w:val="26"/>
        </w:rPr>
        <w:t>3.6.2.</w:t>
      </w:r>
      <w:r w:rsidRPr="00D817F4">
        <w:rPr>
          <w:sz w:val="26"/>
          <w:szCs w:val="26"/>
        </w:rPr>
        <w:tab/>
        <w:t>перечень лиц, имеющих право на получение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3.6.3.</w:t>
      </w:r>
      <w:r w:rsidRPr="00D817F4">
        <w:rPr>
          <w:sz w:val="26"/>
          <w:szCs w:val="26"/>
        </w:rPr>
        <w:tab/>
        <w:t>срок предоставления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3.6.4.</w:t>
      </w:r>
      <w:r w:rsidRPr="00D817F4">
        <w:rPr>
          <w:sz w:val="26"/>
          <w:szCs w:val="26"/>
        </w:rPr>
        <w:tab/>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3.6.5.</w:t>
      </w:r>
      <w:r w:rsidRPr="00D817F4">
        <w:rPr>
          <w:sz w:val="26"/>
          <w:szCs w:val="26"/>
        </w:rPr>
        <w:tab/>
        <w:t>исчерпывающий перечень оснований для отказа в приеме документов, необходимых для предоставления Муниципальной услуги, а также основания для приостановления или отказа в предоставлении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3.6.6.</w:t>
      </w:r>
      <w:r w:rsidRPr="00D817F4">
        <w:rPr>
          <w:sz w:val="26"/>
          <w:szCs w:val="26"/>
        </w:rPr>
        <w:tab/>
        <w:t>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3.6.7.</w:t>
      </w:r>
      <w:r w:rsidRPr="00D817F4">
        <w:rPr>
          <w:sz w:val="26"/>
          <w:szCs w:val="26"/>
        </w:rPr>
        <w:tab/>
        <w:t xml:space="preserve">формы запросов (заявлений, уведомлений, сообщений), используемые </w:t>
      </w:r>
    </w:p>
    <w:p w:rsidR="00B76DCB" w:rsidRPr="00D817F4" w:rsidRDefault="00B76DCB" w:rsidP="000E4A8C">
      <w:pPr>
        <w:spacing w:line="276" w:lineRule="auto"/>
        <w:jc w:val="both"/>
        <w:rPr>
          <w:sz w:val="26"/>
          <w:szCs w:val="26"/>
        </w:rPr>
      </w:pPr>
      <w:r w:rsidRPr="00D817F4">
        <w:rPr>
          <w:sz w:val="26"/>
          <w:szCs w:val="26"/>
        </w:rPr>
        <w:t>при предоставлении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3.7.</w:t>
      </w:r>
      <w:r w:rsidRPr="00D817F4">
        <w:rPr>
          <w:sz w:val="26"/>
          <w:szCs w:val="26"/>
        </w:rPr>
        <w:tab/>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бесплатно.</w:t>
      </w:r>
    </w:p>
    <w:p w:rsidR="00B76DCB" w:rsidRPr="00D817F4" w:rsidRDefault="00B76DCB" w:rsidP="000E4A8C">
      <w:pPr>
        <w:spacing w:line="276" w:lineRule="auto"/>
        <w:ind w:firstLine="709"/>
        <w:jc w:val="both"/>
        <w:rPr>
          <w:sz w:val="26"/>
          <w:szCs w:val="26"/>
        </w:rPr>
      </w:pPr>
      <w:r w:rsidRPr="00D817F4">
        <w:rPr>
          <w:sz w:val="26"/>
          <w:szCs w:val="26"/>
        </w:rPr>
        <w:t>3.8.</w:t>
      </w:r>
      <w:r w:rsidRPr="00D817F4">
        <w:rPr>
          <w:sz w:val="26"/>
          <w:szCs w:val="26"/>
        </w:rPr>
        <w:tab/>
        <w:t>На официальном сайте Организации дополнительно размещаются:</w:t>
      </w:r>
    </w:p>
    <w:p w:rsidR="00B76DCB" w:rsidRPr="00D817F4" w:rsidRDefault="00B76DCB" w:rsidP="000E4A8C">
      <w:pPr>
        <w:spacing w:line="276" w:lineRule="auto"/>
        <w:ind w:firstLine="709"/>
        <w:jc w:val="both"/>
        <w:rPr>
          <w:sz w:val="26"/>
          <w:szCs w:val="26"/>
        </w:rPr>
      </w:pPr>
      <w:r w:rsidRPr="00D817F4">
        <w:rPr>
          <w:sz w:val="26"/>
          <w:szCs w:val="26"/>
        </w:rPr>
        <w:t>3.8.1.</w:t>
      </w:r>
      <w:r w:rsidRPr="00D817F4">
        <w:rPr>
          <w:sz w:val="26"/>
          <w:szCs w:val="26"/>
        </w:rPr>
        <w:tab/>
        <w:t>полное наименование и почтовый адрес Организации (ее структурных подразделений);</w:t>
      </w:r>
    </w:p>
    <w:p w:rsidR="00B76DCB" w:rsidRPr="00D817F4" w:rsidRDefault="00B76DCB" w:rsidP="000E4A8C">
      <w:pPr>
        <w:spacing w:line="276" w:lineRule="auto"/>
        <w:ind w:firstLine="709"/>
        <w:jc w:val="both"/>
        <w:rPr>
          <w:sz w:val="26"/>
          <w:szCs w:val="26"/>
        </w:rPr>
      </w:pPr>
      <w:r w:rsidRPr="00D817F4">
        <w:rPr>
          <w:sz w:val="26"/>
          <w:szCs w:val="26"/>
        </w:rPr>
        <w:t>3.8.2.</w:t>
      </w:r>
      <w:r w:rsidRPr="00D817F4">
        <w:rPr>
          <w:sz w:val="26"/>
          <w:szCs w:val="26"/>
        </w:rPr>
        <w:tab/>
        <w:t>номера телефонов-автоинформаторов (при наличии), справочные номера телефонов Организации (ее структурных подразделений</w:t>
      </w:r>
      <w:r w:rsidR="005A44B3" w:rsidRPr="00D817F4">
        <w:rPr>
          <w:sz w:val="26"/>
          <w:szCs w:val="26"/>
        </w:rPr>
        <w:t>, при наличии</w:t>
      </w:r>
      <w:r w:rsidRPr="00D817F4">
        <w:rPr>
          <w:sz w:val="26"/>
          <w:szCs w:val="26"/>
        </w:rPr>
        <w:t>);</w:t>
      </w:r>
    </w:p>
    <w:p w:rsidR="00B76DCB" w:rsidRPr="00D817F4" w:rsidRDefault="00B76DCB" w:rsidP="000E4A8C">
      <w:pPr>
        <w:spacing w:line="276" w:lineRule="auto"/>
        <w:ind w:firstLine="709"/>
        <w:jc w:val="both"/>
        <w:rPr>
          <w:sz w:val="26"/>
          <w:szCs w:val="26"/>
        </w:rPr>
      </w:pPr>
      <w:r w:rsidRPr="00D817F4">
        <w:rPr>
          <w:sz w:val="26"/>
          <w:szCs w:val="26"/>
        </w:rPr>
        <w:t>3.8.3.</w:t>
      </w:r>
      <w:r w:rsidRPr="00D817F4">
        <w:rPr>
          <w:sz w:val="26"/>
          <w:szCs w:val="26"/>
        </w:rPr>
        <w:tab/>
        <w:t>режим работы Организации (ее структурных подразделений), график работы работников Организации (ее структурных подразделений);</w:t>
      </w:r>
    </w:p>
    <w:p w:rsidR="00B76DCB" w:rsidRPr="00D817F4" w:rsidRDefault="00B76DCB" w:rsidP="000E4A8C">
      <w:pPr>
        <w:spacing w:line="276" w:lineRule="auto"/>
        <w:ind w:firstLine="709"/>
        <w:jc w:val="both"/>
        <w:rPr>
          <w:sz w:val="26"/>
          <w:szCs w:val="26"/>
        </w:rPr>
      </w:pPr>
      <w:r w:rsidRPr="00D817F4">
        <w:rPr>
          <w:sz w:val="26"/>
          <w:szCs w:val="26"/>
        </w:rPr>
        <w:t>3.8.</w:t>
      </w:r>
      <w:r w:rsidR="005A44B3" w:rsidRPr="00D817F4">
        <w:rPr>
          <w:sz w:val="26"/>
          <w:szCs w:val="26"/>
        </w:rPr>
        <w:t>4</w:t>
      </w:r>
      <w:r w:rsidRPr="00D817F4">
        <w:rPr>
          <w:sz w:val="26"/>
          <w:szCs w:val="26"/>
        </w:rPr>
        <w:t>.</w:t>
      </w:r>
      <w:r w:rsidRPr="00D817F4">
        <w:rPr>
          <w:sz w:val="26"/>
          <w:szCs w:val="26"/>
        </w:rPr>
        <w:tab/>
        <w:t>перечень лиц, имеющих право на получение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3.8.</w:t>
      </w:r>
      <w:r w:rsidR="005A44B3" w:rsidRPr="00D817F4">
        <w:rPr>
          <w:sz w:val="26"/>
          <w:szCs w:val="26"/>
        </w:rPr>
        <w:t>5</w:t>
      </w:r>
      <w:r w:rsidRPr="00D817F4">
        <w:rPr>
          <w:sz w:val="26"/>
          <w:szCs w:val="26"/>
        </w:rPr>
        <w:t>.</w:t>
      </w:r>
      <w:r w:rsidRPr="00D817F4">
        <w:rPr>
          <w:sz w:val="26"/>
          <w:szCs w:val="26"/>
        </w:rPr>
        <w:tab/>
        <w:t xml:space="preserve">формы запросов (заявлений, уведомлений, сообщений), используемые </w:t>
      </w:r>
    </w:p>
    <w:p w:rsidR="00B76DCB" w:rsidRPr="00D817F4" w:rsidRDefault="00B76DCB" w:rsidP="000E4A8C">
      <w:pPr>
        <w:spacing w:line="276" w:lineRule="auto"/>
        <w:jc w:val="both"/>
        <w:rPr>
          <w:sz w:val="26"/>
          <w:szCs w:val="26"/>
        </w:rPr>
      </w:pPr>
      <w:r w:rsidRPr="00D817F4">
        <w:rPr>
          <w:sz w:val="26"/>
          <w:szCs w:val="26"/>
        </w:rPr>
        <w:t>при предоставлении Муниципальной услуги, образцы и инструкции по заполнению;</w:t>
      </w:r>
    </w:p>
    <w:p w:rsidR="00B76DCB" w:rsidRPr="00D817F4" w:rsidRDefault="00B76DCB" w:rsidP="000E4A8C">
      <w:pPr>
        <w:spacing w:line="276" w:lineRule="auto"/>
        <w:ind w:firstLine="709"/>
        <w:jc w:val="both"/>
        <w:rPr>
          <w:sz w:val="26"/>
          <w:szCs w:val="26"/>
        </w:rPr>
      </w:pPr>
      <w:r w:rsidRPr="00D817F4">
        <w:rPr>
          <w:sz w:val="26"/>
          <w:szCs w:val="26"/>
        </w:rPr>
        <w:t>3.8.</w:t>
      </w:r>
      <w:r w:rsidR="005A44B3" w:rsidRPr="00D817F4">
        <w:rPr>
          <w:sz w:val="26"/>
          <w:szCs w:val="26"/>
        </w:rPr>
        <w:t>6</w:t>
      </w:r>
      <w:r w:rsidRPr="00D817F4">
        <w:rPr>
          <w:sz w:val="26"/>
          <w:szCs w:val="26"/>
        </w:rPr>
        <w:t>.</w:t>
      </w:r>
      <w:r w:rsidRPr="00D817F4">
        <w:rPr>
          <w:sz w:val="26"/>
          <w:szCs w:val="26"/>
        </w:rPr>
        <w:tab/>
      </w:r>
      <w:r w:rsidR="001250CF" w:rsidRPr="00D817F4">
        <w:rPr>
          <w:sz w:val="26"/>
          <w:szCs w:val="26"/>
        </w:rPr>
        <w:t>н</w:t>
      </w:r>
      <w:r w:rsidR="005A44B3" w:rsidRPr="00D817F4">
        <w:rPr>
          <w:sz w:val="26"/>
          <w:szCs w:val="26"/>
        </w:rPr>
        <w:t xml:space="preserve">астоящий </w:t>
      </w:r>
      <w:r w:rsidRPr="00D817F4">
        <w:rPr>
          <w:sz w:val="26"/>
          <w:szCs w:val="26"/>
        </w:rPr>
        <w:t>Административн</w:t>
      </w:r>
      <w:r w:rsidR="005A44B3" w:rsidRPr="00D817F4">
        <w:rPr>
          <w:sz w:val="26"/>
          <w:szCs w:val="26"/>
        </w:rPr>
        <w:t>ый</w:t>
      </w:r>
      <w:r w:rsidRPr="00D817F4">
        <w:rPr>
          <w:sz w:val="26"/>
          <w:szCs w:val="26"/>
        </w:rPr>
        <w:t xml:space="preserve"> регламент с приложениями;</w:t>
      </w:r>
    </w:p>
    <w:p w:rsidR="00B76DCB" w:rsidRPr="00D817F4" w:rsidRDefault="005A44B3" w:rsidP="000E4A8C">
      <w:pPr>
        <w:spacing w:line="276" w:lineRule="auto"/>
        <w:ind w:firstLine="709"/>
        <w:jc w:val="both"/>
        <w:rPr>
          <w:sz w:val="26"/>
          <w:szCs w:val="26"/>
        </w:rPr>
      </w:pPr>
      <w:r w:rsidRPr="00D817F4">
        <w:rPr>
          <w:sz w:val="26"/>
          <w:szCs w:val="26"/>
        </w:rPr>
        <w:t>3.8.7</w:t>
      </w:r>
      <w:r w:rsidR="00B76DCB" w:rsidRPr="00D817F4">
        <w:rPr>
          <w:sz w:val="26"/>
          <w:szCs w:val="26"/>
        </w:rPr>
        <w:t>.</w:t>
      </w:r>
      <w:r w:rsidR="00B76DCB" w:rsidRPr="00D817F4">
        <w:rPr>
          <w:sz w:val="26"/>
          <w:szCs w:val="26"/>
        </w:rPr>
        <w:tab/>
        <w:t>краткое описание порядка предоставления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3.8.</w:t>
      </w:r>
      <w:r w:rsidR="001250CF" w:rsidRPr="00D817F4">
        <w:rPr>
          <w:sz w:val="26"/>
          <w:szCs w:val="26"/>
        </w:rPr>
        <w:t>8.</w:t>
      </w:r>
      <w:r w:rsidRPr="00D817F4">
        <w:rPr>
          <w:sz w:val="26"/>
          <w:szCs w:val="26"/>
        </w:rPr>
        <w:tab/>
        <w:t>порядок обжалования решений, действий или бездействия работников Организации (ее структурных подразделений</w:t>
      </w:r>
      <w:r w:rsidR="001250CF" w:rsidRPr="00D817F4">
        <w:rPr>
          <w:sz w:val="26"/>
          <w:szCs w:val="26"/>
        </w:rPr>
        <w:t>, при  наличии</w:t>
      </w:r>
      <w:r w:rsidRPr="00D817F4">
        <w:rPr>
          <w:sz w:val="26"/>
          <w:szCs w:val="26"/>
        </w:rPr>
        <w:t>);</w:t>
      </w:r>
    </w:p>
    <w:p w:rsidR="00B76DCB" w:rsidRPr="00D817F4" w:rsidRDefault="00B76DCB" w:rsidP="000E4A8C">
      <w:pPr>
        <w:spacing w:line="276" w:lineRule="auto"/>
        <w:ind w:firstLine="709"/>
        <w:jc w:val="both"/>
        <w:rPr>
          <w:sz w:val="26"/>
          <w:szCs w:val="26"/>
        </w:rPr>
      </w:pPr>
      <w:r w:rsidRPr="00D817F4">
        <w:rPr>
          <w:sz w:val="26"/>
          <w:szCs w:val="26"/>
        </w:rPr>
        <w:t>3.8.</w:t>
      </w:r>
      <w:r w:rsidR="001250CF" w:rsidRPr="00D817F4">
        <w:rPr>
          <w:sz w:val="26"/>
          <w:szCs w:val="26"/>
        </w:rPr>
        <w:t>9</w:t>
      </w:r>
      <w:r w:rsidRPr="00D817F4">
        <w:rPr>
          <w:sz w:val="26"/>
          <w:szCs w:val="26"/>
        </w:rPr>
        <w:t>.</w:t>
      </w:r>
      <w:r w:rsidRPr="00D817F4">
        <w:rPr>
          <w:sz w:val="26"/>
          <w:szCs w:val="26"/>
        </w:rPr>
        <w:tab/>
        <w:t>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Организации, а также справочно-информационные материалы, содержащие сведения о порядке и способах проведения оценки.</w:t>
      </w:r>
    </w:p>
    <w:p w:rsidR="00B76DCB" w:rsidRPr="00D817F4" w:rsidRDefault="00B76DCB" w:rsidP="000E4A8C">
      <w:pPr>
        <w:spacing w:line="276" w:lineRule="auto"/>
        <w:ind w:firstLine="709"/>
        <w:jc w:val="both"/>
        <w:rPr>
          <w:sz w:val="26"/>
          <w:szCs w:val="26"/>
        </w:rPr>
      </w:pPr>
      <w:r w:rsidRPr="00D817F4">
        <w:rPr>
          <w:sz w:val="26"/>
          <w:szCs w:val="26"/>
        </w:rPr>
        <w:t>3.9.</w:t>
      </w:r>
      <w:r w:rsidRPr="00D817F4">
        <w:rPr>
          <w:sz w:val="26"/>
          <w:szCs w:val="26"/>
        </w:rPr>
        <w:tab/>
        <w:t xml:space="preserve">При информировании о порядке предоставления Муниципальной услуги по телефону работник Организации, приняв вызов по телефону, </w:t>
      </w:r>
      <w:r w:rsidRPr="00D817F4">
        <w:rPr>
          <w:sz w:val="26"/>
          <w:szCs w:val="26"/>
        </w:rPr>
        <w:lastRenderedPageBreak/>
        <w:t>представляется: называет фамилию, имя, отчество (при наличии), должность, наименование Организации (ее структурного подразделения</w:t>
      </w:r>
      <w:r w:rsidR="001250CF" w:rsidRPr="00D817F4">
        <w:rPr>
          <w:sz w:val="26"/>
          <w:szCs w:val="26"/>
        </w:rPr>
        <w:t>, при наличии</w:t>
      </w:r>
      <w:r w:rsidRPr="00D817F4">
        <w:rPr>
          <w:sz w:val="26"/>
          <w:szCs w:val="26"/>
        </w:rPr>
        <w:t>).</w:t>
      </w:r>
    </w:p>
    <w:p w:rsidR="00B76DCB" w:rsidRPr="00D817F4" w:rsidRDefault="00B76DCB" w:rsidP="000E4A8C">
      <w:pPr>
        <w:spacing w:line="276" w:lineRule="auto"/>
        <w:ind w:firstLine="709"/>
        <w:jc w:val="both"/>
        <w:rPr>
          <w:sz w:val="26"/>
          <w:szCs w:val="26"/>
        </w:rPr>
      </w:pPr>
      <w:r w:rsidRPr="00D817F4">
        <w:rPr>
          <w:sz w:val="26"/>
          <w:szCs w:val="26"/>
        </w:rPr>
        <w:t>3.9.1.</w:t>
      </w:r>
      <w:r w:rsidRPr="00D817F4">
        <w:rPr>
          <w:sz w:val="26"/>
          <w:szCs w:val="26"/>
        </w:rPr>
        <w:tab/>
        <w:t>Работник Организации обязан сообщить Заявителю график работы, точные почтовый и фактический адреса Организации (ее структурных подразделений</w:t>
      </w:r>
      <w:r w:rsidR="001250CF" w:rsidRPr="00D817F4">
        <w:rPr>
          <w:sz w:val="26"/>
          <w:szCs w:val="26"/>
        </w:rPr>
        <w:t>, при наличии</w:t>
      </w:r>
      <w:r w:rsidRPr="00D817F4">
        <w:rPr>
          <w:sz w:val="26"/>
          <w:szCs w:val="26"/>
        </w:rPr>
        <w:t>), способ проезда к нему, способы предварительной записи для приема по вопросу предоставления Муниципальной услуги, требования к письменному обращению.</w:t>
      </w:r>
    </w:p>
    <w:p w:rsidR="00B76DCB" w:rsidRPr="00D817F4" w:rsidRDefault="00B76DCB" w:rsidP="000E4A8C">
      <w:pPr>
        <w:spacing w:line="276" w:lineRule="auto"/>
        <w:ind w:firstLine="709"/>
        <w:jc w:val="both"/>
        <w:rPr>
          <w:sz w:val="26"/>
          <w:szCs w:val="26"/>
        </w:rPr>
      </w:pPr>
      <w:r w:rsidRPr="00D817F4">
        <w:rPr>
          <w:sz w:val="26"/>
          <w:szCs w:val="26"/>
        </w:rPr>
        <w:t>3.9.2.</w:t>
      </w:r>
      <w:r w:rsidRPr="00D817F4">
        <w:rPr>
          <w:sz w:val="26"/>
          <w:szCs w:val="26"/>
        </w:rPr>
        <w:tab/>
        <w:t>Информирование по телефону о порядке предоставления Муниципальной услуги осуществляется в соответствии с режимом и графиком работы Организации (ее структурных подразделений</w:t>
      </w:r>
      <w:r w:rsidR="001250CF" w:rsidRPr="00D817F4">
        <w:rPr>
          <w:sz w:val="26"/>
          <w:szCs w:val="26"/>
        </w:rPr>
        <w:t>, при наличии</w:t>
      </w:r>
      <w:r w:rsidRPr="00D817F4">
        <w:rPr>
          <w:sz w:val="26"/>
          <w:szCs w:val="26"/>
        </w:rPr>
        <w:t xml:space="preserve">). </w:t>
      </w:r>
    </w:p>
    <w:p w:rsidR="00B76DCB" w:rsidRPr="00D817F4" w:rsidRDefault="00B76DCB" w:rsidP="000E4A8C">
      <w:pPr>
        <w:spacing w:line="276" w:lineRule="auto"/>
        <w:ind w:firstLine="709"/>
        <w:jc w:val="both"/>
        <w:rPr>
          <w:sz w:val="26"/>
          <w:szCs w:val="26"/>
        </w:rPr>
      </w:pPr>
      <w:r w:rsidRPr="00D817F4">
        <w:rPr>
          <w:sz w:val="26"/>
          <w:szCs w:val="26"/>
        </w:rPr>
        <w:t>3.9.3.</w:t>
      </w:r>
      <w:r w:rsidRPr="00D817F4">
        <w:rPr>
          <w:sz w:val="26"/>
          <w:szCs w:val="26"/>
        </w:rPr>
        <w:tab/>
        <w:t>Во время разговора работники Организации (ее структурных подразделений) обязаны произносить слова четко и не прерывать разговор по причине поступления другого звонка.</w:t>
      </w:r>
    </w:p>
    <w:p w:rsidR="00B76DCB" w:rsidRPr="00D817F4" w:rsidRDefault="00B76DCB" w:rsidP="000E4A8C">
      <w:pPr>
        <w:spacing w:line="276" w:lineRule="auto"/>
        <w:ind w:firstLine="709"/>
        <w:jc w:val="both"/>
        <w:rPr>
          <w:sz w:val="26"/>
          <w:szCs w:val="26"/>
        </w:rPr>
      </w:pPr>
      <w:r w:rsidRPr="00D817F4">
        <w:rPr>
          <w:sz w:val="26"/>
          <w:szCs w:val="26"/>
        </w:rPr>
        <w:t>3.9.4.</w:t>
      </w:r>
      <w:r w:rsidRPr="00D817F4">
        <w:rPr>
          <w:sz w:val="26"/>
          <w:szCs w:val="26"/>
        </w:rPr>
        <w:tab/>
        <w:t>При невозможности ответить на поставленные Заявителем вопросы телефонный звонок переадресовывается (переводится) на другого работника Организации (ее структурного подразделения</w:t>
      </w:r>
      <w:r w:rsidR="00452CFC" w:rsidRPr="00D817F4">
        <w:rPr>
          <w:sz w:val="26"/>
          <w:szCs w:val="26"/>
        </w:rPr>
        <w:t>, при наличии</w:t>
      </w:r>
      <w:r w:rsidRPr="00D817F4">
        <w:rPr>
          <w:sz w:val="26"/>
          <w:szCs w:val="26"/>
        </w:rPr>
        <w:t>) либо обратившемуся сообщается номер телефона, по которому можно получить необходимую информацию.</w:t>
      </w:r>
    </w:p>
    <w:p w:rsidR="00B76DCB" w:rsidRPr="00D817F4" w:rsidRDefault="00B76DCB" w:rsidP="000E4A8C">
      <w:pPr>
        <w:spacing w:line="276" w:lineRule="auto"/>
        <w:ind w:firstLine="709"/>
        <w:jc w:val="both"/>
        <w:rPr>
          <w:sz w:val="26"/>
          <w:szCs w:val="26"/>
        </w:rPr>
      </w:pPr>
      <w:r w:rsidRPr="00D817F4">
        <w:rPr>
          <w:sz w:val="26"/>
          <w:szCs w:val="26"/>
        </w:rPr>
        <w:t>3.10.</w:t>
      </w:r>
      <w:r w:rsidRPr="00D817F4">
        <w:rPr>
          <w:sz w:val="26"/>
          <w:szCs w:val="26"/>
        </w:rPr>
        <w:tab/>
        <w:t>При ответах на телефонные звонки и устные обращения по вопросам о порядке предоставления Муниципальной услуги работником Организации (ее структурного подразделения</w:t>
      </w:r>
      <w:r w:rsidR="00452CFC" w:rsidRPr="00D817F4">
        <w:rPr>
          <w:sz w:val="26"/>
          <w:szCs w:val="26"/>
        </w:rPr>
        <w:t>, при наличии</w:t>
      </w:r>
      <w:r w:rsidRPr="00D817F4">
        <w:rPr>
          <w:sz w:val="26"/>
          <w:szCs w:val="26"/>
        </w:rPr>
        <w:t>) обратившемуся сообщается следующая информация:</w:t>
      </w:r>
    </w:p>
    <w:p w:rsidR="00B76DCB" w:rsidRPr="00D817F4" w:rsidRDefault="00452CFC" w:rsidP="000E4A8C">
      <w:pPr>
        <w:spacing w:line="276" w:lineRule="auto"/>
        <w:ind w:firstLine="709"/>
        <w:jc w:val="both"/>
        <w:rPr>
          <w:sz w:val="26"/>
          <w:szCs w:val="26"/>
        </w:rPr>
      </w:pPr>
      <w:r w:rsidRPr="00D817F4">
        <w:rPr>
          <w:sz w:val="26"/>
          <w:szCs w:val="26"/>
        </w:rPr>
        <w:t xml:space="preserve">3.10.1. </w:t>
      </w:r>
      <w:r w:rsidR="00B76DCB" w:rsidRPr="00D817F4">
        <w:rPr>
          <w:sz w:val="26"/>
          <w:szCs w:val="26"/>
        </w:rPr>
        <w:t>о перечне лиц, имеющих право на получение Муниципальной услуги;</w:t>
      </w:r>
    </w:p>
    <w:p w:rsidR="00B76DCB" w:rsidRPr="00D817F4" w:rsidRDefault="00452CFC" w:rsidP="000E4A8C">
      <w:pPr>
        <w:spacing w:line="276" w:lineRule="auto"/>
        <w:ind w:firstLine="709"/>
        <w:jc w:val="both"/>
        <w:rPr>
          <w:sz w:val="26"/>
          <w:szCs w:val="26"/>
        </w:rPr>
      </w:pPr>
      <w:r w:rsidRPr="00D817F4">
        <w:rPr>
          <w:sz w:val="26"/>
          <w:szCs w:val="26"/>
        </w:rPr>
        <w:t xml:space="preserve">3.10.2. </w:t>
      </w:r>
      <w:r w:rsidR="00B76DCB" w:rsidRPr="00D817F4">
        <w:rPr>
          <w:sz w:val="26"/>
          <w:szCs w:val="26"/>
        </w:rPr>
        <w:t>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76DCB" w:rsidRPr="00D817F4" w:rsidRDefault="00452CFC" w:rsidP="000E4A8C">
      <w:pPr>
        <w:spacing w:line="276" w:lineRule="auto"/>
        <w:ind w:firstLine="709"/>
        <w:jc w:val="both"/>
        <w:rPr>
          <w:sz w:val="26"/>
          <w:szCs w:val="26"/>
        </w:rPr>
      </w:pPr>
      <w:r w:rsidRPr="00D817F4">
        <w:rPr>
          <w:sz w:val="26"/>
          <w:szCs w:val="26"/>
        </w:rPr>
        <w:t xml:space="preserve">3.10.3. </w:t>
      </w:r>
      <w:r w:rsidR="00B76DCB" w:rsidRPr="00D817F4">
        <w:rPr>
          <w:sz w:val="26"/>
          <w:szCs w:val="26"/>
        </w:rPr>
        <w:t>о перечне документов, необходимых для получения Муниципальной услуги;</w:t>
      </w:r>
    </w:p>
    <w:p w:rsidR="00B76DCB" w:rsidRPr="00D817F4" w:rsidRDefault="00452CFC" w:rsidP="000E4A8C">
      <w:pPr>
        <w:spacing w:line="276" w:lineRule="auto"/>
        <w:ind w:firstLine="709"/>
        <w:jc w:val="both"/>
        <w:rPr>
          <w:sz w:val="26"/>
          <w:szCs w:val="26"/>
        </w:rPr>
      </w:pPr>
      <w:r w:rsidRPr="00D817F4">
        <w:rPr>
          <w:sz w:val="26"/>
          <w:szCs w:val="26"/>
        </w:rPr>
        <w:t xml:space="preserve">3.10.4. </w:t>
      </w:r>
      <w:r w:rsidR="00B76DCB" w:rsidRPr="00D817F4">
        <w:rPr>
          <w:sz w:val="26"/>
          <w:szCs w:val="26"/>
        </w:rPr>
        <w:t>о сроках предоставления Муниципальной услуги;</w:t>
      </w:r>
    </w:p>
    <w:p w:rsidR="00B76DCB" w:rsidRPr="00D817F4" w:rsidRDefault="00452CFC" w:rsidP="000E4A8C">
      <w:pPr>
        <w:spacing w:line="276" w:lineRule="auto"/>
        <w:ind w:firstLine="709"/>
        <w:jc w:val="both"/>
        <w:rPr>
          <w:sz w:val="26"/>
          <w:szCs w:val="26"/>
        </w:rPr>
      </w:pPr>
      <w:r w:rsidRPr="00D817F4">
        <w:rPr>
          <w:sz w:val="26"/>
          <w:szCs w:val="26"/>
        </w:rPr>
        <w:t xml:space="preserve">3.10.5. </w:t>
      </w:r>
      <w:r w:rsidR="00B76DCB" w:rsidRPr="00D817F4">
        <w:rPr>
          <w:sz w:val="26"/>
          <w:szCs w:val="26"/>
        </w:rPr>
        <w:t xml:space="preserve">об основаниях для отказа в приеме документов, необходимых для предоставления Муниципальной услуги; </w:t>
      </w:r>
    </w:p>
    <w:p w:rsidR="00B76DCB" w:rsidRPr="00D817F4" w:rsidRDefault="00452CFC" w:rsidP="000E4A8C">
      <w:pPr>
        <w:spacing w:line="276" w:lineRule="auto"/>
        <w:ind w:firstLine="709"/>
        <w:jc w:val="both"/>
        <w:rPr>
          <w:sz w:val="26"/>
          <w:szCs w:val="26"/>
        </w:rPr>
      </w:pPr>
      <w:r w:rsidRPr="00D817F4">
        <w:rPr>
          <w:sz w:val="26"/>
          <w:szCs w:val="26"/>
        </w:rPr>
        <w:t xml:space="preserve">3.10.6. </w:t>
      </w:r>
      <w:r w:rsidR="00B76DCB" w:rsidRPr="00D817F4">
        <w:rPr>
          <w:sz w:val="26"/>
          <w:szCs w:val="26"/>
        </w:rPr>
        <w:t>об основаниях для приостановления предоставления Муниципальной услуги, отказа в предоставлении Муниципальной услуги;</w:t>
      </w:r>
    </w:p>
    <w:p w:rsidR="00B76DCB" w:rsidRPr="00D817F4" w:rsidRDefault="00452CFC" w:rsidP="000E4A8C">
      <w:pPr>
        <w:spacing w:line="276" w:lineRule="auto"/>
        <w:ind w:firstLine="709"/>
        <w:jc w:val="both"/>
        <w:rPr>
          <w:sz w:val="26"/>
          <w:szCs w:val="26"/>
        </w:rPr>
      </w:pPr>
      <w:r w:rsidRPr="00D817F4">
        <w:rPr>
          <w:sz w:val="26"/>
          <w:szCs w:val="26"/>
        </w:rPr>
        <w:t xml:space="preserve">3.10.7. </w:t>
      </w:r>
      <w:r w:rsidR="00B76DCB" w:rsidRPr="00D817F4">
        <w:rPr>
          <w:sz w:val="26"/>
          <w:szCs w:val="26"/>
        </w:rPr>
        <w:t>о месте размещения на ЕПГУ, официальном сайте Организации информации по вопросам предоставления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3.11.</w:t>
      </w:r>
      <w:r w:rsidRPr="00D817F4">
        <w:rPr>
          <w:sz w:val="26"/>
          <w:szCs w:val="26"/>
        </w:rPr>
        <w:tab/>
        <w:t xml:space="preserve">Информирование о порядке предоставления Муниципальной услуги осуществляется также по единому номеру телефона поддержки ЕГПУ 8 800 100-70-10. </w:t>
      </w:r>
      <w:r w:rsidR="00452CFC" w:rsidRPr="00D817F4">
        <w:rPr>
          <w:sz w:val="26"/>
          <w:szCs w:val="26"/>
        </w:rPr>
        <w:t>Для мобильных телефонов 115.</w:t>
      </w:r>
    </w:p>
    <w:p w:rsidR="00B76DCB" w:rsidRPr="00D817F4" w:rsidRDefault="00B76DCB" w:rsidP="000E4A8C">
      <w:pPr>
        <w:spacing w:line="276" w:lineRule="auto"/>
        <w:ind w:firstLine="709"/>
        <w:jc w:val="both"/>
        <w:rPr>
          <w:sz w:val="26"/>
          <w:szCs w:val="26"/>
        </w:rPr>
      </w:pPr>
      <w:r w:rsidRPr="00D817F4">
        <w:rPr>
          <w:sz w:val="26"/>
          <w:szCs w:val="26"/>
        </w:rPr>
        <w:t>3.12.</w:t>
      </w:r>
      <w:r w:rsidRPr="00D817F4">
        <w:rPr>
          <w:sz w:val="26"/>
          <w:szCs w:val="26"/>
        </w:rPr>
        <w:tab/>
        <w:t>Организация разрабатывает информационные материалы по порядку предоставления Муниципальной услуги – памятки, инструкции, брошюры, макеты и размещает их на официальном сайте Организации.</w:t>
      </w:r>
    </w:p>
    <w:p w:rsidR="00B76DCB" w:rsidRPr="00D817F4" w:rsidRDefault="00B76DCB" w:rsidP="000E4A8C">
      <w:pPr>
        <w:spacing w:line="276" w:lineRule="auto"/>
        <w:ind w:firstLine="709"/>
        <w:jc w:val="both"/>
        <w:rPr>
          <w:sz w:val="26"/>
          <w:szCs w:val="26"/>
        </w:rPr>
      </w:pPr>
      <w:r w:rsidRPr="00D817F4">
        <w:rPr>
          <w:sz w:val="26"/>
          <w:szCs w:val="26"/>
        </w:rPr>
        <w:lastRenderedPageBreak/>
        <w:t>3.13.</w:t>
      </w:r>
      <w:r w:rsidRPr="00D817F4">
        <w:rPr>
          <w:sz w:val="26"/>
          <w:szCs w:val="26"/>
        </w:rPr>
        <w:tab/>
        <w:t xml:space="preserve">Организация обеспечивает своевременную актуализацию информационных материалов, указанных в пункте 3.12 настоящего Административного регламента, </w:t>
      </w:r>
      <w:r w:rsidR="00452CFC" w:rsidRPr="00D817F4">
        <w:rPr>
          <w:sz w:val="26"/>
          <w:szCs w:val="26"/>
        </w:rPr>
        <w:t xml:space="preserve"> </w:t>
      </w:r>
      <w:r w:rsidRPr="00D817F4">
        <w:rPr>
          <w:sz w:val="26"/>
          <w:szCs w:val="26"/>
        </w:rPr>
        <w:t>на официальном сайте Организации.</w:t>
      </w:r>
    </w:p>
    <w:p w:rsidR="00B76DCB" w:rsidRPr="00D817F4" w:rsidRDefault="00B76DCB" w:rsidP="000E4A8C">
      <w:pPr>
        <w:spacing w:line="276" w:lineRule="auto"/>
        <w:ind w:firstLine="709"/>
        <w:jc w:val="both"/>
        <w:rPr>
          <w:sz w:val="26"/>
          <w:szCs w:val="26"/>
        </w:rPr>
      </w:pPr>
      <w:r w:rsidRPr="00D817F4">
        <w:rPr>
          <w:sz w:val="26"/>
          <w:szCs w:val="26"/>
        </w:rPr>
        <w:t>3.14.</w:t>
      </w:r>
      <w:r w:rsidRPr="00D817F4">
        <w:rPr>
          <w:sz w:val="26"/>
          <w:szCs w:val="26"/>
        </w:rPr>
        <w:tab/>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w:t>
      </w:r>
      <w:r w:rsidR="00452CFC" w:rsidRPr="00D817F4">
        <w:rPr>
          <w:sz w:val="26"/>
          <w:szCs w:val="26"/>
        </w:rPr>
        <w:t xml:space="preserve"> </w:t>
      </w:r>
      <w:r w:rsidRPr="00D817F4">
        <w:rPr>
          <w:sz w:val="26"/>
          <w:szCs w:val="26"/>
        </w:rPr>
        <w:t xml:space="preserve">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B76DCB" w:rsidRPr="00D817F4" w:rsidRDefault="00B76DCB" w:rsidP="000E4A8C">
      <w:pPr>
        <w:spacing w:line="276" w:lineRule="auto"/>
        <w:ind w:firstLine="709"/>
        <w:jc w:val="both"/>
        <w:rPr>
          <w:sz w:val="26"/>
          <w:szCs w:val="26"/>
        </w:rPr>
      </w:pPr>
      <w:r w:rsidRPr="00D817F4">
        <w:rPr>
          <w:sz w:val="26"/>
          <w:szCs w:val="26"/>
        </w:rPr>
        <w:t>3.15.</w:t>
      </w:r>
      <w:r w:rsidRPr="00D817F4">
        <w:rPr>
          <w:sz w:val="26"/>
          <w:szCs w:val="26"/>
        </w:rPr>
        <w:tab/>
        <w:t>Консультирование по вопросам предоставления Муниципальной услуги работниками Организации (ее структурных подразделений</w:t>
      </w:r>
      <w:r w:rsidR="00452CFC" w:rsidRPr="00D817F4">
        <w:rPr>
          <w:sz w:val="26"/>
          <w:szCs w:val="26"/>
        </w:rPr>
        <w:t>, при наличии</w:t>
      </w:r>
      <w:r w:rsidRPr="00D817F4">
        <w:rPr>
          <w:sz w:val="26"/>
          <w:szCs w:val="26"/>
        </w:rPr>
        <w:t>) осуществляется бесплатно.</w:t>
      </w:r>
    </w:p>
    <w:p w:rsidR="00452CFC" w:rsidRPr="00D817F4" w:rsidRDefault="00452CFC" w:rsidP="000E4A8C">
      <w:pPr>
        <w:spacing w:line="276" w:lineRule="auto"/>
        <w:ind w:firstLine="709"/>
        <w:jc w:val="both"/>
        <w:rPr>
          <w:sz w:val="26"/>
          <w:szCs w:val="26"/>
        </w:rPr>
      </w:pPr>
    </w:p>
    <w:p w:rsidR="00B76DCB" w:rsidRPr="00D817F4" w:rsidRDefault="00B76DCB" w:rsidP="000E4A8C">
      <w:pPr>
        <w:spacing w:line="276" w:lineRule="auto"/>
        <w:jc w:val="center"/>
        <w:rPr>
          <w:b/>
          <w:sz w:val="26"/>
          <w:szCs w:val="26"/>
        </w:rPr>
      </w:pPr>
      <w:r w:rsidRPr="00D817F4">
        <w:rPr>
          <w:b/>
          <w:sz w:val="26"/>
          <w:szCs w:val="26"/>
        </w:rPr>
        <w:t>II. Стандарт предоставления Муниципальной услуги</w:t>
      </w:r>
    </w:p>
    <w:p w:rsidR="00B76DCB" w:rsidRPr="00D817F4" w:rsidRDefault="00B76DCB"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4.</w:t>
      </w:r>
      <w:r w:rsidRPr="00D817F4">
        <w:rPr>
          <w:b/>
          <w:sz w:val="26"/>
          <w:szCs w:val="26"/>
        </w:rPr>
        <w:tab/>
        <w:t>Наименование Муниципальной услуги</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t>4.1.  Муниципальная услуга «</w:t>
      </w:r>
      <w:r w:rsidR="00452CFC" w:rsidRPr="00D817F4">
        <w:rPr>
          <w:sz w:val="26"/>
          <w:szCs w:val="26"/>
        </w:rPr>
        <w:t>Запись в кружки и секции. Запись на обучение по дополнительной общеобразовательной программе</w:t>
      </w:r>
      <w:r w:rsidRPr="00D817F4">
        <w:rPr>
          <w:sz w:val="26"/>
          <w:szCs w:val="26"/>
        </w:rPr>
        <w:t>».</w:t>
      </w:r>
    </w:p>
    <w:p w:rsidR="000E4A8C" w:rsidRPr="00D817F4" w:rsidRDefault="000E4A8C" w:rsidP="000E4A8C">
      <w:pPr>
        <w:spacing w:line="276" w:lineRule="auto"/>
        <w:ind w:firstLine="709"/>
        <w:jc w:val="both"/>
        <w:rPr>
          <w:sz w:val="26"/>
          <w:szCs w:val="26"/>
        </w:rPr>
      </w:pPr>
    </w:p>
    <w:p w:rsidR="00B76DCB" w:rsidRPr="00D817F4" w:rsidRDefault="00B76DCB" w:rsidP="000E4A8C">
      <w:pPr>
        <w:spacing w:line="276" w:lineRule="auto"/>
        <w:ind w:firstLine="709"/>
        <w:jc w:val="center"/>
        <w:rPr>
          <w:b/>
          <w:sz w:val="26"/>
          <w:szCs w:val="26"/>
        </w:rPr>
      </w:pPr>
      <w:r w:rsidRPr="00D817F4">
        <w:rPr>
          <w:b/>
          <w:sz w:val="26"/>
          <w:szCs w:val="26"/>
        </w:rPr>
        <w:t>5.</w:t>
      </w:r>
      <w:r w:rsidRPr="00D817F4">
        <w:rPr>
          <w:b/>
          <w:sz w:val="26"/>
          <w:szCs w:val="26"/>
        </w:rPr>
        <w:tab/>
        <w:t>Наименование органа, предоставляющего Муниципальную услугу</w:t>
      </w:r>
    </w:p>
    <w:p w:rsidR="00B76DCB" w:rsidRPr="00D817F4" w:rsidRDefault="00B76DCB" w:rsidP="000E4A8C">
      <w:pPr>
        <w:spacing w:line="276" w:lineRule="auto"/>
        <w:ind w:firstLine="709"/>
        <w:jc w:val="both"/>
        <w:rPr>
          <w:sz w:val="26"/>
          <w:szCs w:val="26"/>
        </w:rPr>
      </w:pPr>
      <w:r w:rsidRPr="00D817F4">
        <w:rPr>
          <w:sz w:val="26"/>
          <w:szCs w:val="26"/>
        </w:rPr>
        <w:t>5.1.</w:t>
      </w:r>
      <w:r w:rsidRPr="00D817F4">
        <w:rPr>
          <w:sz w:val="26"/>
          <w:szCs w:val="26"/>
        </w:rPr>
        <w:tab/>
        <w:t xml:space="preserve">Муниципальная услуга предоставляется администрацией города </w:t>
      </w:r>
      <w:r w:rsidR="0040703C" w:rsidRPr="00D817F4">
        <w:rPr>
          <w:sz w:val="26"/>
          <w:szCs w:val="26"/>
        </w:rPr>
        <w:t>Сорска</w:t>
      </w:r>
      <w:r w:rsidRPr="00D817F4">
        <w:rPr>
          <w:sz w:val="26"/>
          <w:szCs w:val="26"/>
        </w:rPr>
        <w:t>. Процедуру предоставления  осуществляют образовательные организации.</w:t>
      </w:r>
    </w:p>
    <w:p w:rsidR="00B76DCB" w:rsidRPr="00D817F4" w:rsidRDefault="00B76DCB" w:rsidP="000E4A8C">
      <w:pPr>
        <w:spacing w:line="276" w:lineRule="auto"/>
        <w:ind w:firstLine="709"/>
        <w:jc w:val="both"/>
        <w:rPr>
          <w:sz w:val="26"/>
          <w:szCs w:val="26"/>
        </w:rPr>
      </w:pPr>
      <w:r w:rsidRPr="00D817F4">
        <w:rPr>
          <w:sz w:val="26"/>
          <w:szCs w:val="26"/>
        </w:rPr>
        <w:t>5.2.</w:t>
      </w:r>
      <w:r w:rsidRPr="00D817F4">
        <w:rPr>
          <w:sz w:val="26"/>
          <w:szCs w:val="26"/>
        </w:rPr>
        <w:tab/>
        <w:t>Организация обеспечивает предоставление Услуги в электронной форме посредством ЕПГУ, в МФЦ, а также путём подачи заявки посредством ИС, по выбору Заявителя.</w:t>
      </w:r>
    </w:p>
    <w:p w:rsidR="00B76DCB" w:rsidRPr="00D817F4" w:rsidRDefault="00B76DCB" w:rsidP="000E4A8C">
      <w:pPr>
        <w:spacing w:line="276" w:lineRule="auto"/>
        <w:ind w:firstLine="709"/>
        <w:jc w:val="both"/>
        <w:rPr>
          <w:sz w:val="26"/>
          <w:szCs w:val="26"/>
        </w:rPr>
      </w:pPr>
      <w:r w:rsidRPr="00D817F4">
        <w:rPr>
          <w:sz w:val="26"/>
          <w:szCs w:val="26"/>
        </w:rPr>
        <w:t>5.3.</w:t>
      </w:r>
      <w:r w:rsidRPr="00D817F4">
        <w:rPr>
          <w:sz w:val="26"/>
          <w:szCs w:val="26"/>
        </w:rPr>
        <w:tab/>
        <w:t xml:space="preserve">Предоставление бесплатного доступа к ЕПГУ для подачи запросов, документов, информации, необходимых для получения Муниципальной услуги в электронной форме осуществляется в любом МФЦ в пределах территории города </w:t>
      </w:r>
      <w:r w:rsidR="0040703C" w:rsidRPr="00D817F4">
        <w:rPr>
          <w:sz w:val="26"/>
          <w:szCs w:val="26"/>
        </w:rPr>
        <w:t>Сорска</w:t>
      </w:r>
      <w:r w:rsidRPr="00D817F4">
        <w:rPr>
          <w:sz w:val="26"/>
          <w:szCs w:val="26"/>
        </w:rPr>
        <w:t xml:space="preserve"> </w:t>
      </w:r>
      <w:r w:rsidR="0040703C" w:rsidRPr="00D817F4">
        <w:rPr>
          <w:sz w:val="26"/>
          <w:szCs w:val="26"/>
        </w:rPr>
        <w:t>Республики Хакасия</w:t>
      </w:r>
      <w:r w:rsidRPr="00D817F4">
        <w:rPr>
          <w:sz w:val="26"/>
          <w:szCs w:val="26"/>
        </w:rPr>
        <w:t xml:space="preserve"> по выбору Заявителя независимо от его места жительства или места пребывания..</w:t>
      </w:r>
    </w:p>
    <w:p w:rsidR="00B76DCB" w:rsidRPr="00D817F4" w:rsidRDefault="00B76DCB" w:rsidP="000E4A8C">
      <w:pPr>
        <w:spacing w:line="276" w:lineRule="auto"/>
        <w:ind w:firstLine="709"/>
        <w:jc w:val="both"/>
        <w:rPr>
          <w:sz w:val="26"/>
          <w:szCs w:val="26"/>
        </w:rPr>
      </w:pPr>
      <w:r w:rsidRPr="00D817F4">
        <w:rPr>
          <w:sz w:val="26"/>
          <w:szCs w:val="26"/>
        </w:rPr>
        <w:t>5.</w:t>
      </w:r>
      <w:r w:rsidR="0040703C" w:rsidRPr="00D817F4">
        <w:rPr>
          <w:sz w:val="26"/>
          <w:szCs w:val="26"/>
        </w:rPr>
        <w:t>4</w:t>
      </w:r>
      <w:r w:rsidRPr="00D817F4">
        <w:rPr>
          <w:sz w:val="26"/>
          <w:szCs w:val="26"/>
        </w:rPr>
        <w:t xml:space="preserve"> .Организация не вправе требовать от Заявителя осуществления действий, в том числе согласований, необходимых для получения Услуги и связанных с обращением в иные органы власти, органы местного самоупр</w:t>
      </w:r>
      <w:r w:rsidR="0040703C" w:rsidRPr="00D817F4">
        <w:rPr>
          <w:sz w:val="26"/>
          <w:szCs w:val="26"/>
        </w:rPr>
        <w:t>авления или О</w:t>
      </w:r>
      <w:r w:rsidRPr="00D817F4">
        <w:rPr>
          <w:sz w:val="26"/>
          <w:szCs w:val="26"/>
        </w:rPr>
        <w:t>рганизации.</w:t>
      </w:r>
    </w:p>
    <w:p w:rsidR="000E4A8C" w:rsidRPr="00D817F4" w:rsidRDefault="000E4A8C"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6.</w:t>
      </w:r>
      <w:r w:rsidRPr="00D817F4">
        <w:rPr>
          <w:b/>
          <w:sz w:val="26"/>
          <w:szCs w:val="26"/>
        </w:rPr>
        <w:tab/>
        <w:t>Результат предоставления Муниципальной услуги</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t>6.1.</w:t>
      </w:r>
      <w:r w:rsidRPr="00D817F4">
        <w:rPr>
          <w:sz w:val="26"/>
          <w:szCs w:val="26"/>
        </w:rPr>
        <w:tab/>
        <w:t>Результатом предоставления Муниципальной услуги является:</w:t>
      </w:r>
    </w:p>
    <w:p w:rsidR="00B76DCB" w:rsidRPr="00D817F4" w:rsidRDefault="00B76DCB" w:rsidP="000E4A8C">
      <w:pPr>
        <w:spacing w:line="276" w:lineRule="auto"/>
        <w:ind w:firstLine="709"/>
        <w:jc w:val="both"/>
        <w:rPr>
          <w:sz w:val="26"/>
          <w:szCs w:val="26"/>
        </w:rPr>
      </w:pPr>
      <w:r w:rsidRPr="00D817F4">
        <w:rPr>
          <w:sz w:val="26"/>
          <w:szCs w:val="26"/>
        </w:rPr>
        <w:t>6.1.1.</w:t>
      </w:r>
      <w:r w:rsidRPr="00D817F4">
        <w:rPr>
          <w:sz w:val="26"/>
          <w:szCs w:val="26"/>
        </w:rPr>
        <w:tab/>
        <w:t>решение о предоставлении Муниципальной услуги в виде электронной записи в Личном кабинете Заявителя в ИС или на ЕПГУ;</w:t>
      </w:r>
    </w:p>
    <w:p w:rsidR="00B76DCB" w:rsidRPr="00D817F4" w:rsidRDefault="00B76DCB" w:rsidP="000E4A8C">
      <w:pPr>
        <w:spacing w:line="276" w:lineRule="auto"/>
        <w:ind w:firstLine="709"/>
        <w:jc w:val="both"/>
        <w:rPr>
          <w:sz w:val="26"/>
          <w:szCs w:val="26"/>
        </w:rPr>
      </w:pPr>
      <w:r w:rsidRPr="00D817F4">
        <w:rPr>
          <w:sz w:val="26"/>
          <w:szCs w:val="26"/>
        </w:rPr>
        <w:lastRenderedPageBreak/>
        <w:t>6.1.2.</w:t>
      </w:r>
      <w:r w:rsidRPr="00D817F4">
        <w:rPr>
          <w:sz w:val="26"/>
          <w:szCs w:val="26"/>
        </w:rPr>
        <w:tab/>
        <w:t xml:space="preserve">решение об отказе в предоставлении Муниципальной услуги, при наличии оснований для отказа в предоставлении Муниципальной услуги, указанных в подразделе 12 настоящего Административного регламента, которое оформляется в соответствии с Приложением </w:t>
      </w:r>
      <w:r w:rsidR="005C2D22" w:rsidRPr="00D817F4">
        <w:rPr>
          <w:sz w:val="26"/>
          <w:szCs w:val="26"/>
        </w:rPr>
        <w:t>2</w:t>
      </w:r>
      <w:r w:rsidRPr="00D817F4">
        <w:rPr>
          <w:sz w:val="26"/>
          <w:szCs w:val="26"/>
        </w:rPr>
        <w:t xml:space="preserve"> к настоящему Административному регламенту.</w:t>
      </w:r>
    </w:p>
    <w:p w:rsidR="00B76DCB" w:rsidRPr="00D817F4" w:rsidRDefault="00B76DCB" w:rsidP="000E4A8C">
      <w:pPr>
        <w:spacing w:line="276" w:lineRule="auto"/>
        <w:ind w:firstLine="709"/>
        <w:jc w:val="both"/>
        <w:rPr>
          <w:sz w:val="26"/>
          <w:szCs w:val="26"/>
        </w:rPr>
      </w:pPr>
      <w:r w:rsidRPr="00D817F4">
        <w:rPr>
          <w:sz w:val="26"/>
          <w:szCs w:val="26"/>
        </w:rPr>
        <w:t>6.2.</w:t>
      </w:r>
      <w:r w:rsidRPr="00D817F4">
        <w:rPr>
          <w:sz w:val="26"/>
          <w:szCs w:val="26"/>
        </w:rPr>
        <w:tab/>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Муниципальной услуги посредством ЕПГУ. </w:t>
      </w:r>
    </w:p>
    <w:p w:rsidR="00B76DCB" w:rsidRPr="00D817F4" w:rsidRDefault="00B76DCB" w:rsidP="000E4A8C">
      <w:pPr>
        <w:spacing w:line="276" w:lineRule="auto"/>
        <w:ind w:firstLine="709"/>
        <w:jc w:val="both"/>
        <w:rPr>
          <w:sz w:val="26"/>
          <w:szCs w:val="26"/>
        </w:rPr>
      </w:pPr>
      <w:r w:rsidRPr="00D817F4">
        <w:rPr>
          <w:sz w:val="26"/>
          <w:szCs w:val="26"/>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в ИС в день формирования результата при обращении за предоставлением Муниципальной услуги посредством ИС.</w:t>
      </w:r>
    </w:p>
    <w:p w:rsidR="00B76DCB" w:rsidRPr="00D817F4" w:rsidRDefault="00B76DCB" w:rsidP="000E4A8C">
      <w:pPr>
        <w:spacing w:line="276" w:lineRule="auto"/>
        <w:ind w:firstLine="709"/>
        <w:jc w:val="both"/>
        <w:rPr>
          <w:sz w:val="26"/>
          <w:szCs w:val="26"/>
        </w:rPr>
      </w:pPr>
      <w:r w:rsidRPr="00D817F4">
        <w:rPr>
          <w:sz w:val="26"/>
          <w:szCs w:val="26"/>
        </w:rPr>
        <w:t>Результат предоставления Муниципальной услуги независимо от принятого решения оформляется в виде уведомления об изменении статуса электронной записи, которое направляется Заявителю на указанный им контактный адрес электронной почты при обращении за предоставлением Муниципальной услуги в Организацию или МФЦ.</w:t>
      </w:r>
    </w:p>
    <w:p w:rsidR="00B76DCB" w:rsidRPr="00D817F4" w:rsidRDefault="00B76DCB" w:rsidP="000E4A8C">
      <w:pPr>
        <w:spacing w:line="276" w:lineRule="auto"/>
        <w:ind w:firstLine="709"/>
        <w:jc w:val="both"/>
        <w:rPr>
          <w:sz w:val="26"/>
          <w:szCs w:val="26"/>
        </w:rPr>
      </w:pPr>
      <w:r w:rsidRPr="00D817F4">
        <w:rPr>
          <w:sz w:val="26"/>
          <w:szCs w:val="26"/>
        </w:rPr>
        <w:t>6.3.</w:t>
      </w:r>
      <w:r w:rsidRPr="00D817F4">
        <w:rPr>
          <w:sz w:val="26"/>
          <w:szCs w:val="26"/>
        </w:rPr>
        <w:tab/>
        <w:t xml:space="preserve">Сведения о предоставлении Муниципальной услуги в течение 1 (Одного) рабочего дня подлежат обязательному размещению в ИС, а также на ЕПГУ, в случае, если заявление о предоставлении услуги подано посредством ЕПГУ. </w:t>
      </w:r>
    </w:p>
    <w:p w:rsidR="005D3CB8" w:rsidRPr="00D817F4" w:rsidRDefault="005D3CB8"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7.</w:t>
      </w:r>
      <w:r w:rsidRPr="00D817F4">
        <w:rPr>
          <w:b/>
          <w:sz w:val="26"/>
          <w:szCs w:val="26"/>
        </w:rPr>
        <w:tab/>
        <w:t>Срок и порядок регистрации Запроса Заявителя о предоставлении Муниципальной услуги, в том числе в электронной форме</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t>7.1.</w:t>
      </w:r>
      <w:r w:rsidRPr="00D817F4">
        <w:rPr>
          <w:sz w:val="26"/>
          <w:szCs w:val="26"/>
        </w:rPr>
        <w:tab/>
        <w:t xml:space="preserve">Запрос о предоставлении Муниципальной услуги, поданный в электронной форме посредством ЕПГУ до 16:00 рабочего дня, регистрируется в Организации в день его подачи. Запрос, поданный посредством ЕПГУ после 16:00 рабочего дня либо в нерабочий день, регистрируется в Организации на следующий рабочий день. </w:t>
      </w:r>
    </w:p>
    <w:p w:rsidR="00B76DCB" w:rsidRPr="00D817F4" w:rsidRDefault="00B76DCB" w:rsidP="000E4A8C">
      <w:pPr>
        <w:spacing w:line="276" w:lineRule="auto"/>
        <w:ind w:firstLine="709"/>
        <w:jc w:val="both"/>
        <w:rPr>
          <w:sz w:val="26"/>
          <w:szCs w:val="26"/>
        </w:rPr>
      </w:pPr>
      <w:r w:rsidRPr="00D817F4">
        <w:rPr>
          <w:sz w:val="26"/>
          <w:szCs w:val="26"/>
        </w:rPr>
        <w:t>7.2.</w:t>
      </w:r>
      <w:r w:rsidRPr="00D817F4">
        <w:rPr>
          <w:sz w:val="26"/>
          <w:szCs w:val="26"/>
        </w:rPr>
        <w:tab/>
        <w:t>Запрос, поданный в иных формах, предусмотренных законодательством Российской Федерации, регистрируется в Организации в порядке, установленном организационно-распорядительным актом Организации.</w:t>
      </w:r>
    </w:p>
    <w:p w:rsidR="00024B84" w:rsidRPr="00D817F4" w:rsidRDefault="00024B84" w:rsidP="000E4A8C">
      <w:pPr>
        <w:spacing w:line="276" w:lineRule="auto"/>
        <w:jc w:val="center"/>
        <w:rPr>
          <w:sz w:val="26"/>
          <w:szCs w:val="26"/>
        </w:rPr>
      </w:pPr>
    </w:p>
    <w:p w:rsidR="00B76DCB" w:rsidRPr="00D817F4" w:rsidRDefault="00CB7AF9" w:rsidP="000E4A8C">
      <w:pPr>
        <w:spacing w:line="276" w:lineRule="auto"/>
        <w:jc w:val="center"/>
        <w:rPr>
          <w:b/>
          <w:sz w:val="26"/>
          <w:szCs w:val="26"/>
        </w:rPr>
      </w:pPr>
      <w:r w:rsidRPr="00D817F4">
        <w:rPr>
          <w:b/>
          <w:sz w:val="26"/>
          <w:szCs w:val="26"/>
        </w:rPr>
        <w:t>8.</w:t>
      </w:r>
      <w:r w:rsidR="00B76DCB" w:rsidRPr="00D817F4">
        <w:rPr>
          <w:b/>
          <w:sz w:val="26"/>
          <w:szCs w:val="26"/>
        </w:rPr>
        <w:t>Срок предоставления Муниципальной услуги</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t>8.1.</w:t>
      </w:r>
      <w:r w:rsidRPr="00D817F4">
        <w:rPr>
          <w:sz w:val="26"/>
          <w:szCs w:val="26"/>
        </w:rPr>
        <w:tab/>
      </w:r>
      <w:r w:rsidR="00EF2464" w:rsidRPr="00D817F4">
        <w:rPr>
          <w:sz w:val="26"/>
          <w:szCs w:val="26"/>
        </w:rPr>
        <w:t xml:space="preserve">Муниципальная услуга предоставляется в срок </w:t>
      </w:r>
      <w:r w:rsidRPr="00D817F4">
        <w:rPr>
          <w:sz w:val="26"/>
          <w:szCs w:val="26"/>
        </w:rPr>
        <w:tab/>
        <w:t xml:space="preserve">не </w:t>
      </w:r>
      <w:r w:rsidR="00EF2464" w:rsidRPr="00D817F4">
        <w:rPr>
          <w:sz w:val="26"/>
          <w:szCs w:val="26"/>
        </w:rPr>
        <w:t>позднее</w:t>
      </w:r>
      <w:r w:rsidRPr="00D817F4">
        <w:rPr>
          <w:sz w:val="26"/>
          <w:szCs w:val="26"/>
        </w:rPr>
        <w:t xml:space="preserve"> 7 (Семи) рабочих дней со дня регистрации Запроса о предоставлении Муниципальной услуги в Организации.</w:t>
      </w:r>
    </w:p>
    <w:p w:rsidR="00B76DCB" w:rsidRPr="00D817F4" w:rsidRDefault="00B76DCB" w:rsidP="000E4A8C">
      <w:pPr>
        <w:spacing w:line="276" w:lineRule="auto"/>
        <w:ind w:firstLine="709"/>
        <w:jc w:val="both"/>
        <w:rPr>
          <w:sz w:val="26"/>
          <w:szCs w:val="26"/>
        </w:rPr>
      </w:pPr>
      <w:r w:rsidRPr="00D817F4">
        <w:rPr>
          <w:sz w:val="26"/>
          <w:szCs w:val="26"/>
        </w:rPr>
        <w:t>8.2.</w:t>
      </w:r>
      <w:r w:rsidRPr="00D817F4">
        <w:rPr>
          <w:sz w:val="26"/>
          <w:szCs w:val="26"/>
        </w:rPr>
        <w:tab/>
        <w:t>В случае наличия оснований для отказа в предоставлении Муниципальной услуги, соответствующий ре</w:t>
      </w:r>
      <w:r w:rsidR="00EF2464" w:rsidRPr="00D817F4">
        <w:rPr>
          <w:sz w:val="26"/>
          <w:szCs w:val="26"/>
        </w:rPr>
        <w:t xml:space="preserve">зультат направляется Заявителю </w:t>
      </w:r>
      <w:r w:rsidRPr="00D817F4">
        <w:rPr>
          <w:sz w:val="26"/>
          <w:szCs w:val="26"/>
        </w:rPr>
        <w:t xml:space="preserve">в </w:t>
      </w:r>
      <w:r w:rsidRPr="00D817F4">
        <w:rPr>
          <w:sz w:val="26"/>
          <w:szCs w:val="26"/>
        </w:rPr>
        <w:lastRenderedPageBreak/>
        <w:t xml:space="preserve">срок не </w:t>
      </w:r>
      <w:r w:rsidR="00EF2464" w:rsidRPr="00D817F4">
        <w:rPr>
          <w:sz w:val="26"/>
          <w:szCs w:val="26"/>
        </w:rPr>
        <w:t>позднее</w:t>
      </w:r>
      <w:r w:rsidRPr="00D817F4">
        <w:rPr>
          <w:sz w:val="26"/>
          <w:szCs w:val="26"/>
        </w:rPr>
        <w:t xml:space="preserve"> 7 (Семи) рабочих дней со дня регистрации Запроса о предоставлении Муниципальной услуги в Организации.</w:t>
      </w:r>
    </w:p>
    <w:p w:rsidR="00B76DCB" w:rsidRPr="00D817F4" w:rsidRDefault="00B76DCB" w:rsidP="000E4A8C">
      <w:pPr>
        <w:spacing w:line="276" w:lineRule="auto"/>
        <w:ind w:firstLine="709"/>
        <w:jc w:val="both"/>
        <w:rPr>
          <w:sz w:val="26"/>
          <w:szCs w:val="26"/>
        </w:rPr>
      </w:pPr>
      <w:r w:rsidRPr="00D817F4">
        <w:rPr>
          <w:sz w:val="26"/>
          <w:szCs w:val="26"/>
        </w:rPr>
        <w:t>8.3.</w:t>
      </w:r>
      <w:r w:rsidRPr="00D817F4">
        <w:rPr>
          <w:sz w:val="26"/>
          <w:szCs w:val="26"/>
        </w:rPr>
        <w:tab/>
        <w:t>Периоды обращения за предоставлением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8.3.1.</w:t>
      </w:r>
      <w:r w:rsidRPr="00D817F4">
        <w:rPr>
          <w:sz w:val="26"/>
          <w:szCs w:val="26"/>
        </w:rPr>
        <w:tab/>
        <w:t>Муниципальная услуга предоставляется Организациями в период с 1 января по 31 декабря текущего года.</w:t>
      </w:r>
    </w:p>
    <w:p w:rsidR="00B76DCB" w:rsidRPr="00D817F4" w:rsidRDefault="00B76DCB" w:rsidP="000E4A8C">
      <w:pPr>
        <w:spacing w:line="276" w:lineRule="auto"/>
        <w:ind w:firstLine="709"/>
        <w:jc w:val="both"/>
        <w:rPr>
          <w:sz w:val="26"/>
          <w:szCs w:val="26"/>
        </w:rPr>
      </w:pPr>
      <w:r w:rsidRPr="00D817F4">
        <w:rPr>
          <w:sz w:val="26"/>
          <w:szCs w:val="26"/>
        </w:rPr>
        <w:t>8.3.2.</w:t>
      </w:r>
      <w:r w:rsidRPr="00D817F4">
        <w:rPr>
          <w:sz w:val="26"/>
          <w:szCs w:val="26"/>
        </w:rPr>
        <w:tab/>
        <w:t>Муниципальная услуга в отношении программ, реализуемых в рамках системы ПФ ДОД, предоставляется Организациями в период с 1 января по 30 ноября текущего года.</w:t>
      </w:r>
    </w:p>
    <w:p w:rsidR="00B76DCB" w:rsidRPr="00D817F4" w:rsidRDefault="00B76DCB" w:rsidP="000E4A8C">
      <w:pPr>
        <w:spacing w:line="276" w:lineRule="auto"/>
        <w:rPr>
          <w:b/>
          <w:sz w:val="26"/>
          <w:szCs w:val="26"/>
        </w:rPr>
      </w:pPr>
    </w:p>
    <w:p w:rsidR="00B76DCB" w:rsidRPr="00D817F4" w:rsidRDefault="00CB7AF9" w:rsidP="000E4A8C">
      <w:pPr>
        <w:spacing w:line="276" w:lineRule="auto"/>
        <w:jc w:val="center"/>
        <w:rPr>
          <w:b/>
          <w:sz w:val="26"/>
          <w:szCs w:val="26"/>
        </w:rPr>
      </w:pPr>
      <w:r w:rsidRPr="00D817F4">
        <w:rPr>
          <w:b/>
          <w:sz w:val="26"/>
          <w:szCs w:val="26"/>
        </w:rPr>
        <w:t>9.</w:t>
      </w:r>
      <w:r w:rsidR="00B76DCB" w:rsidRPr="00D817F4">
        <w:rPr>
          <w:b/>
          <w:sz w:val="26"/>
          <w:szCs w:val="26"/>
        </w:rPr>
        <w:t>Нормативные правовые акты, регулирующие предоставление Муниципальной услуги</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t xml:space="preserve">9.1.Актуальный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Организации,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(www.gosuslugi.ru, www.госуслуги.рф). </w:t>
      </w:r>
    </w:p>
    <w:p w:rsidR="006466CC" w:rsidRPr="00D817F4" w:rsidRDefault="006466CC" w:rsidP="000E4A8C">
      <w:pPr>
        <w:spacing w:line="276" w:lineRule="auto"/>
        <w:ind w:firstLine="709"/>
        <w:jc w:val="both"/>
        <w:rPr>
          <w:sz w:val="26"/>
          <w:szCs w:val="26"/>
        </w:rPr>
      </w:pPr>
    </w:p>
    <w:p w:rsidR="00B76DCB" w:rsidRPr="00D817F4" w:rsidRDefault="00B76DCB" w:rsidP="000E4A8C">
      <w:pPr>
        <w:spacing w:line="276" w:lineRule="auto"/>
        <w:jc w:val="center"/>
        <w:rPr>
          <w:b/>
          <w:sz w:val="26"/>
          <w:szCs w:val="26"/>
        </w:rPr>
      </w:pPr>
      <w:r w:rsidRPr="00D817F4">
        <w:rPr>
          <w:b/>
          <w:sz w:val="26"/>
          <w:szCs w:val="26"/>
        </w:rPr>
        <w:t>10.</w:t>
      </w:r>
      <w:r w:rsidRPr="00D817F4">
        <w:rPr>
          <w:b/>
          <w:sz w:val="26"/>
          <w:szCs w:val="26"/>
        </w:rPr>
        <w:tab/>
        <w:t>Исчерпывающий перечень документов, необходимых для предоставления Муниципальной услуги, подлежащих представлению Заявителем</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t>10.1.</w:t>
      </w:r>
      <w:r w:rsidRPr="00D817F4">
        <w:rPr>
          <w:sz w:val="26"/>
          <w:szCs w:val="26"/>
        </w:rPr>
        <w:tab/>
        <w:t>Перечень документов, необходимых для предоставления Муниципальной услуги, подлежащих представлению Заявителем, независимо от категории и основания для обращения за предоставлением Муниципальной услуги:</w:t>
      </w:r>
    </w:p>
    <w:p w:rsidR="00B76DCB" w:rsidRPr="00D817F4" w:rsidRDefault="006466CC" w:rsidP="000E4A8C">
      <w:pPr>
        <w:spacing w:line="276" w:lineRule="auto"/>
        <w:ind w:firstLine="709"/>
        <w:jc w:val="both"/>
        <w:rPr>
          <w:sz w:val="26"/>
          <w:szCs w:val="26"/>
        </w:rPr>
      </w:pPr>
      <w:r w:rsidRPr="00D817F4">
        <w:rPr>
          <w:sz w:val="26"/>
          <w:szCs w:val="26"/>
        </w:rPr>
        <w:t>10.1.1. з</w:t>
      </w:r>
      <w:r w:rsidR="00B76DCB" w:rsidRPr="00D817F4">
        <w:rPr>
          <w:sz w:val="26"/>
          <w:szCs w:val="26"/>
        </w:rPr>
        <w:t>апрос о предоставлении Муниципальной услуги по форме, приведенной</w:t>
      </w:r>
      <w:r w:rsidR="005D3CB8" w:rsidRPr="00D817F4">
        <w:rPr>
          <w:sz w:val="26"/>
          <w:szCs w:val="26"/>
        </w:rPr>
        <w:t xml:space="preserve"> </w:t>
      </w:r>
      <w:r w:rsidR="00B76DCB" w:rsidRPr="00D817F4">
        <w:rPr>
          <w:sz w:val="26"/>
          <w:szCs w:val="26"/>
        </w:rPr>
        <w:t>в Приложении 1 к настоящему Административному регламенту (далее – Запрос);</w:t>
      </w:r>
    </w:p>
    <w:p w:rsidR="00B76DCB" w:rsidRPr="00D817F4" w:rsidRDefault="006466CC" w:rsidP="000E4A8C">
      <w:pPr>
        <w:spacing w:line="276" w:lineRule="auto"/>
        <w:ind w:firstLine="709"/>
        <w:jc w:val="both"/>
        <w:rPr>
          <w:sz w:val="26"/>
          <w:szCs w:val="26"/>
        </w:rPr>
      </w:pPr>
      <w:r w:rsidRPr="00D817F4">
        <w:rPr>
          <w:sz w:val="26"/>
          <w:szCs w:val="26"/>
        </w:rPr>
        <w:t xml:space="preserve">10.1.2. </w:t>
      </w:r>
      <w:r w:rsidR="00B76DCB" w:rsidRPr="00D817F4">
        <w:rPr>
          <w:sz w:val="26"/>
          <w:szCs w:val="26"/>
        </w:rPr>
        <w:t>документ, удостоверяющий личность кандидата на обучение;</w:t>
      </w:r>
    </w:p>
    <w:p w:rsidR="00B76DCB" w:rsidRPr="00D817F4" w:rsidRDefault="006466CC" w:rsidP="000E4A8C">
      <w:pPr>
        <w:spacing w:line="276" w:lineRule="auto"/>
        <w:ind w:firstLine="709"/>
        <w:jc w:val="both"/>
        <w:rPr>
          <w:sz w:val="26"/>
          <w:szCs w:val="26"/>
        </w:rPr>
      </w:pPr>
      <w:r w:rsidRPr="00D817F4">
        <w:rPr>
          <w:sz w:val="26"/>
          <w:szCs w:val="26"/>
        </w:rPr>
        <w:t xml:space="preserve">10.1.3. </w:t>
      </w:r>
      <w:r w:rsidR="00B76DCB" w:rsidRPr="00D817F4">
        <w:rPr>
          <w:sz w:val="26"/>
          <w:szCs w:val="26"/>
        </w:rPr>
        <w:t>документ, удостоверяющий личность Заявителя в случае обращения за предоставлением Муниципальной услуги в соответствии с пунктом 2.2.2 настоящего Административного регламента законного представителя несовершеннолетнего лица;</w:t>
      </w:r>
    </w:p>
    <w:p w:rsidR="00B76DCB" w:rsidRPr="00D817F4" w:rsidRDefault="008C5665" w:rsidP="000E4A8C">
      <w:pPr>
        <w:spacing w:line="276" w:lineRule="auto"/>
        <w:ind w:firstLine="709"/>
        <w:jc w:val="both"/>
        <w:rPr>
          <w:sz w:val="26"/>
          <w:szCs w:val="26"/>
        </w:rPr>
      </w:pPr>
      <w:r w:rsidRPr="00D817F4">
        <w:rPr>
          <w:sz w:val="26"/>
          <w:szCs w:val="26"/>
        </w:rPr>
        <w:t xml:space="preserve">10.1.4. </w:t>
      </w:r>
      <w:r w:rsidR="00B76DCB" w:rsidRPr="00D817F4">
        <w:rPr>
          <w:sz w:val="26"/>
          <w:szCs w:val="26"/>
        </w:rPr>
        <w:t xml:space="preserve">документ, подтверждающий полномочия представителя Заявителя, в случае обращения за предоставлением Муниципальной услуги представителя Заявителя; </w:t>
      </w:r>
    </w:p>
    <w:p w:rsidR="00B76DCB" w:rsidRPr="00D817F4" w:rsidRDefault="00871CD5" w:rsidP="000E4A8C">
      <w:pPr>
        <w:spacing w:line="276" w:lineRule="auto"/>
        <w:ind w:firstLine="709"/>
        <w:jc w:val="both"/>
        <w:rPr>
          <w:sz w:val="26"/>
          <w:szCs w:val="26"/>
        </w:rPr>
      </w:pPr>
      <w:r w:rsidRPr="00D817F4">
        <w:rPr>
          <w:sz w:val="26"/>
          <w:szCs w:val="26"/>
        </w:rPr>
        <w:t>10.1.5</w:t>
      </w:r>
      <w:r w:rsidR="00B76DCB" w:rsidRPr="00D817F4">
        <w:rPr>
          <w:sz w:val="26"/>
          <w:szCs w:val="26"/>
        </w:rPr>
        <w:t>.копия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СНИЛС кандидата на обучение</w:t>
      </w:r>
      <w:r w:rsidRPr="00D817F4">
        <w:rPr>
          <w:sz w:val="26"/>
          <w:szCs w:val="26"/>
        </w:rPr>
        <w:t>;</w:t>
      </w:r>
    </w:p>
    <w:p w:rsidR="00B76DCB" w:rsidRPr="00D817F4" w:rsidRDefault="00B76DCB" w:rsidP="000E4A8C">
      <w:pPr>
        <w:spacing w:line="276" w:lineRule="auto"/>
        <w:ind w:firstLine="709"/>
        <w:jc w:val="both"/>
        <w:rPr>
          <w:sz w:val="26"/>
          <w:szCs w:val="26"/>
        </w:rPr>
      </w:pPr>
      <w:r w:rsidRPr="00D817F4">
        <w:rPr>
          <w:sz w:val="26"/>
          <w:szCs w:val="26"/>
        </w:rPr>
        <w:lastRenderedPageBreak/>
        <w:t>10.1.</w:t>
      </w:r>
      <w:r w:rsidR="00871CD5" w:rsidRPr="00D817F4">
        <w:rPr>
          <w:sz w:val="26"/>
          <w:szCs w:val="26"/>
        </w:rPr>
        <w:t>6</w:t>
      </w:r>
      <w:r w:rsidRPr="00D817F4">
        <w:rPr>
          <w:sz w:val="26"/>
          <w:szCs w:val="26"/>
        </w:rPr>
        <w:t>.копия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СНИЛС Заявителя в случае обращения за предоставлением Муниципальной услуги в соответствии с пунктом 2.2.2 настоящего Административного регламента законного представителя несовершеннолетнего лица.</w:t>
      </w:r>
    </w:p>
    <w:p w:rsidR="00B76DCB" w:rsidRPr="00D817F4" w:rsidRDefault="00B76DCB" w:rsidP="000E4A8C">
      <w:pPr>
        <w:spacing w:line="276" w:lineRule="auto"/>
        <w:ind w:firstLine="709"/>
        <w:jc w:val="both"/>
        <w:rPr>
          <w:sz w:val="26"/>
          <w:szCs w:val="26"/>
        </w:rPr>
      </w:pPr>
      <w:r w:rsidRPr="00D817F4">
        <w:rPr>
          <w:sz w:val="26"/>
          <w:szCs w:val="26"/>
        </w:rPr>
        <w:t>10.2.</w:t>
      </w:r>
      <w:r w:rsidRPr="00D817F4">
        <w:rPr>
          <w:sz w:val="26"/>
          <w:szCs w:val="26"/>
        </w:rPr>
        <w:tab/>
        <w:t>Перечень документов, необходимых для предоставления Муниципальной услуги, подлежащих представлению Заявителем при подаче запроса на предоставление услуги посредством ЕПГУ (сведения о документах заполняются в поля электронной формы на ЕПГУ):</w:t>
      </w:r>
    </w:p>
    <w:p w:rsidR="00B76DCB" w:rsidRPr="00D817F4" w:rsidRDefault="00871CD5" w:rsidP="000E4A8C">
      <w:pPr>
        <w:spacing w:line="276" w:lineRule="auto"/>
        <w:ind w:firstLine="709"/>
        <w:jc w:val="both"/>
        <w:rPr>
          <w:sz w:val="26"/>
          <w:szCs w:val="26"/>
        </w:rPr>
      </w:pPr>
      <w:r w:rsidRPr="00D817F4">
        <w:rPr>
          <w:sz w:val="26"/>
          <w:szCs w:val="26"/>
        </w:rPr>
        <w:t>10.2.1.</w:t>
      </w:r>
      <w:r w:rsidR="00B76DCB" w:rsidRPr="00D817F4">
        <w:rPr>
          <w:sz w:val="26"/>
          <w:szCs w:val="26"/>
        </w:rPr>
        <w:t>Запрос о предоставлении Муниципальной услуги по форме, приведенной</w:t>
      </w:r>
      <w:r w:rsidR="005D3CB8" w:rsidRPr="00D817F4">
        <w:rPr>
          <w:sz w:val="26"/>
          <w:szCs w:val="26"/>
        </w:rPr>
        <w:t xml:space="preserve"> </w:t>
      </w:r>
      <w:r w:rsidR="00B76DCB" w:rsidRPr="00D817F4">
        <w:rPr>
          <w:sz w:val="26"/>
          <w:szCs w:val="26"/>
        </w:rPr>
        <w:t>в Приложении 1 к настоящему Административному регламенту (далее – Запрос);</w:t>
      </w:r>
    </w:p>
    <w:p w:rsidR="00B76DCB" w:rsidRPr="00D817F4" w:rsidRDefault="00871CD5" w:rsidP="000E4A8C">
      <w:pPr>
        <w:spacing w:line="276" w:lineRule="auto"/>
        <w:ind w:firstLine="709"/>
        <w:jc w:val="both"/>
        <w:rPr>
          <w:sz w:val="26"/>
          <w:szCs w:val="26"/>
        </w:rPr>
      </w:pPr>
      <w:r w:rsidRPr="00D817F4">
        <w:rPr>
          <w:sz w:val="26"/>
          <w:szCs w:val="26"/>
        </w:rPr>
        <w:t>10.2.2.</w:t>
      </w:r>
      <w:r w:rsidR="00B76DCB" w:rsidRPr="00D817F4">
        <w:rPr>
          <w:sz w:val="26"/>
          <w:szCs w:val="26"/>
        </w:rPr>
        <w:t>сведения о документе, удостоверяющем личность кандидата на обучение;</w:t>
      </w:r>
    </w:p>
    <w:p w:rsidR="00B76DCB" w:rsidRPr="00D817F4" w:rsidRDefault="00871CD5" w:rsidP="000E4A8C">
      <w:pPr>
        <w:spacing w:line="276" w:lineRule="auto"/>
        <w:ind w:firstLine="709"/>
        <w:jc w:val="both"/>
        <w:rPr>
          <w:sz w:val="26"/>
          <w:szCs w:val="26"/>
        </w:rPr>
      </w:pPr>
      <w:r w:rsidRPr="00D817F4">
        <w:rPr>
          <w:sz w:val="26"/>
          <w:szCs w:val="26"/>
        </w:rPr>
        <w:t>10.2.3.</w:t>
      </w:r>
      <w:r w:rsidR="00B76DCB" w:rsidRPr="00D817F4">
        <w:rPr>
          <w:sz w:val="26"/>
          <w:szCs w:val="26"/>
        </w:rPr>
        <w:t>сведения о документе, удостоверяющем личность Заявителя в случае обращения за предоставлением Муниципальной услуги в соответствии с пунктом 2.2.2 настоящего Административного регламента законного представителя несовершеннолетнего лица;</w:t>
      </w:r>
    </w:p>
    <w:p w:rsidR="00B76DCB" w:rsidRPr="00D817F4" w:rsidRDefault="00871CD5" w:rsidP="000E4A8C">
      <w:pPr>
        <w:spacing w:line="276" w:lineRule="auto"/>
        <w:ind w:firstLine="709"/>
        <w:jc w:val="both"/>
        <w:rPr>
          <w:sz w:val="26"/>
          <w:szCs w:val="26"/>
        </w:rPr>
      </w:pPr>
      <w:r w:rsidRPr="00D817F4">
        <w:rPr>
          <w:sz w:val="26"/>
          <w:szCs w:val="26"/>
        </w:rPr>
        <w:t>10.2.4.</w:t>
      </w:r>
      <w:r w:rsidR="00B76DCB" w:rsidRPr="00D817F4">
        <w:rPr>
          <w:sz w:val="26"/>
          <w:szCs w:val="26"/>
        </w:rPr>
        <w:t xml:space="preserve">сведения о документе, подтверждающем полномочия представителя Заявителя, в случае обращения за предоставлением Муниципальной услуги представителя Заявителя; </w:t>
      </w:r>
    </w:p>
    <w:p w:rsidR="00B76DCB" w:rsidRPr="00D817F4" w:rsidRDefault="00B76DCB" w:rsidP="000E4A8C">
      <w:pPr>
        <w:spacing w:line="276" w:lineRule="auto"/>
        <w:ind w:firstLine="709"/>
        <w:jc w:val="both"/>
        <w:rPr>
          <w:sz w:val="26"/>
          <w:szCs w:val="26"/>
        </w:rPr>
      </w:pPr>
      <w:r w:rsidRPr="00D817F4">
        <w:rPr>
          <w:sz w:val="26"/>
          <w:szCs w:val="26"/>
        </w:rPr>
        <w:t>10.2</w:t>
      </w:r>
      <w:r w:rsidR="00871CD5" w:rsidRPr="00D817F4">
        <w:rPr>
          <w:sz w:val="26"/>
          <w:szCs w:val="26"/>
        </w:rPr>
        <w:t>.5.</w:t>
      </w:r>
      <w:r w:rsidRPr="00D817F4">
        <w:rPr>
          <w:sz w:val="26"/>
          <w:szCs w:val="26"/>
        </w:rPr>
        <w:t>сведения о номере СНИЛС кандидата на обучение;</w:t>
      </w:r>
    </w:p>
    <w:p w:rsidR="00B76DCB" w:rsidRPr="00D817F4" w:rsidRDefault="00B76DCB" w:rsidP="000E4A8C">
      <w:pPr>
        <w:spacing w:line="276" w:lineRule="auto"/>
        <w:ind w:firstLine="709"/>
        <w:jc w:val="both"/>
        <w:rPr>
          <w:sz w:val="26"/>
          <w:szCs w:val="26"/>
        </w:rPr>
      </w:pPr>
      <w:r w:rsidRPr="00D817F4">
        <w:rPr>
          <w:sz w:val="26"/>
          <w:szCs w:val="26"/>
        </w:rPr>
        <w:t>10.3.</w:t>
      </w:r>
      <w:r w:rsidRPr="00D817F4">
        <w:rPr>
          <w:sz w:val="26"/>
          <w:szCs w:val="26"/>
        </w:rPr>
        <w:tab/>
        <w:t>Описание требований к документам и формам представления в зависимости от способа обращения приведено в Приложении 7 к настоящему Административному регламенту.</w:t>
      </w:r>
    </w:p>
    <w:p w:rsidR="00B76DCB" w:rsidRPr="00D817F4" w:rsidRDefault="00B76DCB" w:rsidP="000E4A8C">
      <w:pPr>
        <w:spacing w:line="276" w:lineRule="auto"/>
        <w:ind w:firstLine="709"/>
        <w:jc w:val="both"/>
        <w:rPr>
          <w:sz w:val="26"/>
          <w:szCs w:val="26"/>
        </w:rPr>
      </w:pPr>
      <w:r w:rsidRPr="00D817F4">
        <w:rPr>
          <w:sz w:val="26"/>
          <w:szCs w:val="26"/>
        </w:rPr>
        <w:t>10.4.</w:t>
      </w:r>
      <w:r w:rsidRPr="00D817F4">
        <w:rPr>
          <w:sz w:val="26"/>
          <w:szCs w:val="26"/>
        </w:rPr>
        <w:tab/>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w:t>
      </w:r>
      <w:r w:rsidR="00D54D5E" w:rsidRPr="00D817F4">
        <w:rPr>
          <w:sz w:val="26"/>
          <w:szCs w:val="26"/>
        </w:rPr>
        <w:t>,</w:t>
      </w:r>
      <w:r w:rsidRPr="00D817F4">
        <w:rPr>
          <w:sz w:val="26"/>
          <w:szCs w:val="26"/>
        </w:rPr>
        <w:t xml:space="preserve"> в том числе в форме электронного документа.</w:t>
      </w:r>
    </w:p>
    <w:p w:rsidR="00B76DCB" w:rsidRPr="00D817F4" w:rsidRDefault="00B76DCB" w:rsidP="000E4A8C">
      <w:pPr>
        <w:spacing w:line="276" w:lineRule="auto"/>
        <w:ind w:firstLine="709"/>
        <w:jc w:val="both"/>
        <w:rPr>
          <w:sz w:val="26"/>
          <w:szCs w:val="26"/>
        </w:rPr>
      </w:pPr>
      <w:r w:rsidRPr="00D817F4">
        <w:rPr>
          <w:sz w:val="26"/>
          <w:szCs w:val="26"/>
        </w:rPr>
        <w:t>10.5.</w:t>
      </w:r>
      <w:r w:rsidRPr="00D817F4">
        <w:rPr>
          <w:sz w:val="26"/>
          <w:szCs w:val="26"/>
        </w:rPr>
        <w:tab/>
        <w:t>Организации запрещено требовать у Заявителя:</w:t>
      </w:r>
    </w:p>
    <w:p w:rsidR="00B76DCB" w:rsidRPr="00D817F4" w:rsidRDefault="00D54D5E" w:rsidP="000E4A8C">
      <w:pPr>
        <w:spacing w:line="276" w:lineRule="auto"/>
        <w:ind w:firstLine="709"/>
        <w:jc w:val="both"/>
        <w:rPr>
          <w:sz w:val="26"/>
          <w:szCs w:val="26"/>
        </w:rPr>
      </w:pPr>
      <w:r w:rsidRPr="00D817F4">
        <w:rPr>
          <w:sz w:val="26"/>
          <w:szCs w:val="26"/>
        </w:rPr>
        <w:t>10.5.1.</w:t>
      </w:r>
      <w:r w:rsidR="00B76DCB" w:rsidRPr="00D817F4">
        <w:rPr>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субъекта Российской Федерации, настоящим Административным регламентом для предоставления Муниципальной услуги;</w:t>
      </w:r>
    </w:p>
    <w:p w:rsidR="00B76DCB" w:rsidRPr="00D817F4" w:rsidRDefault="00D54D5E" w:rsidP="000E4A8C">
      <w:pPr>
        <w:spacing w:line="276" w:lineRule="auto"/>
        <w:ind w:firstLine="709"/>
        <w:jc w:val="both"/>
        <w:rPr>
          <w:sz w:val="26"/>
          <w:szCs w:val="26"/>
        </w:rPr>
      </w:pPr>
      <w:r w:rsidRPr="00D817F4">
        <w:rPr>
          <w:sz w:val="26"/>
          <w:szCs w:val="26"/>
        </w:rPr>
        <w:t>10.5.2.</w:t>
      </w:r>
      <w:r w:rsidR="00B76DCB" w:rsidRPr="00D817F4">
        <w:rPr>
          <w:sz w:val="26"/>
          <w:szCs w:val="26"/>
        </w:rPr>
        <w:t xml:space="preserve">представления документов и информации, в том числе подтверждающих внесение Заявителем платы за предоставление Муниципальной </w:t>
      </w:r>
      <w:r w:rsidR="00B76DCB" w:rsidRPr="00D817F4">
        <w:rPr>
          <w:sz w:val="26"/>
          <w:szCs w:val="26"/>
        </w:rPr>
        <w:lastRenderedPageBreak/>
        <w:t>услуги, которые находятся в распоряжении Организации,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субъекта Российской Федерации, настоящим Административным регламентом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Организацию по собственной инициативе);</w:t>
      </w:r>
    </w:p>
    <w:p w:rsidR="00B76DCB" w:rsidRPr="00D817F4" w:rsidRDefault="00D86579" w:rsidP="000E4A8C">
      <w:pPr>
        <w:spacing w:line="276" w:lineRule="auto"/>
        <w:ind w:firstLine="709"/>
        <w:jc w:val="both"/>
        <w:rPr>
          <w:sz w:val="26"/>
          <w:szCs w:val="26"/>
        </w:rPr>
      </w:pPr>
      <w:r w:rsidRPr="00D817F4">
        <w:rPr>
          <w:sz w:val="26"/>
          <w:szCs w:val="26"/>
        </w:rPr>
        <w:t>10.5.3.</w:t>
      </w:r>
      <w:r w:rsidR="00B76DCB" w:rsidRPr="00D817F4">
        <w:rPr>
          <w:sz w:val="26"/>
          <w:szCs w:val="26"/>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w:t>
      </w:r>
    </w:p>
    <w:p w:rsidR="00B76DCB" w:rsidRPr="00D817F4" w:rsidRDefault="00D86579" w:rsidP="000E4A8C">
      <w:pPr>
        <w:spacing w:line="276" w:lineRule="auto"/>
        <w:ind w:firstLine="709"/>
        <w:jc w:val="both"/>
        <w:rPr>
          <w:sz w:val="26"/>
          <w:szCs w:val="26"/>
        </w:rPr>
      </w:pPr>
      <w:r w:rsidRPr="00D817F4">
        <w:rPr>
          <w:sz w:val="26"/>
          <w:szCs w:val="26"/>
        </w:rPr>
        <w:t>10.5.4.</w:t>
      </w:r>
      <w:r w:rsidR="00B76DCB" w:rsidRPr="00D817F4">
        <w:rPr>
          <w:sz w:val="26"/>
          <w:szCs w:val="26"/>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76DCB" w:rsidRPr="00D817F4" w:rsidRDefault="00B76DCB" w:rsidP="000E4A8C">
      <w:pPr>
        <w:spacing w:line="276" w:lineRule="auto"/>
        <w:ind w:firstLine="709"/>
        <w:jc w:val="both"/>
        <w:rPr>
          <w:sz w:val="26"/>
          <w:szCs w:val="26"/>
        </w:rPr>
      </w:pPr>
      <w:r w:rsidRPr="00D817F4">
        <w:rPr>
          <w:sz w:val="26"/>
          <w:szCs w:val="26"/>
        </w:rPr>
        <w:t>а) изменение требований нормативных правовых актов, касающихся предоставления Муниципальной услуги, после первоначальной подачи Запроса;</w:t>
      </w:r>
    </w:p>
    <w:p w:rsidR="00B76DCB" w:rsidRPr="00D817F4" w:rsidRDefault="00B76DCB" w:rsidP="000E4A8C">
      <w:pPr>
        <w:spacing w:line="276" w:lineRule="auto"/>
        <w:ind w:firstLine="709"/>
        <w:jc w:val="both"/>
        <w:rPr>
          <w:sz w:val="26"/>
          <w:szCs w:val="26"/>
        </w:rPr>
      </w:pPr>
      <w:r w:rsidRPr="00D817F4">
        <w:rPr>
          <w:sz w:val="26"/>
          <w:szCs w:val="26"/>
        </w:rPr>
        <w:t>б) наличие ошибок в Запросе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г) выявление документально подтвержденного факта (признаков) ошибочного или противоправного действия (бездействия)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Организации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B76DCB" w:rsidRPr="00D817F4" w:rsidRDefault="00B76DCB" w:rsidP="000E4A8C">
      <w:pPr>
        <w:spacing w:line="276" w:lineRule="auto"/>
        <w:ind w:firstLine="709"/>
        <w:jc w:val="both"/>
        <w:rPr>
          <w:sz w:val="26"/>
          <w:szCs w:val="26"/>
        </w:rPr>
      </w:pPr>
      <w:r w:rsidRPr="00D817F4">
        <w:rPr>
          <w:sz w:val="26"/>
          <w:szCs w:val="26"/>
        </w:rPr>
        <w:t>10.6.</w:t>
      </w:r>
      <w:r w:rsidRPr="00D817F4">
        <w:rPr>
          <w:sz w:val="26"/>
          <w:szCs w:val="26"/>
        </w:rPr>
        <w:tab/>
        <w:t xml:space="preserve">Документы из перечня, установленного пунктами 10.1 – 10.2 настоящего Административного регламента,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w:t>
      </w:r>
      <w:r w:rsidRPr="00D817F4">
        <w:rPr>
          <w:sz w:val="26"/>
          <w:szCs w:val="26"/>
        </w:rPr>
        <w:lastRenderedPageBreak/>
        <w:t>Российской Федерации о нотариате, либо удостоверяется апостилем в соответствии с «Гаагской конвенцией, отменяющей требование легализации иностранных официальных документов» от 5 октября 1961 года.</w:t>
      </w:r>
    </w:p>
    <w:p w:rsidR="00B76DCB" w:rsidRPr="00D817F4" w:rsidRDefault="00B76DCB"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11.</w:t>
      </w:r>
      <w:r w:rsidRPr="00D817F4">
        <w:rPr>
          <w:b/>
          <w:sz w:val="26"/>
          <w:szCs w:val="26"/>
        </w:rPr>
        <w:tab/>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t>11.1.</w:t>
      </w:r>
      <w:r w:rsidRPr="00D817F4">
        <w:rPr>
          <w:sz w:val="26"/>
          <w:szCs w:val="26"/>
        </w:rPr>
        <w:tab/>
        <w:t>Организация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w:t>
      </w:r>
    </w:p>
    <w:p w:rsidR="00B76DCB" w:rsidRPr="00D817F4" w:rsidRDefault="00B76DCB" w:rsidP="000E4A8C">
      <w:pPr>
        <w:spacing w:line="276" w:lineRule="auto"/>
        <w:ind w:firstLine="709"/>
        <w:jc w:val="both"/>
        <w:rPr>
          <w:sz w:val="26"/>
          <w:szCs w:val="26"/>
        </w:rPr>
      </w:pPr>
      <w:r w:rsidRPr="00D817F4">
        <w:rPr>
          <w:sz w:val="26"/>
          <w:szCs w:val="26"/>
        </w:rPr>
        <w:t>11.1.1.</w:t>
      </w:r>
      <w:r w:rsidRPr="00D817F4">
        <w:rPr>
          <w:sz w:val="26"/>
          <w:szCs w:val="26"/>
        </w:rPr>
        <w:tab/>
        <w:t xml:space="preserve">в случае, предусмотренном подпунктом 6.1.1 настоящего Административного регламента, у Администрации данные сертификата дополнительного образования, выданного ранее кандидату на обучение по дополнительным общеразвивающим программам. </w:t>
      </w:r>
    </w:p>
    <w:p w:rsidR="00B76DCB" w:rsidRPr="00D817F4" w:rsidRDefault="00B76DCB" w:rsidP="000E4A8C">
      <w:pPr>
        <w:spacing w:line="276" w:lineRule="auto"/>
        <w:ind w:firstLine="709"/>
        <w:jc w:val="both"/>
        <w:rPr>
          <w:sz w:val="26"/>
          <w:szCs w:val="26"/>
        </w:rPr>
      </w:pPr>
      <w:r w:rsidRPr="00D817F4">
        <w:rPr>
          <w:sz w:val="26"/>
          <w:szCs w:val="26"/>
        </w:rPr>
        <w:t>11.2.</w:t>
      </w:r>
      <w:r w:rsidRPr="00D817F4">
        <w:rPr>
          <w:sz w:val="26"/>
          <w:szCs w:val="26"/>
        </w:rPr>
        <w:tab/>
        <w:t xml:space="preserve">Непредставление (несвоевременное представление) администрацией города </w:t>
      </w:r>
      <w:r w:rsidR="00D86579" w:rsidRPr="00D817F4">
        <w:rPr>
          <w:sz w:val="26"/>
          <w:szCs w:val="26"/>
        </w:rPr>
        <w:t>Сорска Республики Хакасия</w:t>
      </w:r>
      <w:r w:rsidRPr="00D817F4">
        <w:rPr>
          <w:sz w:val="26"/>
          <w:szCs w:val="26"/>
        </w:rPr>
        <w:t xml:space="preserve"> документов и информации не может являться основанием для отказа в предоставлении Заявителю Муниципальной услуги. </w:t>
      </w:r>
    </w:p>
    <w:p w:rsidR="00B76DCB" w:rsidRPr="00D817F4" w:rsidRDefault="00B76DCB" w:rsidP="000E4A8C">
      <w:pPr>
        <w:spacing w:line="276" w:lineRule="auto"/>
        <w:ind w:firstLine="709"/>
        <w:jc w:val="both"/>
        <w:rPr>
          <w:sz w:val="26"/>
          <w:szCs w:val="26"/>
        </w:rPr>
      </w:pPr>
      <w:r w:rsidRPr="00D817F4">
        <w:rPr>
          <w:sz w:val="26"/>
          <w:szCs w:val="26"/>
        </w:rPr>
        <w:t>11.3.</w:t>
      </w:r>
      <w:r w:rsidRPr="00D817F4">
        <w:rPr>
          <w:sz w:val="26"/>
          <w:szCs w:val="26"/>
        </w:rPr>
        <w:tab/>
        <w:t>Должностное лицо и (или) работник указанные в пункте 11.2 настоящего Административного регламента органа, не представившие (несвоевременно представившие) запрошенные и находящиеся в их распоряжении документ или информацию, подлежат административной (статья 19.7 Кодекса об административных правонарушениях), дисциплинарной или иной ответственности в соответствии с законодательством Российской Федерации.</w:t>
      </w:r>
    </w:p>
    <w:p w:rsidR="00B76DCB" w:rsidRPr="00D817F4" w:rsidRDefault="00B76DCB" w:rsidP="000E4A8C">
      <w:pPr>
        <w:spacing w:line="276" w:lineRule="auto"/>
        <w:ind w:firstLine="709"/>
        <w:jc w:val="both"/>
        <w:rPr>
          <w:sz w:val="26"/>
          <w:szCs w:val="26"/>
        </w:rPr>
      </w:pPr>
      <w:r w:rsidRPr="00D817F4">
        <w:rPr>
          <w:sz w:val="26"/>
          <w:szCs w:val="26"/>
        </w:rPr>
        <w:t>11.4.</w:t>
      </w:r>
      <w:r w:rsidRPr="00D817F4">
        <w:rPr>
          <w:sz w:val="26"/>
          <w:szCs w:val="26"/>
        </w:rPr>
        <w:tab/>
        <w:t>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B76DCB" w:rsidRPr="00D817F4" w:rsidRDefault="00B76DCB"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12.</w:t>
      </w:r>
      <w:r w:rsidRPr="00D817F4">
        <w:rPr>
          <w:b/>
          <w:sz w:val="26"/>
          <w:szCs w:val="26"/>
        </w:rPr>
        <w:tab/>
        <w:t>Исчерпывающий перечень оснований для отказа в приеме документов, необходимых для предоставления Муниципальной услуги</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567"/>
        <w:jc w:val="both"/>
        <w:rPr>
          <w:sz w:val="26"/>
          <w:szCs w:val="26"/>
        </w:rPr>
      </w:pPr>
      <w:r w:rsidRPr="00D817F4">
        <w:rPr>
          <w:sz w:val="26"/>
          <w:szCs w:val="26"/>
        </w:rPr>
        <w:t>12.1.</w:t>
      </w:r>
      <w:r w:rsidRPr="00D817F4">
        <w:rPr>
          <w:sz w:val="26"/>
          <w:szCs w:val="26"/>
        </w:rPr>
        <w:tab/>
        <w:t xml:space="preserve">Основаниями для отказа в приеме документов, необходимых для предоставления Муниципальной услуги, являются: </w:t>
      </w:r>
    </w:p>
    <w:p w:rsidR="00B76DCB" w:rsidRPr="00D817F4" w:rsidRDefault="00B76DCB" w:rsidP="000E4A8C">
      <w:pPr>
        <w:spacing w:line="276" w:lineRule="auto"/>
        <w:ind w:firstLine="567"/>
        <w:jc w:val="both"/>
        <w:rPr>
          <w:sz w:val="26"/>
          <w:szCs w:val="26"/>
        </w:rPr>
      </w:pPr>
      <w:r w:rsidRPr="00D817F4">
        <w:rPr>
          <w:sz w:val="26"/>
          <w:szCs w:val="26"/>
        </w:rPr>
        <w:t>12.1.1.</w:t>
      </w:r>
      <w:r w:rsidRPr="00D817F4">
        <w:rPr>
          <w:sz w:val="26"/>
          <w:szCs w:val="26"/>
        </w:rPr>
        <w:tab/>
        <w:t>Запрос направлен адресату не по принадлежности;</w:t>
      </w:r>
    </w:p>
    <w:p w:rsidR="00B76DCB" w:rsidRPr="00D817F4" w:rsidRDefault="00B76DCB" w:rsidP="000E4A8C">
      <w:pPr>
        <w:spacing w:line="276" w:lineRule="auto"/>
        <w:ind w:firstLine="567"/>
        <w:jc w:val="both"/>
        <w:rPr>
          <w:sz w:val="26"/>
          <w:szCs w:val="26"/>
        </w:rPr>
      </w:pPr>
      <w:r w:rsidRPr="00D817F4">
        <w:rPr>
          <w:sz w:val="26"/>
          <w:szCs w:val="26"/>
        </w:rPr>
        <w:t>12.1.2.</w:t>
      </w:r>
      <w:r w:rsidRPr="00D817F4">
        <w:rPr>
          <w:sz w:val="26"/>
          <w:szCs w:val="26"/>
        </w:rPr>
        <w:tab/>
        <w:t>Заявителем представлен неполный комплект документов, необходимых для предоставления Муниципальной услуги;</w:t>
      </w:r>
    </w:p>
    <w:p w:rsidR="00B76DCB" w:rsidRPr="00D817F4" w:rsidRDefault="00B76DCB" w:rsidP="000E4A8C">
      <w:pPr>
        <w:spacing w:line="276" w:lineRule="auto"/>
        <w:ind w:firstLine="567"/>
        <w:jc w:val="both"/>
        <w:rPr>
          <w:sz w:val="26"/>
          <w:szCs w:val="26"/>
        </w:rPr>
      </w:pPr>
      <w:r w:rsidRPr="00D817F4">
        <w:rPr>
          <w:sz w:val="26"/>
          <w:szCs w:val="26"/>
        </w:rPr>
        <w:t>12.1.3.</w:t>
      </w:r>
      <w:r w:rsidRPr="00D817F4">
        <w:rPr>
          <w:sz w:val="26"/>
          <w:szCs w:val="26"/>
        </w:rPr>
        <w:tab/>
        <w:t>документы, необходимые для предоставления Муниципальной услуги, утратили силу;</w:t>
      </w:r>
    </w:p>
    <w:p w:rsidR="00B76DCB" w:rsidRPr="00D817F4" w:rsidRDefault="00B76DCB" w:rsidP="000E4A8C">
      <w:pPr>
        <w:spacing w:line="276" w:lineRule="auto"/>
        <w:ind w:firstLine="567"/>
        <w:jc w:val="both"/>
        <w:rPr>
          <w:sz w:val="26"/>
          <w:szCs w:val="26"/>
        </w:rPr>
      </w:pPr>
      <w:r w:rsidRPr="00D817F4">
        <w:rPr>
          <w:sz w:val="26"/>
          <w:szCs w:val="26"/>
        </w:rPr>
        <w:t>12.1.4.</w:t>
      </w:r>
      <w:r w:rsidRPr="00D817F4">
        <w:rPr>
          <w:sz w:val="26"/>
          <w:szCs w:val="26"/>
        </w:rPr>
        <w:tab/>
        <w:t>документы содержат подчистки и исправления текста, не заверенные в порядке, установленном законодательством Российской Федерации;</w:t>
      </w:r>
    </w:p>
    <w:p w:rsidR="00B76DCB" w:rsidRPr="00D817F4" w:rsidRDefault="00B76DCB" w:rsidP="000E4A8C">
      <w:pPr>
        <w:spacing w:line="276" w:lineRule="auto"/>
        <w:ind w:firstLine="567"/>
        <w:jc w:val="both"/>
        <w:rPr>
          <w:sz w:val="26"/>
          <w:szCs w:val="26"/>
        </w:rPr>
      </w:pPr>
      <w:r w:rsidRPr="00D817F4">
        <w:rPr>
          <w:sz w:val="26"/>
          <w:szCs w:val="26"/>
        </w:rPr>
        <w:lastRenderedPageBreak/>
        <w:t>12.1.5.</w:t>
      </w:r>
      <w:r w:rsidRPr="00D817F4">
        <w:rPr>
          <w:sz w:val="26"/>
          <w:szCs w:val="26"/>
        </w:rPr>
        <w:tab/>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B76DCB" w:rsidRPr="00D817F4" w:rsidRDefault="00B76DCB" w:rsidP="000E4A8C">
      <w:pPr>
        <w:spacing w:line="276" w:lineRule="auto"/>
        <w:ind w:firstLine="567"/>
        <w:jc w:val="both"/>
        <w:rPr>
          <w:sz w:val="26"/>
          <w:szCs w:val="26"/>
        </w:rPr>
      </w:pPr>
      <w:r w:rsidRPr="00D817F4">
        <w:rPr>
          <w:sz w:val="26"/>
          <w:szCs w:val="26"/>
        </w:rPr>
        <w:t>12.1.6.</w:t>
      </w:r>
      <w:r w:rsidRPr="00D817F4">
        <w:rPr>
          <w:sz w:val="26"/>
          <w:szCs w:val="26"/>
        </w:rPr>
        <w:tab/>
        <w:t>некорректное заполнение обязательных полей в форме интерактивного Запроса на ЕПГУ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p>
    <w:p w:rsidR="00B76DCB" w:rsidRPr="00D817F4" w:rsidRDefault="00B76DCB" w:rsidP="000E4A8C">
      <w:pPr>
        <w:spacing w:line="276" w:lineRule="auto"/>
        <w:ind w:firstLine="567"/>
        <w:jc w:val="both"/>
        <w:rPr>
          <w:sz w:val="26"/>
          <w:szCs w:val="26"/>
        </w:rPr>
      </w:pPr>
      <w:r w:rsidRPr="00D817F4">
        <w:rPr>
          <w:sz w:val="26"/>
          <w:szCs w:val="26"/>
        </w:rPr>
        <w:t>12.1.7.</w:t>
      </w:r>
      <w:r w:rsidRPr="00D817F4">
        <w:rPr>
          <w:sz w:val="26"/>
          <w:szCs w:val="26"/>
        </w:rPr>
        <w:tab/>
        <w:t>подача Запроса и иных документов в электронной форме, подписанных с использованием электронной подписи (далее – ЭП), не принадлежащей Заявителю или представителю Заявителя;</w:t>
      </w:r>
    </w:p>
    <w:p w:rsidR="00B76DCB" w:rsidRPr="00D817F4" w:rsidRDefault="00B76DCB" w:rsidP="000E4A8C">
      <w:pPr>
        <w:spacing w:line="276" w:lineRule="auto"/>
        <w:ind w:firstLine="567"/>
        <w:jc w:val="both"/>
        <w:rPr>
          <w:sz w:val="26"/>
          <w:szCs w:val="26"/>
        </w:rPr>
      </w:pPr>
      <w:r w:rsidRPr="00D817F4">
        <w:rPr>
          <w:sz w:val="26"/>
          <w:szCs w:val="26"/>
        </w:rPr>
        <w:t>12.1.8.</w:t>
      </w:r>
      <w:r w:rsidRPr="00D817F4">
        <w:rPr>
          <w:sz w:val="26"/>
          <w:szCs w:val="26"/>
        </w:rPr>
        <w:tab/>
        <w:t>поступление Запроса, аналогичного ранее зарегистрированному Запросу, срок предоставления Муниципальной услуги по которому не истек на момент поступления такого Запроса.</w:t>
      </w:r>
    </w:p>
    <w:p w:rsidR="00B76DCB" w:rsidRPr="00D817F4" w:rsidRDefault="00B76DCB" w:rsidP="000E4A8C">
      <w:pPr>
        <w:spacing w:line="276" w:lineRule="auto"/>
        <w:ind w:firstLine="567"/>
        <w:jc w:val="both"/>
        <w:rPr>
          <w:sz w:val="26"/>
          <w:szCs w:val="26"/>
        </w:rPr>
      </w:pPr>
      <w:r w:rsidRPr="00D817F4">
        <w:rPr>
          <w:sz w:val="26"/>
          <w:szCs w:val="26"/>
        </w:rPr>
        <w:t>12.2.</w:t>
      </w:r>
      <w:r w:rsidRPr="00D817F4">
        <w:rPr>
          <w:sz w:val="26"/>
          <w:szCs w:val="26"/>
        </w:rPr>
        <w:tab/>
        <w:t>При обращении через ЕПГУ решение об отказе в приеме документов, необходимых для предоставления Муниципальной услуги, оформляется по форме, приведенной в Приложении 3 к настоящему Административному регламенту, в виде электронного документа направляется в личный кабинет Заявителя на ЕПГУ не позднее первого рабочего дня, следующего за днем подачи Запроса.</w:t>
      </w:r>
    </w:p>
    <w:p w:rsidR="00B76DCB" w:rsidRPr="00D817F4" w:rsidRDefault="00B76DCB" w:rsidP="000E4A8C">
      <w:pPr>
        <w:spacing w:line="276" w:lineRule="auto"/>
        <w:ind w:firstLine="567"/>
        <w:jc w:val="both"/>
        <w:rPr>
          <w:sz w:val="26"/>
          <w:szCs w:val="26"/>
        </w:rPr>
      </w:pPr>
      <w:r w:rsidRPr="00D817F4">
        <w:rPr>
          <w:sz w:val="26"/>
          <w:szCs w:val="26"/>
        </w:rPr>
        <w:t>12.3.</w:t>
      </w:r>
      <w:r w:rsidRPr="00D817F4">
        <w:rPr>
          <w:sz w:val="26"/>
          <w:szCs w:val="26"/>
        </w:rPr>
        <w:tab/>
        <w:t>Выдача решения об отказе в приеме документов, необходимых для предоставления Муниципальной услуги, в случае обращения Заявителя в Организацию или в МФЦ в иных формах, предусмотренных законодательством Российской Федерации, устанавливается организационно-распорядительным актом Организации, который размещается на сайте Организации.</w:t>
      </w:r>
    </w:p>
    <w:p w:rsidR="00B76DCB" w:rsidRPr="00D817F4" w:rsidRDefault="00B76DCB" w:rsidP="000E4A8C">
      <w:pPr>
        <w:spacing w:line="276" w:lineRule="auto"/>
        <w:ind w:firstLine="567"/>
        <w:jc w:val="both"/>
        <w:rPr>
          <w:sz w:val="26"/>
          <w:szCs w:val="26"/>
        </w:rPr>
      </w:pPr>
      <w:r w:rsidRPr="00D817F4">
        <w:rPr>
          <w:sz w:val="26"/>
          <w:szCs w:val="26"/>
        </w:rPr>
        <w:t>12.4.</w:t>
      </w:r>
      <w:r w:rsidRPr="00D817F4">
        <w:rPr>
          <w:sz w:val="26"/>
          <w:szCs w:val="26"/>
        </w:rPr>
        <w:tab/>
        <w:t xml:space="preserve">Отказ в приеме документов, необходимых для предоставления Муниципальной услуги, не препятствует повторному обращению Заявителя в Организацию или в МФЦ за предоставлением Муниципальной услуги. </w:t>
      </w:r>
    </w:p>
    <w:p w:rsidR="00B76DCB" w:rsidRPr="00D817F4" w:rsidRDefault="00B76DCB"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13.</w:t>
      </w:r>
      <w:r w:rsidRPr="00D817F4">
        <w:rPr>
          <w:b/>
          <w:sz w:val="26"/>
          <w:szCs w:val="26"/>
        </w:rPr>
        <w:tab/>
        <w:t>Исчерпывающий перечень оснований для приостановления или отказа в предоставлении Муниципальной услуги</w:t>
      </w:r>
    </w:p>
    <w:p w:rsidR="00B76DCB" w:rsidRPr="00D817F4" w:rsidRDefault="00B76DCB" w:rsidP="000E4A8C">
      <w:pPr>
        <w:spacing w:line="276" w:lineRule="auto"/>
        <w:jc w:val="center"/>
        <w:rPr>
          <w:b/>
          <w:sz w:val="26"/>
          <w:szCs w:val="26"/>
        </w:rPr>
      </w:pPr>
    </w:p>
    <w:p w:rsidR="00B76DCB" w:rsidRPr="00D817F4" w:rsidRDefault="00B76DCB" w:rsidP="000E4A8C">
      <w:pPr>
        <w:spacing w:line="276" w:lineRule="auto"/>
        <w:ind w:firstLine="709"/>
        <w:jc w:val="both"/>
        <w:rPr>
          <w:sz w:val="26"/>
          <w:szCs w:val="26"/>
        </w:rPr>
      </w:pPr>
      <w:r w:rsidRPr="00D817F4">
        <w:rPr>
          <w:sz w:val="26"/>
          <w:szCs w:val="26"/>
        </w:rPr>
        <w:t>13.1.</w:t>
      </w:r>
      <w:r w:rsidRPr="00D817F4">
        <w:rPr>
          <w:sz w:val="26"/>
          <w:szCs w:val="26"/>
        </w:rPr>
        <w:tab/>
        <w:t>Основания для приостановления предоставления Муниципальной услуги отсутствуют.</w:t>
      </w:r>
    </w:p>
    <w:p w:rsidR="00B76DCB" w:rsidRPr="00D817F4" w:rsidRDefault="00B76DCB" w:rsidP="000E4A8C">
      <w:pPr>
        <w:spacing w:line="276" w:lineRule="auto"/>
        <w:ind w:firstLine="709"/>
        <w:jc w:val="both"/>
        <w:rPr>
          <w:sz w:val="26"/>
          <w:szCs w:val="26"/>
        </w:rPr>
      </w:pPr>
      <w:r w:rsidRPr="00D817F4">
        <w:rPr>
          <w:sz w:val="26"/>
          <w:szCs w:val="26"/>
        </w:rPr>
        <w:t>13.2.</w:t>
      </w:r>
      <w:r w:rsidRPr="00D817F4">
        <w:rPr>
          <w:sz w:val="26"/>
          <w:szCs w:val="26"/>
        </w:rPr>
        <w:tab/>
        <w:t>Основаниями для отказа в предоставлении Муниципальной услуги являются:</w:t>
      </w:r>
    </w:p>
    <w:p w:rsidR="00B76DCB" w:rsidRPr="00D817F4" w:rsidRDefault="00C76DEB" w:rsidP="000E4A8C">
      <w:pPr>
        <w:spacing w:line="276" w:lineRule="auto"/>
        <w:ind w:firstLine="709"/>
        <w:jc w:val="both"/>
        <w:rPr>
          <w:sz w:val="26"/>
          <w:szCs w:val="26"/>
        </w:rPr>
      </w:pPr>
      <w:r w:rsidRPr="00D817F4">
        <w:rPr>
          <w:sz w:val="26"/>
          <w:szCs w:val="26"/>
        </w:rPr>
        <w:t>13.2.1.</w:t>
      </w:r>
      <w:r w:rsidR="00B76DCB" w:rsidRPr="00D817F4">
        <w:rPr>
          <w:sz w:val="26"/>
          <w:szCs w:val="26"/>
        </w:rPr>
        <w:t>наличие противоречивых сведений в Запросе и приложенных к нему документах;</w:t>
      </w:r>
    </w:p>
    <w:p w:rsidR="00B76DCB" w:rsidRPr="00D817F4" w:rsidRDefault="00C76DEB" w:rsidP="000E4A8C">
      <w:pPr>
        <w:spacing w:line="276" w:lineRule="auto"/>
        <w:ind w:firstLine="709"/>
        <w:jc w:val="both"/>
        <w:rPr>
          <w:sz w:val="26"/>
          <w:szCs w:val="26"/>
        </w:rPr>
      </w:pPr>
      <w:r w:rsidRPr="00D817F4">
        <w:rPr>
          <w:sz w:val="26"/>
          <w:szCs w:val="26"/>
        </w:rPr>
        <w:t>13.2.2.</w:t>
      </w:r>
      <w:r w:rsidR="00B76DCB" w:rsidRPr="00D817F4">
        <w:rPr>
          <w:sz w:val="26"/>
          <w:szCs w:val="26"/>
        </w:rPr>
        <w:t>несоответствие категории Заявителя кругу лиц, указанных в подразделе 2 настоящего Административного регламента;</w:t>
      </w:r>
    </w:p>
    <w:p w:rsidR="00B76DCB" w:rsidRPr="00D817F4" w:rsidRDefault="00C76DEB" w:rsidP="000E4A8C">
      <w:pPr>
        <w:spacing w:line="276" w:lineRule="auto"/>
        <w:ind w:firstLine="709"/>
        <w:jc w:val="both"/>
        <w:rPr>
          <w:sz w:val="26"/>
          <w:szCs w:val="26"/>
        </w:rPr>
      </w:pPr>
      <w:r w:rsidRPr="00D817F4">
        <w:rPr>
          <w:sz w:val="26"/>
          <w:szCs w:val="26"/>
        </w:rPr>
        <w:t>13.2.3.</w:t>
      </w:r>
      <w:r w:rsidR="00B76DCB" w:rsidRPr="00D817F4">
        <w:rPr>
          <w:sz w:val="26"/>
          <w:szCs w:val="26"/>
        </w:rPr>
        <w:t>несоответствие документов, указанных в подразделе 10 настоящего Административного регламента, по форме или содержанию требованиям законодательства Российской Федерации;</w:t>
      </w:r>
    </w:p>
    <w:p w:rsidR="00B76DCB" w:rsidRPr="00D817F4" w:rsidRDefault="00C76DEB" w:rsidP="000E4A8C">
      <w:pPr>
        <w:spacing w:line="276" w:lineRule="auto"/>
        <w:ind w:firstLine="709"/>
        <w:jc w:val="both"/>
        <w:rPr>
          <w:sz w:val="26"/>
          <w:szCs w:val="26"/>
        </w:rPr>
      </w:pPr>
      <w:r w:rsidRPr="00D817F4">
        <w:rPr>
          <w:sz w:val="26"/>
          <w:szCs w:val="26"/>
        </w:rPr>
        <w:t>13.2.4.</w:t>
      </w:r>
      <w:r w:rsidR="00B76DCB" w:rsidRPr="00D817F4">
        <w:rPr>
          <w:sz w:val="26"/>
          <w:szCs w:val="26"/>
        </w:rPr>
        <w:t>Запрос подан лицом, не имеющим полномочий представлять интересы Заявителя;</w:t>
      </w:r>
    </w:p>
    <w:p w:rsidR="00B76DCB" w:rsidRPr="00D817F4" w:rsidRDefault="00C76DEB" w:rsidP="000E4A8C">
      <w:pPr>
        <w:spacing w:line="276" w:lineRule="auto"/>
        <w:ind w:firstLine="709"/>
        <w:jc w:val="both"/>
        <w:rPr>
          <w:sz w:val="26"/>
          <w:szCs w:val="26"/>
        </w:rPr>
      </w:pPr>
      <w:r w:rsidRPr="00D817F4">
        <w:rPr>
          <w:sz w:val="26"/>
          <w:szCs w:val="26"/>
        </w:rPr>
        <w:lastRenderedPageBreak/>
        <w:t>13.2.5.</w:t>
      </w:r>
      <w:r w:rsidR="00B76DCB" w:rsidRPr="00D817F4">
        <w:rPr>
          <w:sz w:val="26"/>
          <w:szCs w:val="26"/>
        </w:rPr>
        <w:t>отзыв Запроса по инициативе Заявителя;</w:t>
      </w:r>
    </w:p>
    <w:p w:rsidR="00B76DCB" w:rsidRPr="00D817F4" w:rsidRDefault="00C76DEB" w:rsidP="000E4A8C">
      <w:pPr>
        <w:spacing w:line="276" w:lineRule="auto"/>
        <w:ind w:firstLine="709"/>
        <w:jc w:val="both"/>
        <w:rPr>
          <w:sz w:val="26"/>
          <w:szCs w:val="26"/>
        </w:rPr>
      </w:pPr>
      <w:r w:rsidRPr="00D817F4">
        <w:rPr>
          <w:sz w:val="26"/>
          <w:szCs w:val="26"/>
        </w:rPr>
        <w:t>13.2.6.</w:t>
      </w:r>
      <w:r w:rsidR="00B76DCB" w:rsidRPr="00D817F4">
        <w:rPr>
          <w:sz w:val="26"/>
          <w:szCs w:val="26"/>
        </w:rPr>
        <w:t>наличие медицинских противопоказаний для освоения программ по отдельным видам искусства, физической культуры и спорта, программ спортивной подготовки;</w:t>
      </w:r>
    </w:p>
    <w:p w:rsidR="00B76DCB" w:rsidRPr="00D817F4" w:rsidRDefault="00C76DEB" w:rsidP="000E4A8C">
      <w:pPr>
        <w:spacing w:line="276" w:lineRule="auto"/>
        <w:ind w:firstLine="709"/>
        <w:jc w:val="both"/>
        <w:rPr>
          <w:sz w:val="26"/>
          <w:szCs w:val="26"/>
        </w:rPr>
      </w:pPr>
      <w:r w:rsidRPr="00D817F4">
        <w:rPr>
          <w:sz w:val="26"/>
          <w:szCs w:val="26"/>
        </w:rPr>
        <w:t>13.2.7.</w:t>
      </w:r>
      <w:r w:rsidR="00B76DCB" w:rsidRPr="00D817F4">
        <w:rPr>
          <w:sz w:val="26"/>
          <w:szCs w:val="26"/>
        </w:rPr>
        <w:t>отсутствие свободных мест в Организации;</w:t>
      </w:r>
    </w:p>
    <w:p w:rsidR="00B76DCB" w:rsidRPr="00D817F4" w:rsidRDefault="00C76DEB" w:rsidP="000E4A8C">
      <w:pPr>
        <w:spacing w:line="276" w:lineRule="auto"/>
        <w:ind w:firstLine="709"/>
        <w:jc w:val="both"/>
        <w:rPr>
          <w:sz w:val="26"/>
          <w:szCs w:val="26"/>
        </w:rPr>
      </w:pPr>
      <w:r w:rsidRPr="00D817F4">
        <w:rPr>
          <w:sz w:val="26"/>
          <w:szCs w:val="26"/>
        </w:rPr>
        <w:t>13.2.8.</w:t>
      </w:r>
      <w:r w:rsidR="00B76DCB" w:rsidRPr="00D817F4">
        <w:rPr>
          <w:sz w:val="26"/>
          <w:szCs w:val="26"/>
        </w:rPr>
        <w:t xml:space="preserve">неявка в Организацию в течение 4 (Четырех) рабочих дней после получения уведомления о необходимости личного посещения для заключения договора об образовании; </w:t>
      </w:r>
    </w:p>
    <w:p w:rsidR="00B76DCB" w:rsidRPr="00D817F4" w:rsidRDefault="00B76DCB" w:rsidP="000E4A8C">
      <w:pPr>
        <w:spacing w:line="276" w:lineRule="auto"/>
        <w:ind w:firstLine="709"/>
        <w:jc w:val="both"/>
        <w:rPr>
          <w:sz w:val="26"/>
          <w:szCs w:val="26"/>
        </w:rPr>
      </w:pPr>
      <w:r w:rsidRPr="00D817F4">
        <w:rPr>
          <w:sz w:val="26"/>
          <w:szCs w:val="26"/>
        </w:rPr>
        <w:t>13.2.9.</w:t>
      </w:r>
      <w:r w:rsidRPr="00D817F4">
        <w:rPr>
          <w:sz w:val="26"/>
          <w:szCs w:val="26"/>
        </w:rPr>
        <w:tab/>
        <w:t xml:space="preserve">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 </w:t>
      </w:r>
    </w:p>
    <w:p w:rsidR="00B76DCB" w:rsidRPr="00D817F4" w:rsidRDefault="000639ED" w:rsidP="000E4A8C">
      <w:pPr>
        <w:spacing w:line="276" w:lineRule="auto"/>
        <w:ind w:firstLine="709"/>
        <w:jc w:val="both"/>
        <w:rPr>
          <w:sz w:val="26"/>
          <w:szCs w:val="26"/>
        </w:rPr>
      </w:pPr>
      <w:r w:rsidRPr="00D817F4">
        <w:rPr>
          <w:sz w:val="26"/>
          <w:szCs w:val="26"/>
        </w:rPr>
        <w:t>13.2.10.</w:t>
      </w:r>
      <w:r w:rsidR="00B76DCB" w:rsidRPr="00D817F4">
        <w:rPr>
          <w:sz w:val="26"/>
          <w:szCs w:val="26"/>
        </w:rPr>
        <w:t>непредставление оригиналов документов, сведения о которых указаны Заявителем в электронной форме Запроса на ЕПГУ, в день проведения вступительных (приемных) испытаний в Организации либо в случае отсутствия необходимости проведения вступительных (приемных) испытаний в день подписания договора;</w:t>
      </w:r>
    </w:p>
    <w:p w:rsidR="00B76DCB" w:rsidRPr="00D817F4" w:rsidRDefault="00B76DCB" w:rsidP="000E4A8C">
      <w:pPr>
        <w:spacing w:line="276" w:lineRule="auto"/>
        <w:ind w:firstLine="709"/>
        <w:jc w:val="both"/>
        <w:rPr>
          <w:sz w:val="26"/>
          <w:szCs w:val="26"/>
        </w:rPr>
      </w:pPr>
      <w:r w:rsidRPr="00D817F4">
        <w:rPr>
          <w:sz w:val="26"/>
          <w:szCs w:val="26"/>
        </w:rPr>
        <w:t>1</w:t>
      </w:r>
      <w:r w:rsidR="000639ED" w:rsidRPr="00D817F4">
        <w:rPr>
          <w:sz w:val="26"/>
          <w:szCs w:val="26"/>
        </w:rPr>
        <w:t>3.2.11</w:t>
      </w:r>
      <w:r w:rsidRPr="00D817F4">
        <w:rPr>
          <w:sz w:val="26"/>
          <w:szCs w:val="26"/>
        </w:rPr>
        <w:t>.</w:t>
      </w:r>
      <w:r w:rsidRPr="00D817F4">
        <w:rPr>
          <w:sz w:val="26"/>
          <w:szCs w:val="26"/>
        </w:rPr>
        <w:tab/>
        <w:t>несоответствие оригиналов документов сведениям, указанным в электронной форме Запроса на ЕПГУ;</w:t>
      </w:r>
    </w:p>
    <w:p w:rsidR="00B76DCB" w:rsidRPr="00D817F4" w:rsidRDefault="000639ED" w:rsidP="000E4A8C">
      <w:pPr>
        <w:spacing w:line="276" w:lineRule="auto"/>
        <w:ind w:firstLine="709"/>
        <w:jc w:val="both"/>
        <w:rPr>
          <w:sz w:val="26"/>
          <w:szCs w:val="26"/>
        </w:rPr>
      </w:pPr>
      <w:r w:rsidRPr="00D817F4">
        <w:rPr>
          <w:sz w:val="26"/>
          <w:szCs w:val="26"/>
        </w:rPr>
        <w:t>13.2.12</w:t>
      </w:r>
      <w:r w:rsidR="00B76DCB" w:rsidRPr="00D817F4">
        <w:rPr>
          <w:sz w:val="26"/>
          <w:szCs w:val="26"/>
        </w:rPr>
        <w:t>.</w:t>
      </w:r>
      <w:r w:rsidR="00B76DCB" w:rsidRPr="00D817F4">
        <w:rPr>
          <w:sz w:val="26"/>
          <w:szCs w:val="26"/>
        </w:rPr>
        <w:tab/>
        <w:t>недостоверность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w:t>
      </w:r>
    </w:p>
    <w:p w:rsidR="00B76DCB" w:rsidRPr="00D817F4" w:rsidRDefault="00B76DCB" w:rsidP="000E4A8C">
      <w:pPr>
        <w:spacing w:line="276" w:lineRule="auto"/>
        <w:ind w:firstLine="709"/>
        <w:jc w:val="both"/>
        <w:rPr>
          <w:sz w:val="26"/>
          <w:szCs w:val="26"/>
        </w:rPr>
      </w:pPr>
      <w:r w:rsidRPr="00D817F4">
        <w:rPr>
          <w:sz w:val="26"/>
          <w:szCs w:val="26"/>
        </w:rPr>
        <w:t>13.3.</w:t>
      </w:r>
      <w:r w:rsidRPr="00D817F4">
        <w:rPr>
          <w:sz w:val="26"/>
          <w:szCs w:val="26"/>
        </w:rPr>
        <w:tab/>
        <w:t>Заявитель вправе отказаться от получения Муниципальной услуги на основании заявления, написанного в свободной форме, направив по адресу электронной почты или обратившись в Организацию или в МФЦ, а также посредством ЕПГУ в Личном кабинете. На основании поступившего заявления об отказе от предоставления Муниципальной услуги работником Организации, сотрудником МФЦ принимается решение об отказе в предоставлении Муниципальной услуги.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ИС. Отказ от предоставления Муниципальной услуги не препятствует повторному обращению Заявителя в Организацию или в МФЦ за предоставлением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13.4.</w:t>
      </w:r>
      <w:r w:rsidRPr="00D817F4">
        <w:rPr>
          <w:sz w:val="26"/>
          <w:szCs w:val="26"/>
        </w:rPr>
        <w:tab/>
        <w:t>Заявитель вправе повторно обратиться в Организацию с Запросом после устранения оснований, указанных в пункте 13.2 настоящего Административного регламента.</w:t>
      </w:r>
    </w:p>
    <w:p w:rsidR="00B76DCB" w:rsidRPr="00D817F4" w:rsidRDefault="00B76DCB" w:rsidP="000E4A8C">
      <w:pPr>
        <w:spacing w:line="276" w:lineRule="auto"/>
        <w:rPr>
          <w:b/>
          <w:sz w:val="26"/>
          <w:szCs w:val="26"/>
        </w:rPr>
      </w:pPr>
    </w:p>
    <w:p w:rsidR="00B76DCB" w:rsidRPr="00D817F4" w:rsidRDefault="00B76DCB" w:rsidP="000E4A8C">
      <w:pPr>
        <w:spacing w:line="276" w:lineRule="auto"/>
        <w:jc w:val="center"/>
        <w:rPr>
          <w:sz w:val="26"/>
          <w:szCs w:val="26"/>
        </w:rPr>
      </w:pPr>
      <w:r w:rsidRPr="00D817F4">
        <w:rPr>
          <w:b/>
          <w:sz w:val="26"/>
          <w:szCs w:val="26"/>
        </w:rPr>
        <w:t>14.</w:t>
      </w:r>
      <w:r w:rsidRPr="00D817F4">
        <w:rPr>
          <w:b/>
          <w:sz w:val="26"/>
          <w:szCs w:val="26"/>
        </w:rPr>
        <w:tab/>
        <w:t>Порядок, размер и основания взимания государственной пошлины или</w:t>
      </w:r>
      <w:r w:rsidRPr="00D817F4">
        <w:rPr>
          <w:sz w:val="26"/>
          <w:szCs w:val="26"/>
        </w:rPr>
        <w:t xml:space="preserve"> </w:t>
      </w:r>
      <w:r w:rsidRPr="00D817F4">
        <w:rPr>
          <w:b/>
          <w:sz w:val="26"/>
          <w:szCs w:val="26"/>
        </w:rPr>
        <w:t>иной платы, взимаемой за предоставление Муниципальной услуги</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t>14.1.</w:t>
      </w:r>
      <w:r w:rsidRPr="00D817F4">
        <w:rPr>
          <w:sz w:val="26"/>
          <w:szCs w:val="26"/>
        </w:rPr>
        <w:tab/>
        <w:t xml:space="preserve">Муниципальная услуга предоставляется бесплатно за исключением случаев превышения стоимости обучения по дополнительной образовательной </w:t>
      </w:r>
      <w:r w:rsidRPr="00D817F4">
        <w:rPr>
          <w:sz w:val="26"/>
          <w:szCs w:val="26"/>
        </w:rPr>
        <w:lastRenderedPageBreak/>
        <w:t>программе, установленной Организацией, доступного остатка обеспечения сертификата дополнительного образования.</w:t>
      </w:r>
    </w:p>
    <w:p w:rsidR="00B76DCB" w:rsidRPr="00D817F4" w:rsidRDefault="00B76DCB"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15.</w:t>
      </w:r>
      <w:r w:rsidRPr="00D817F4">
        <w:rPr>
          <w:b/>
          <w:sz w:val="26"/>
          <w:szCs w:val="26"/>
        </w:rPr>
        <w:tab/>
        <w:t>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w:t>
      </w:r>
      <w:r w:rsidR="00CD45BD" w:rsidRPr="00D817F4">
        <w:rPr>
          <w:b/>
          <w:sz w:val="26"/>
          <w:szCs w:val="26"/>
        </w:rPr>
        <w:t xml:space="preserve"> </w:t>
      </w:r>
      <w:r w:rsidRPr="00D817F4">
        <w:rPr>
          <w:b/>
          <w:sz w:val="26"/>
          <w:szCs w:val="26"/>
        </w:rPr>
        <w:t>в том числе в электронной форме, порядок их предоставления, а также порядок, размер</w:t>
      </w:r>
      <w:r w:rsidR="00CD45BD" w:rsidRPr="00D817F4">
        <w:rPr>
          <w:b/>
          <w:sz w:val="26"/>
          <w:szCs w:val="26"/>
        </w:rPr>
        <w:t xml:space="preserve"> </w:t>
      </w:r>
      <w:r w:rsidRPr="00D817F4">
        <w:rPr>
          <w:b/>
          <w:sz w:val="26"/>
          <w:szCs w:val="26"/>
        </w:rPr>
        <w:t>и основания взимания платы за предоставление таких услуг</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t>15.1.</w:t>
      </w:r>
      <w:r w:rsidRPr="00D817F4">
        <w:rPr>
          <w:sz w:val="26"/>
          <w:szCs w:val="26"/>
        </w:rPr>
        <w:tab/>
        <w:t xml:space="preserve">Услуги, которые являются необходимыми и обязательными для предоставления Муниципальной услуги, отсутствуют. </w:t>
      </w:r>
    </w:p>
    <w:p w:rsidR="004A3637" w:rsidRPr="00D817F4" w:rsidRDefault="004A3637"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16.</w:t>
      </w:r>
      <w:r w:rsidRPr="00D817F4">
        <w:rPr>
          <w:b/>
          <w:sz w:val="26"/>
          <w:szCs w:val="26"/>
        </w:rPr>
        <w:tab/>
        <w:t>Способы предоставления Заявителем документов, необходимых для получения Муниципальной услуги</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t>16.1.</w:t>
      </w:r>
      <w:r w:rsidRPr="00D817F4">
        <w:rPr>
          <w:sz w:val="26"/>
          <w:szCs w:val="26"/>
        </w:rPr>
        <w:tab/>
        <w:t>Организация обеспечивает предоставление Муниципальной услуги посредством ЕПГУ,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B76DCB" w:rsidRPr="00D817F4" w:rsidRDefault="00B76DCB" w:rsidP="000E4A8C">
      <w:pPr>
        <w:spacing w:line="276" w:lineRule="auto"/>
        <w:ind w:firstLine="709"/>
        <w:jc w:val="both"/>
        <w:rPr>
          <w:sz w:val="26"/>
          <w:szCs w:val="26"/>
        </w:rPr>
      </w:pPr>
      <w:r w:rsidRPr="00D817F4">
        <w:rPr>
          <w:sz w:val="26"/>
          <w:szCs w:val="26"/>
        </w:rPr>
        <w:t>16.2.</w:t>
      </w:r>
      <w:r w:rsidRPr="00D817F4">
        <w:rPr>
          <w:sz w:val="26"/>
          <w:szCs w:val="26"/>
        </w:rPr>
        <w:tab/>
        <w:t>Обращение Заявителя посредством ЕПГУ.</w:t>
      </w:r>
    </w:p>
    <w:p w:rsidR="00B76DCB" w:rsidRPr="00D817F4" w:rsidRDefault="000639ED" w:rsidP="000E4A8C">
      <w:pPr>
        <w:spacing w:line="276" w:lineRule="auto"/>
        <w:ind w:firstLine="709"/>
        <w:jc w:val="both"/>
        <w:rPr>
          <w:sz w:val="26"/>
          <w:szCs w:val="26"/>
        </w:rPr>
      </w:pPr>
      <w:r w:rsidRPr="00D817F4">
        <w:rPr>
          <w:sz w:val="26"/>
          <w:szCs w:val="26"/>
        </w:rPr>
        <w:t>16.2.1.</w:t>
      </w:r>
      <w:r w:rsidR="00B76DCB" w:rsidRPr="00D817F4">
        <w:rPr>
          <w:sz w:val="26"/>
          <w:szCs w:val="26"/>
        </w:rPr>
        <w:t>Для получения Муниципальной услуги Заявитель авторизуется на ЕПГУ посредством подтвержденной учетной записи в ЕСИА, затем заполняет Запрос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электронной подписью Заявителя, представителя Заявителя, уполномоченного на подписание Запроса.</w:t>
      </w:r>
    </w:p>
    <w:p w:rsidR="00B76DCB" w:rsidRPr="00D817F4" w:rsidRDefault="000639ED" w:rsidP="000E4A8C">
      <w:pPr>
        <w:spacing w:line="276" w:lineRule="auto"/>
        <w:ind w:firstLine="709"/>
        <w:jc w:val="both"/>
        <w:rPr>
          <w:sz w:val="26"/>
          <w:szCs w:val="26"/>
        </w:rPr>
      </w:pPr>
      <w:r w:rsidRPr="00D817F4">
        <w:rPr>
          <w:sz w:val="26"/>
          <w:szCs w:val="26"/>
        </w:rPr>
        <w:t>16.2.2.</w:t>
      </w:r>
      <w:r w:rsidR="00B76DCB" w:rsidRPr="00D817F4">
        <w:rPr>
          <w:sz w:val="26"/>
          <w:szCs w:val="26"/>
        </w:rPr>
        <w:t>Заполненный Запрос отправляется Заявителем в Организацию.</w:t>
      </w:r>
    </w:p>
    <w:p w:rsidR="00B76DCB" w:rsidRPr="00D817F4" w:rsidRDefault="000639ED" w:rsidP="000E4A8C">
      <w:pPr>
        <w:spacing w:line="276" w:lineRule="auto"/>
        <w:ind w:firstLine="709"/>
        <w:jc w:val="both"/>
        <w:rPr>
          <w:sz w:val="26"/>
          <w:szCs w:val="26"/>
        </w:rPr>
      </w:pPr>
      <w:r w:rsidRPr="00D817F4">
        <w:rPr>
          <w:sz w:val="26"/>
          <w:szCs w:val="26"/>
        </w:rPr>
        <w:t>16.2.3.</w:t>
      </w:r>
      <w:r w:rsidR="00B76DCB" w:rsidRPr="00D817F4">
        <w:rPr>
          <w:sz w:val="26"/>
          <w:szCs w:val="26"/>
        </w:rPr>
        <w:t xml:space="preserve">Отправленные документы поступают в Организацию путём размещения в ИС, интегрированной с ЕАИС ДО. </w:t>
      </w:r>
    </w:p>
    <w:p w:rsidR="00B76DCB" w:rsidRPr="00D817F4" w:rsidRDefault="000639ED" w:rsidP="000E4A8C">
      <w:pPr>
        <w:spacing w:line="276" w:lineRule="auto"/>
        <w:ind w:firstLine="709"/>
        <w:jc w:val="both"/>
        <w:rPr>
          <w:sz w:val="26"/>
          <w:szCs w:val="26"/>
        </w:rPr>
      </w:pPr>
      <w:r w:rsidRPr="00D817F4">
        <w:rPr>
          <w:sz w:val="26"/>
          <w:szCs w:val="26"/>
        </w:rPr>
        <w:t>16.2.4.</w:t>
      </w:r>
      <w:r w:rsidR="00B76DCB" w:rsidRPr="00D817F4">
        <w:rPr>
          <w:sz w:val="26"/>
          <w:szCs w:val="26"/>
        </w:rPr>
        <w:t>Заявитель уведомляется о получении Организацией Запроса и документов в день его подачи посредством изменения статуса Запроса в Личном кабинете Заявителя на ЕПГУ.</w:t>
      </w:r>
    </w:p>
    <w:p w:rsidR="00B76DCB" w:rsidRPr="00D817F4" w:rsidRDefault="000639ED" w:rsidP="000E4A8C">
      <w:pPr>
        <w:spacing w:line="276" w:lineRule="auto"/>
        <w:ind w:firstLine="709"/>
        <w:jc w:val="both"/>
        <w:rPr>
          <w:sz w:val="26"/>
          <w:szCs w:val="26"/>
        </w:rPr>
      </w:pPr>
      <w:r w:rsidRPr="00D817F4">
        <w:rPr>
          <w:sz w:val="26"/>
          <w:szCs w:val="26"/>
        </w:rPr>
        <w:t>16.2.5.</w:t>
      </w:r>
      <w:r w:rsidR="00B76DCB" w:rsidRPr="00D817F4">
        <w:rPr>
          <w:sz w:val="26"/>
          <w:szCs w:val="26"/>
        </w:rPr>
        <w:t>В случае необходимости проведения приемных (вступительных) испытаний в Организации Заявителю в течение 7 (Семи) рабочих дней с даты регистрации Запроса в Организации в Личный кабинет на ЕПГУ направляется уведомление о дате, месте и времени проведения вступительных (приемных) испытаний.</w:t>
      </w:r>
    </w:p>
    <w:p w:rsidR="00B76DCB" w:rsidRPr="00D817F4" w:rsidRDefault="000639ED" w:rsidP="000E4A8C">
      <w:pPr>
        <w:spacing w:line="276" w:lineRule="auto"/>
        <w:ind w:firstLine="709"/>
        <w:jc w:val="both"/>
        <w:rPr>
          <w:sz w:val="26"/>
          <w:szCs w:val="26"/>
        </w:rPr>
      </w:pPr>
      <w:r w:rsidRPr="00D817F4">
        <w:rPr>
          <w:sz w:val="26"/>
          <w:szCs w:val="26"/>
        </w:rPr>
        <w:t>16.2.6.</w:t>
      </w:r>
      <w:r w:rsidR="00B76DCB" w:rsidRPr="00D817F4">
        <w:rPr>
          <w:sz w:val="26"/>
          <w:szCs w:val="26"/>
        </w:rPr>
        <w:t>Информация о дате, времени и месте проведения вступительных (приемных) испытаний размещается на информационном стенде и официальном сайте Организации не позднее, чем за 3 (Три) рабочих дня до даты проведения вступительных (приемных) испытаний.</w:t>
      </w:r>
    </w:p>
    <w:p w:rsidR="00B76DCB" w:rsidRPr="00D817F4" w:rsidRDefault="000639ED" w:rsidP="000E4A8C">
      <w:pPr>
        <w:spacing w:line="276" w:lineRule="auto"/>
        <w:ind w:firstLine="709"/>
        <w:jc w:val="both"/>
        <w:rPr>
          <w:sz w:val="26"/>
          <w:szCs w:val="26"/>
        </w:rPr>
      </w:pPr>
      <w:r w:rsidRPr="00D817F4">
        <w:rPr>
          <w:sz w:val="26"/>
          <w:szCs w:val="26"/>
        </w:rPr>
        <w:lastRenderedPageBreak/>
        <w:t>16.2.7.</w:t>
      </w:r>
      <w:r w:rsidR="00B76DCB" w:rsidRPr="00D817F4">
        <w:rPr>
          <w:sz w:val="26"/>
          <w:szCs w:val="26"/>
        </w:rPr>
        <w:t>Для прохождения приемных (вступительных) испытаний Заявитель предоставляет в Организацию оригиналы документов, сведения о которых указаны в Запросе, ранее направленном Заявителем посредством ЕПГУ.</w:t>
      </w:r>
    </w:p>
    <w:p w:rsidR="00B76DCB" w:rsidRPr="00D817F4" w:rsidRDefault="000639ED" w:rsidP="000E4A8C">
      <w:pPr>
        <w:spacing w:line="276" w:lineRule="auto"/>
        <w:ind w:firstLine="709"/>
        <w:jc w:val="both"/>
        <w:rPr>
          <w:sz w:val="26"/>
          <w:szCs w:val="26"/>
        </w:rPr>
      </w:pPr>
      <w:r w:rsidRPr="00D817F4">
        <w:rPr>
          <w:sz w:val="26"/>
          <w:szCs w:val="26"/>
        </w:rPr>
        <w:t>16.2.8.</w:t>
      </w:r>
      <w:r w:rsidR="00B76DCB" w:rsidRPr="00D817F4">
        <w:rPr>
          <w:sz w:val="26"/>
          <w:szCs w:val="26"/>
        </w:rPr>
        <w:t xml:space="preserve">В случае отсутствия оснований для отказа в предоставлении Муниципальной услуги, указанных в подразделе 13 настоящего Административного регламента, и в течение 4 (Четырех) рабочих дней после проведения вступительных (приемных) испытаний в Личный кабинет на ЕПГУ направляется уведомление о предоставлении Муниципальной услуги в соответствии с пунктом 6.2. настоящего Административного регламента. </w:t>
      </w:r>
    </w:p>
    <w:p w:rsidR="00B76DCB" w:rsidRPr="00D817F4" w:rsidRDefault="000639ED" w:rsidP="000E4A8C">
      <w:pPr>
        <w:spacing w:line="276" w:lineRule="auto"/>
        <w:ind w:firstLine="709"/>
        <w:jc w:val="both"/>
        <w:rPr>
          <w:sz w:val="26"/>
          <w:szCs w:val="26"/>
        </w:rPr>
      </w:pPr>
      <w:r w:rsidRPr="00D817F4">
        <w:rPr>
          <w:sz w:val="26"/>
          <w:szCs w:val="26"/>
        </w:rPr>
        <w:t>16.2.9.</w:t>
      </w:r>
      <w:r w:rsidR="00B76DCB" w:rsidRPr="00D817F4">
        <w:rPr>
          <w:sz w:val="26"/>
          <w:szCs w:val="26"/>
        </w:rPr>
        <w:t>В случае отсутствия необходимости проведения приемных (вступительных) испытаний в Организации Заявителю в течение 4 (Четырех) рабочих дней с даты регистрации Запроса в Организации в Личный кабинет на ЕПГУ направляется уведомление о необходимости в течение 4 (Четырех) рабочих дней подписания договора посредством функционала Личного кабинета на ЕПГУ в соответствии с пунктом 6.2.1.2 настоящего Административного регламента.</w:t>
      </w:r>
    </w:p>
    <w:p w:rsidR="00B76DCB" w:rsidRPr="00D817F4" w:rsidRDefault="00B76DCB" w:rsidP="000E4A8C">
      <w:pPr>
        <w:spacing w:line="276" w:lineRule="auto"/>
        <w:ind w:firstLine="709"/>
        <w:jc w:val="both"/>
        <w:rPr>
          <w:sz w:val="26"/>
          <w:szCs w:val="26"/>
        </w:rPr>
      </w:pPr>
      <w:r w:rsidRPr="00D817F4">
        <w:rPr>
          <w:sz w:val="26"/>
          <w:szCs w:val="26"/>
        </w:rPr>
        <w:t>16.3.</w:t>
      </w:r>
      <w:r w:rsidRPr="00D817F4">
        <w:rPr>
          <w:sz w:val="26"/>
          <w:szCs w:val="26"/>
        </w:rPr>
        <w:tab/>
        <w:t>Обращение Заявителя посредством ИС.</w:t>
      </w:r>
    </w:p>
    <w:p w:rsidR="00B76DCB" w:rsidRPr="00D817F4" w:rsidRDefault="000639ED" w:rsidP="000E4A8C">
      <w:pPr>
        <w:spacing w:line="276" w:lineRule="auto"/>
        <w:ind w:firstLine="709"/>
        <w:jc w:val="both"/>
        <w:rPr>
          <w:sz w:val="26"/>
          <w:szCs w:val="26"/>
        </w:rPr>
      </w:pPr>
      <w:r w:rsidRPr="00D817F4">
        <w:rPr>
          <w:sz w:val="26"/>
          <w:szCs w:val="26"/>
        </w:rPr>
        <w:t>16.3.1.</w:t>
      </w:r>
      <w:r w:rsidR="00B76DCB" w:rsidRPr="00D817F4">
        <w:rPr>
          <w:sz w:val="26"/>
          <w:szCs w:val="26"/>
        </w:rPr>
        <w:t>Для получения Муниципальной услуги Заявитель авторизуется в ИС, затем заполняет Запрос в электронном виде с использованием специальной интерактивной формы. При авторизации в ИС Запрос считается подписанным простой ЭП Заявителя, представителя Заявителя, уполномоченного на подписание Запроса.</w:t>
      </w:r>
    </w:p>
    <w:p w:rsidR="00B76DCB" w:rsidRPr="00D817F4" w:rsidRDefault="000639ED" w:rsidP="000E4A8C">
      <w:pPr>
        <w:spacing w:line="276" w:lineRule="auto"/>
        <w:ind w:firstLine="709"/>
        <w:jc w:val="both"/>
        <w:rPr>
          <w:sz w:val="26"/>
          <w:szCs w:val="26"/>
        </w:rPr>
      </w:pPr>
      <w:r w:rsidRPr="00D817F4">
        <w:rPr>
          <w:sz w:val="26"/>
          <w:szCs w:val="26"/>
        </w:rPr>
        <w:t>16.3.2.</w:t>
      </w:r>
      <w:r w:rsidR="00B76DCB" w:rsidRPr="00D817F4">
        <w:rPr>
          <w:sz w:val="26"/>
          <w:szCs w:val="26"/>
        </w:rPr>
        <w:t>Заполненный Запрос отправляется Заявителем в Организацию.</w:t>
      </w:r>
    </w:p>
    <w:p w:rsidR="00B76DCB" w:rsidRPr="00D817F4" w:rsidRDefault="000639ED" w:rsidP="000E4A8C">
      <w:pPr>
        <w:spacing w:line="276" w:lineRule="auto"/>
        <w:ind w:firstLine="709"/>
        <w:jc w:val="both"/>
        <w:rPr>
          <w:sz w:val="26"/>
          <w:szCs w:val="26"/>
        </w:rPr>
      </w:pPr>
      <w:r w:rsidRPr="00D817F4">
        <w:rPr>
          <w:sz w:val="26"/>
          <w:szCs w:val="26"/>
        </w:rPr>
        <w:t>16.3.3.</w:t>
      </w:r>
      <w:r w:rsidR="00B76DCB" w:rsidRPr="00D817F4">
        <w:rPr>
          <w:sz w:val="26"/>
          <w:szCs w:val="26"/>
        </w:rPr>
        <w:t>Заявитель уведомляется о получении Организацией Запроса и документов в день его подачи посредством изменения статуса Запроса в ИС.</w:t>
      </w:r>
    </w:p>
    <w:p w:rsidR="00B76DCB" w:rsidRPr="00D817F4" w:rsidRDefault="00B76DCB" w:rsidP="000E4A8C">
      <w:pPr>
        <w:spacing w:line="276" w:lineRule="auto"/>
        <w:ind w:firstLine="709"/>
        <w:jc w:val="both"/>
        <w:rPr>
          <w:sz w:val="26"/>
          <w:szCs w:val="26"/>
        </w:rPr>
      </w:pPr>
      <w:r w:rsidRPr="00D817F4">
        <w:rPr>
          <w:sz w:val="26"/>
          <w:szCs w:val="26"/>
        </w:rPr>
        <w:t>16.3</w:t>
      </w:r>
      <w:r w:rsidR="000639ED" w:rsidRPr="00D817F4">
        <w:rPr>
          <w:sz w:val="26"/>
          <w:szCs w:val="26"/>
        </w:rPr>
        <w:t>.4.</w:t>
      </w:r>
      <w:r w:rsidRPr="00D817F4">
        <w:rPr>
          <w:sz w:val="26"/>
          <w:szCs w:val="26"/>
        </w:rPr>
        <w:t>В случае необходимости проведения приемных (вступительных) испытаний в Организации Заявителю в течение 7 (Семи) рабочих дней с даты регистрации Запроса в Организации на электронную почту Заявителя, указанную при регистрации в ИС, направляется уведомление о дате, месте и времени проведения вступительных (приемных) испытаний по форме, приведенной в Приложении 5 к настоящему Административному регламенту.</w:t>
      </w:r>
    </w:p>
    <w:p w:rsidR="00B76DCB" w:rsidRPr="00D817F4" w:rsidRDefault="000639ED" w:rsidP="000E4A8C">
      <w:pPr>
        <w:spacing w:line="276" w:lineRule="auto"/>
        <w:ind w:firstLine="709"/>
        <w:jc w:val="both"/>
        <w:rPr>
          <w:sz w:val="26"/>
          <w:szCs w:val="26"/>
        </w:rPr>
      </w:pPr>
      <w:r w:rsidRPr="00D817F4">
        <w:rPr>
          <w:sz w:val="26"/>
          <w:szCs w:val="26"/>
        </w:rPr>
        <w:t>16.3.5.</w:t>
      </w:r>
      <w:r w:rsidR="00B76DCB" w:rsidRPr="00D817F4">
        <w:rPr>
          <w:sz w:val="26"/>
          <w:szCs w:val="26"/>
        </w:rPr>
        <w:t>Информация о дате, времени и месте проведения вступительных (приемных) испытаний размещается на информационном стенде и официальном сайте Организации не позднее, чем за 3 (Три) рабочих дня до даты проведения вступительных (приемных) испытаний.</w:t>
      </w:r>
    </w:p>
    <w:p w:rsidR="00B76DCB" w:rsidRPr="00D817F4" w:rsidRDefault="000639ED" w:rsidP="000E4A8C">
      <w:pPr>
        <w:spacing w:line="276" w:lineRule="auto"/>
        <w:ind w:firstLine="709"/>
        <w:jc w:val="both"/>
        <w:rPr>
          <w:sz w:val="26"/>
          <w:szCs w:val="26"/>
        </w:rPr>
      </w:pPr>
      <w:r w:rsidRPr="00D817F4">
        <w:rPr>
          <w:sz w:val="26"/>
          <w:szCs w:val="26"/>
        </w:rPr>
        <w:t>16.3.6.</w:t>
      </w:r>
      <w:r w:rsidR="00B76DCB" w:rsidRPr="00D817F4">
        <w:rPr>
          <w:sz w:val="26"/>
          <w:szCs w:val="26"/>
        </w:rPr>
        <w:t>Для прохождения приемных (вступительных) испытаний Заявитель предоставляет в Организацию оригиналы документов, сведения о которых указаны в Запросе, ранее направленном Заявителем посредством ИС.</w:t>
      </w:r>
    </w:p>
    <w:p w:rsidR="00B76DCB" w:rsidRPr="00D817F4" w:rsidRDefault="000639ED" w:rsidP="000E4A8C">
      <w:pPr>
        <w:spacing w:line="276" w:lineRule="auto"/>
        <w:ind w:firstLine="709"/>
        <w:jc w:val="both"/>
        <w:rPr>
          <w:sz w:val="26"/>
          <w:szCs w:val="26"/>
        </w:rPr>
      </w:pPr>
      <w:r w:rsidRPr="00D817F4">
        <w:rPr>
          <w:sz w:val="26"/>
          <w:szCs w:val="26"/>
        </w:rPr>
        <w:t>16.3.7.</w:t>
      </w:r>
      <w:r w:rsidR="00B76DCB" w:rsidRPr="00D817F4">
        <w:rPr>
          <w:sz w:val="26"/>
          <w:szCs w:val="26"/>
        </w:rPr>
        <w:t xml:space="preserve">В случае отсутствия оснований для отказа в предоставлении Муниципальной услуги, указанных в подразделе 13 настоящего Административного регламента, и в течение 4 (Четырех) рабочих дней после проведения вступительных (приемных) испытаний на электронную почту Заявителя, указанную при регистрации в ИС,  направляется уведомление по форме, приведенной в Приложении 5 к настоящему Административному регламенту, о </w:t>
      </w:r>
      <w:r w:rsidR="00B76DCB" w:rsidRPr="00D817F4">
        <w:rPr>
          <w:sz w:val="26"/>
          <w:szCs w:val="26"/>
        </w:rPr>
        <w:lastRenderedPageBreak/>
        <w:t xml:space="preserve">необходимости в течение 4 (Четырех) рабочих дней посетить Организацию для заключения договора, в соответствии с пунктом 6.2.1.2 настоящего Административного регламента. </w:t>
      </w:r>
    </w:p>
    <w:p w:rsidR="00B76DCB" w:rsidRPr="00D817F4" w:rsidRDefault="000639ED" w:rsidP="000E4A8C">
      <w:pPr>
        <w:spacing w:line="276" w:lineRule="auto"/>
        <w:ind w:firstLine="709"/>
        <w:jc w:val="both"/>
        <w:rPr>
          <w:sz w:val="26"/>
          <w:szCs w:val="26"/>
        </w:rPr>
      </w:pPr>
      <w:r w:rsidRPr="00D817F4">
        <w:rPr>
          <w:sz w:val="26"/>
          <w:szCs w:val="26"/>
        </w:rPr>
        <w:t>16.3.8.</w:t>
      </w:r>
      <w:r w:rsidR="00B76DCB" w:rsidRPr="00D817F4">
        <w:rPr>
          <w:sz w:val="26"/>
          <w:szCs w:val="26"/>
        </w:rPr>
        <w:t xml:space="preserve">В случае отсутствия необходимости проведения приемных (вступительных) испытаний в Организации Заявителю в течение 4 (четырех) рабочих дней с даты регистрации Запроса в Организации на электронную почту Заявителя, указанную при регистрации в ИС,  направляется уведомление по форме, приведенной в Приложении 5 к настоящему Административному регламенту, о необходимости посетить Организацию для предоставления оригиналов документов и подписания договора </w:t>
      </w:r>
      <w:r w:rsidR="00EA3D26" w:rsidRPr="00D817F4">
        <w:rPr>
          <w:sz w:val="26"/>
          <w:szCs w:val="26"/>
        </w:rPr>
        <w:t>в соответствии с пунктом 6.2.</w:t>
      </w:r>
      <w:r w:rsidR="00B76DCB" w:rsidRPr="00D817F4">
        <w:rPr>
          <w:sz w:val="26"/>
          <w:szCs w:val="26"/>
        </w:rPr>
        <w:t xml:space="preserve"> настоящего Административного регламента.</w:t>
      </w:r>
    </w:p>
    <w:p w:rsidR="00B76DCB" w:rsidRPr="00D817F4" w:rsidRDefault="000639ED" w:rsidP="000E4A8C">
      <w:pPr>
        <w:spacing w:line="276" w:lineRule="auto"/>
        <w:ind w:firstLine="709"/>
        <w:jc w:val="both"/>
        <w:rPr>
          <w:sz w:val="26"/>
          <w:szCs w:val="26"/>
        </w:rPr>
      </w:pPr>
      <w:r w:rsidRPr="00D817F4">
        <w:rPr>
          <w:sz w:val="26"/>
          <w:szCs w:val="26"/>
        </w:rPr>
        <w:t>16.3.9.</w:t>
      </w:r>
      <w:r w:rsidR="00B76DCB" w:rsidRPr="00D817F4">
        <w:rPr>
          <w:sz w:val="26"/>
          <w:szCs w:val="26"/>
        </w:rPr>
        <w:t>Выбор Заявителем способа подачи Запроса и документов, необходимых для получения Муниципальной услуги, осуществляется в соответствии с законодательством Российский Федерации.</w:t>
      </w:r>
    </w:p>
    <w:p w:rsidR="00B76DCB" w:rsidRPr="00D817F4" w:rsidRDefault="00B76DCB" w:rsidP="000E4A8C">
      <w:pPr>
        <w:spacing w:line="276" w:lineRule="auto"/>
        <w:ind w:firstLine="709"/>
        <w:jc w:val="both"/>
        <w:rPr>
          <w:sz w:val="26"/>
          <w:szCs w:val="26"/>
        </w:rPr>
      </w:pPr>
      <w:r w:rsidRPr="00D817F4">
        <w:rPr>
          <w:sz w:val="26"/>
          <w:szCs w:val="26"/>
        </w:rPr>
        <w:t>16.3.10.</w:t>
      </w:r>
      <w:r w:rsidRPr="00D817F4">
        <w:rPr>
          <w:sz w:val="26"/>
          <w:szCs w:val="26"/>
        </w:rPr>
        <w:tab/>
        <w:t>Порядок приема документов, необходимых для предоставления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устанавливается организационно-распорядительным актом Организации, который размещается на сайте Организации.</w:t>
      </w:r>
    </w:p>
    <w:p w:rsidR="00B76DCB" w:rsidRPr="00D817F4" w:rsidRDefault="00B76DCB" w:rsidP="000E4A8C">
      <w:pPr>
        <w:spacing w:line="276" w:lineRule="auto"/>
        <w:ind w:firstLine="709"/>
        <w:jc w:val="both"/>
        <w:rPr>
          <w:sz w:val="26"/>
          <w:szCs w:val="26"/>
        </w:rPr>
      </w:pPr>
      <w:r w:rsidRPr="00D817F4">
        <w:rPr>
          <w:sz w:val="26"/>
          <w:szCs w:val="26"/>
        </w:rPr>
        <w:t>16.4.</w:t>
      </w:r>
      <w:r w:rsidRPr="00D817F4">
        <w:rPr>
          <w:sz w:val="26"/>
          <w:szCs w:val="26"/>
        </w:rPr>
        <w:tab/>
        <w:t>Обращение Заявителя посредством МФЦ.</w:t>
      </w:r>
    </w:p>
    <w:p w:rsidR="00B76DCB" w:rsidRPr="00D817F4" w:rsidRDefault="00B76DCB" w:rsidP="000E4A8C">
      <w:pPr>
        <w:spacing w:line="276" w:lineRule="auto"/>
        <w:ind w:firstLine="709"/>
        <w:jc w:val="both"/>
        <w:rPr>
          <w:sz w:val="26"/>
          <w:szCs w:val="26"/>
        </w:rPr>
      </w:pPr>
      <w:r w:rsidRPr="00D817F4">
        <w:rPr>
          <w:sz w:val="26"/>
          <w:szCs w:val="26"/>
        </w:rPr>
        <w:t>16.4.1.</w:t>
      </w:r>
      <w:r w:rsidRPr="00D817F4">
        <w:rPr>
          <w:sz w:val="26"/>
          <w:szCs w:val="26"/>
        </w:rPr>
        <w:tab/>
        <w:t>Для получения Муниципальной услуги Заявитель обращается в МФЦ, где предоставляет пакет документов, предусмотренных пунктом 10.1 настоящего Административного регламента.</w:t>
      </w:r>
    </w:p>
    <w:p w:rsidR="00B76DCB" w:rsidRPr="00D817F4" w:rsidRDefault="00B76DCB" w:rsidP="000E4A8C">
      <w:pPr>
        <w:spacing w:line="276" w:lineRule="auto"/>
        <w:ind w:firstLine="709"/>
        <w:jc w:val="both"/>
        <w:rPr>
          <w:sz w:val="26"/>
          <w:szCs w:val="26"/>
        </w:rPr>
      </w:pPr>
      <w:r w:rsidRPr="00D817F4">
        <w:rPr>
          <w:sz w:val="26"/>
          <w:szCs w:val="26"/>
        </w:rPr>
        <w:t>16.4.2.</w:t>
      </w:r>
      <w:r w:rsidRPr="00D817F4">
        <w:rPr>
          <w:sz w:val="26"/>
          <w:szCs w:val="26"/>
        </w:rPr>
        <w:tab/>
        <w:t>Заявление о предоставлении Муниципальной услуги заполняется на основании сведений, указанных в документах, предоставленных Заявителем, и распечатывается работником МФЦ, подписывается Заявителем в присутствии работника МФЦ.</w:t>
      </w:r>
    </w:p>
    <w:p w:rsidR="00B76DCB" w:rsidRPr="00D817F4" w:rsidRDefault="00B76DCB" w:rsidP="000E4A8C">
      <w:pPr>
        <w:spacing w:line="276" w:lineRule="auto"/>
        <w:ind w:firstLine="709"/>
        <w:jc w:val="both"/>
        <w:rPr>
          <w:sz w:val="26"/>
          <w:szCs w:val="26"/>
        </w:rPr>
      </w:pPr>
      <w:r w:rsidRPr="00D817F4">
        <w:rPr>
          <w:sz w:val="26"/>
          <w:szCs w:val="26"/>
        </w:rPr>
        <w:t>16.4.3.</w:t>
      </w:r>
      <w:r w:rsidRPr="00D817F4">
        <w:rPr>
          <w:sz w:val="26"/>
          <w:szCs w:val="26"/>
        </w:rPr>
        <w:tab/>
        <w:t>В случае наличия оснований, предусмотренных подразделом 12 настоящего Административного регламента, работником МФЦ Заявителю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B76DCB" w:rsidRPr="00D817F4" w:rsidRDefault="00B76DCB" w:rsidP="000E4A8C">
      <w:pPr>
        <w:spacing w:line="276" w:lineRule="auto"/>
        <w:ind w:firstLine="709"/>
        <w:jc w:val="both"/>
        <w:rPr>
          <w:sz w:val="26"/>
          <w:szCs w:val="26"/>
        </w:rPr>
      </w:pPr>
      <w:r w:rsidRPr="00D817F4">
        <w:rPr>
          <w:sz w:val="26"/>
          <w:szCs w:val="26"/>
        </w:rPr>
        <w:t>16.4.4.</w:t>
      </w:r>
      <w:r w:rsidRPr="00D817F4">
        <w:rPr>
          <w:sz w:val="26"/>
          <w:szCs w:val="26"/>
        </w:rPr>
        <w:tab/>
        <w:t>При отсутствии оснований для отказа в приеме документов работник МФЦ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МФЦ заявление о предоставлении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16.4.5.</w:t>
      </w:r>
      <w:r w:rsidRPr="00D817F4">
        <w:rPr>
          <w:sz w:val="26"/>
          <w:szCs w:val="26"/>
        </w:rPr>
        <w:tab/>
        <w:t>Специалист МФЦ выдает Заявителю выписку из электронного журнала регистрации обращений, которая содержит опись о приеме Заявления, документов с указанием их перечня и количества листов, регистрационного номера Заявления, даты получения документов от Заявителя и плановой даты готовности результата предоставления услуги.</w:t>
      </w:r>
    </w:p>
    <w:p w:rsidR="00B76DCB" w:rsidRPr="00D817F4" w:rsidRDefault="00B76DCB" w:rsidP="000E4A8C">
      <w:pPr>
        <w:spacing w:line="276" w:lineRule="auto"/>
        <w:ind w:firstLine="709"/>
        <w:jc w:val="both"/>
        <w:rPr>
          <w:sz w:val="26"/>
          <w:szCs w:val="26"/>
        </w:rPr>
      </w:pPr>
      <w:r w:rsidRPr="00D817F4">
        <w:rPr>
          <w:sz w:val="26"/>
          <w:szCs w:val="26"/>
        </w:rPr>
        <w:t>16.4.6.</w:t>
      </w:r>
      <w:r w:rsidRPr="00D817F4">
        <w:rPr>
          <w:sz w:val="26"/>
          <w:szCs w:val="26"/>
        </w:rPr>
        <w:tab/>
        <w:t xml:space="preserve">Специалист МФЦ сканирует представленные Заявителем документы и формирует электронное дело в Модуле Единой информационной системы оказания </w:t>
      </w:r>
      <w:r w:rsidRPr="00D817F4">
        <w:rPr>
          <w:sz w:val="26"/>
          <w:szCs w:val="26"/>
        </w:rPr>
        <w:lastRenderedPageBreak/>
        <w:t>услуг, установленный в МФЦ (далее - Модуль МФЦ ЕИС ОУ). Электронное дело (Заявление, прилагаемые к нему документы, выписка) поступает из Модуля МФЦ ЕИС ОУ в ИС в день его формирования.</w:t>
      </w:r>
    </w:p>
    <w:p w:rsidR="00B76DCB" w:rsidRPr="00D817F4" w:rsidRDefault="00B76DCB" w:rsidP="000E4A8C">
      <w:pPr>
        <w:spacing w:line="276" w:lineRule="auto"/>
        <w:ind w:firstLine="709"/>
        <w:jc w:val="both"/>
        <w:rPr>
          <w:sz w:val="26"/>
          <w:szCs w:val="26"/>
        </w:rPr>
      </w:pPr>
      <w:r w:rsidRPr="00D817F4">
        <w:rPr>
          <w:sz w:val="26"/>
          <w:szCs w:val="26"/>
        </w:rPr>
        <w:t>16.4.7.</w:t>
      </w:r>
      <w:r w:rsidRPr="00D817F4">
        <w:rPr>
          <w:sz w:val="26"/>
          <w:szCs w:val="26"/>
        </w:rPr>
        <w:tab/>
        <w:t>Заявитель уведомляется о получении Организацией Запроса и документов в день его подачи специалистом МФЦ.</w:t>
      </w:r>
    </w:p>
    <w:p w:rsidR="00B76DCB" w:rsidRPr="00D817F4" w:rsidRDefault="00B76DCB" w:rsidP="000E4A8C">
      <w:pPr>
        <w:spacing w:line="276" w:lineRule="auto"/>
        <w:ind w:firstLine="709"/>
        <w:jc w:val="both"/>
        <w:rPr>
          <w:sz w:val="26"/>
          <w:szCs w:val="26"/>
        </w:rPr>
      </w:pPr>
      <w:r w:rsidRPr="00D817F4">
        <w:rPr>
          <w:sz w:val="26"/>
          <w:szCs w:val="26"/>
        </w:rPr>
        <w:t>16.4.8.</w:t>
      </w:r>
      <w:r w:rsidRPr="00D817F4">
        <w:rPr>
          <w:sz w:val="26"/>
          <w:szCs w:val="26"/>
        </w:rPr>
        <w:tab/>
        <w:t>В случае необходимости проведения приемных (вступительных) испытаний в Организации Заявителю в течение 7 (Семи) рабочих дней с даты регистрации Запроса в Организации на адрес электронной почты и/или мобильный телефон Заявителя МФЦ направляется уведомление о дате, месте и времени проведения вступительных (приемных) испытаний.</w:t>
      </w:r>
    </w:p>
    <w:p w:rsidR="00B76DCB" w:rsidRPr="00D817F4" w:rsidRDefault="00B76DCB" w:rsidP="000E4A8C">
      <w:pPr>
        <w:spacing w:line="276" w:lineRule="auto"/>
        <w:ind w:firstLine="709"/>
        <w:jc w:val="both"/>
        <w:rPr>
          <w:sz w:val="26"/>
          <w:szCs w:val="26"/>
        </w:rPr>
      </w:pPr>
      <w:r w:rsidRPr="00D817F4">
        <w:rPr>
          <w:sz w:val="26"/>
          <w:szCs w:val="26"/>
        </w:rPr>
        <w:t>16.4.9.</w:t>
      </w:r>
      <w:r w:rsidRPr="00D817F4">
        <w:rPr>
          <w:sz w:val="26"/>
          <w:szCs w:val="26"/>
        </w:rPr>
        <w:tab/>
        <w:t>Информация о дате, времени и месте проведения вступительных (приемных) испытаний размещается на информационном стенде и официальном сайте Организации не позднее, чем за 3 (Три) рабочих дня до даты проведения вступительных (приемных) испытаний.</w:t>
      </w:r>
    </w:p>
    <w:p w:rsidR="00B76DCB" w:rsidRPr="00D817F4" w:rsidRDefault="00B76DCB" w:rsidP="000E4A8C">
      <w:pPr>
        <w:spacing w:line="276" w:lineRule="auto"/>
        <w:ind w:firstLine="709"/>
        <w:jc w:val="both"/>
        <w:rPr>
          <w:sz w:val="26"/>
          <w:szCs w:val="26"/>
        </w:rPr>
      </w:pPr>
      <w:r w:rsidRPr="00D817F4">
        <w:rPr>
          <w:sz w:val="26"/>
          <w:szCs w:val="26"/>
        </w:rPr>
        <w:t>16.4.10.</w:t>
      </w:r>
      <w:r w:rsidRPr="00D817F4">
        <w:rPr>
          <w:sz w:val="26"/>
          <w:szCs w:val="26"/>
        </w:rPr>
        <w:tab/>
        <w:t>Для прохождения приемных (вступительных) испытаний Заявитель предоставляет в Организацию оригиналы документов, сведения о которых указаны в Запросе, ранее поданном Заявителем в МФЦ.</w:t>
      </w:r>
    </w:p>
    <w:p w:rsidR="00B76DCB" w:rsidRPr="00D817F4" w:rsidRDefault="00B76DCB" w:rsidP="000E4A8C">
      <w:pPr>
        <w:spacing w:line="276" w:lineRule="auto"/>
        <w:ind w:firstLine="709"/>
        <w:jc w:val="both"/>
        <w:rPr>
          <w:sz w:val="26"/>
          <w:szCs w:val="26"/>
        </w:rPr>
      </w:pPr>
      <w:r w:rsidRPr="00D817F4">
        <w:rPr>
          <w:sz w:val="26"/>
          <w:szCs w:val="26"/>
        </w:rPr>
        <w:t>16.4.11.</w:t>
      </w:r>
      <w:r w:rsidRPr="00D817F4">
        <w:rPr>
          <w:sz w:val="26"/>
          <w:szCs w:val="26"/>
        </w:rPr>
        <w:tab/>
        <w:t xml:space="preserve">В случае отсутствия оснований для отказа в предоставлении Муниципальной услуги, указанных в подразделе 13 настоящего Административного регламента, и в течение 4 (Четырех) рабочих дней после проведения вступительных (приемных) испытаний на адрес электронной почты и/или мобильный телефон Заявителя МФЦ направляется уведомление о предоставлении Муниципальной услуги в соответствии с пунктом 6.2. настоящего Административного регламента. </w:t>
      </w:r>
    </w:p>
    <w:p w:rsidR="00B76DCB" w:rsidRPr="00D817F4" w:rsidRDefault="00B76DCB" w:rsidP="000E4A8C">
      <w:pPr>
        <w:spacing w:line="276" w:lineRule="auto"/>
        <w:ind w:firstLine="709"/>
        <w:jc w:val="both"/>
        <w:rPr>
          <w:sz w:val="26"/>
          <w:szCs w:val="26"/>
        </w:rPr>
      </w:pPr>
      <w:r w:rsidRPr="00D817F4">
        <w:rPr>
          <w:sz w:val="26"/>
          <w:szCs w:val="26"/>
        </w:rPr>
        <w:t>16.4.12.</w:t>
      </w:r>
      <w:r w:rsidRPr="00D817F4">
        <w:rPr>
          <w:sz w:val="26"/>
          <w:szCs w:val="26"/>
        </w:rPr>
        <w:tab/>
        <w:t>В случае отсутствия необходимости проведения приемных (вступительных) испытаний в Организации Заявителю в течение 4 (Четырех) рабочих дней с даты регистрации Запроса в Организации на адрес электронной почты и/или мобильный телефон Заявителя МФЦ направляется уведомление, о необходимости посетить Организацию для предоставления оригиналов документов и подписания договора в соответствии с пунктом 6.2. настоящего Административного регламента.</w:t>
      </w:r>
    </w:p>
    <w:p w:rsidR="00B76DCB" w:rsidRPr="00D817F4" w:rsidRDefault="00B76DCB" w:rsidP="000E4A8C">
      <w:pPr>
        <w:spacing w:line="276" w:lineRule="auto"/>
        <w:ind w:firstLine="709"/>
        <w:jc w:val="both"/>
        <w:rPr>
          <w:sz w:val="26"/>
          <w:szCs w:val="26"/>
        </w:rPr>
      </w:pPr>
      <w:r w:rsidRPr="00D817F4">
        <w:rPr>
          <w:sz w:val="26"/>
          <w:szCs w:val="26"/>
        </w:rPr>
        <w:t>16.5.</w:t>
      </w:r>
      <w:r w:rsidRPr="00D817F4">
        <w:rPr>
          <w:sz w:val="26"/>
          <w:szCs w:val="26"/>
        </w:rPr>
        <w:tab/>
        <w:t>Обращение Заявителя в Организацию.</w:t>
      </w:r>
    </w:p>
    <w:p w:rsidR="00B76DCB" w:rsidRPr="00D817F4" w:rsidRDefault="000639ED" w:rsidP="000E4A8C">
      <w:pPr>
        <w:spacing w:line="276" w:lineRule="auto"/>
        <w:ind w:firstLine="709"/>
        <w:jc w:val="both"/>
        <w:rPr>
          <w:sz w:val="26"/>
          <w:szCs w:val="26"/>
        </w:rPr>
      </w:pPr>
      <w:r w:rsidRPr="00D817F4">
        <w:rPr>
          <w:sz w:val="26"/>
          <w:szCs w:val="26"/>
        </w:rPr>
        <w:t>16.5.1.</w:t>
      </w:r>
      <w:r w:rsidR="00B76DCB" w:rsidRPr="00D817F4">
        <w:rPr>
          <w:sz w:val="26"/>
          <w:szCs w:val="26"/>
        </w:rPr>
        <w:t>Для получения Муниципальной услуги Заявитель обращается в Организацию, где предоставляет пакет документов, предусмотренных пунктом 10.1 настоящего Административного регламента.</w:t>
      </w:r>
    </w:p>
    <w:p w:rsidR="00B76DCB" w:rsidRPr="00D817F4" w:rsidRDefault="000639ED" w:rsidP="000E4A8C">
      <w:pPr>
        <w:spacing w:line="276" w:lineRule="auto"/>
        <w:ind w:firstLine="709"/>
        <w:jc w:val="both"/>
        <w:rPr>
          <w:sz w:val="26"/>
          <w:szCs w:val="26"/>
        </w:rPr>
      </w:pPr>
      <w:r w:rsidRPr="00D817F4">
        <w:rPr>
          <w:sz w:val="26"/>
          <w:szCs w:val="26"/>
        </w:rPr>
        <w:t>16.5.2.</w:t>
      </w:r>
      <w:r w:rsidR="00B76DCB" w:rsidRPr="00D817F4">
        <w:rPr>
          <w:sz w:val="26"/>
          <w:szCs w:val="26"/>
        </w:rPr>
        <w:t>Заявление о предоставлении Муниципальной услуги заполняется на основании сведений, указанных в документах, предоставленных Заявителем, и распечатывается работником Организации, подписывается Заявителем в присутствии работника Организации.</w:t>
      </w:r>
    </w:p>
    <w:p w:rsidR="00B76DCB" w:rsidRPr="00D817F4" w:rsidRDefault="000639ED" w:rsidP="000E4A8C">
      <w:pPr>
        <w:spacing w:line="276" w:lineRule="auto"/>
        <w:ind w:firstLine="709"/>
        <w:jc w:val="both"/>
        <w:rPr>
          <w:sz w:val="26"/>
          <w:szCs w:val="26"/>
        </w:rPr>
      </w:pPr>
      <w:r w:rsidRPr="00D817F4">
        <w:rPr>
          <w:sz w:val="26"/>
          <w:szCs w:val="26"/>
        </w:rPr>
        <w:t>16.5.3.</w:t>
      </w:r>
      <w:r w:rsidR="00B76DCB" w:rsidRPr="00D817F4">
        <w:rPr>
          <w:sz w:val="26"/>
          <w:szCs w:val="26"/>
        </w:rPr>
        <w:t xml:space="preserve">В случае наличия оснований, предусмотренных подразделом 12 настоящего Административного регламента, работником Организации Заявителю сообщается об отказе в приеме документов с указанием причин отказа в срок не позднее 30 минут с момента получения от Заявителя (представителя Заявителя) </w:t>
      </w:r>
      <w:r w:rsidR="00B76DCB" w:rsidRPr="00D817F4">
        <w:rPr>
          <w:sz w:val="26"/>
          <w:szCs w:val="26"/>
        </w:rPr>
        <w:lastRenderedPageBreak/>
        <w:t>документов. Решение об отказе в приеме документов, необходимых для предоставления Муниципальной услуги, составляется по форме согласно Приложению 4, подписывается работником Организации и выдается Заявителю в бумажной форме.</w:t>
      </w:r>
    </w:p>
    <w:p w:rsidR="00B76DCB" w:rsidRPr="00D817F4" w:rsidRDefault="000639ED" w:rsidP="000E4A8C">
      <w:pPr>
        <w:spacing w:line="276" w:lineRule="auto"/>
        <w:ind w:firstLine="709"/>
        <w:jc w:val="both"/>
        <w:rPr>
          <w:sz w:val="26"/>
          <w:szCs w:val="26"/>
        </w:rPr>
      </w:pPr>
      <w:r w:rsidRPr="00D817F4">
        <w:rPr>
          <w:sz w:val="26"/>
          <w:szCs w:val="26"/>
        </w:rPr>
        <w:t>16.5.4.</w:t>
      </w:r>
      <w:r w:rsidR="00B76DCB" w:rsidRPr="00D817F4">
        <w:rPr>
          <w:sz w:val="26"/>
          <w:szCs w:val="26"/>
        </w:rPr>
        <w:t>При отсутствии оснований для отказа в приеме документов работник Организации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Организации заявление о предоставлении Муниципальной услуги.</w:t>
      </w:r>
    </w:p>
    <w:p w:rsidR="00B76DCB" w:rsidRPr="00D817F4" w:rsidRDefault="000639ED" w:rsidP="000E4A8C">
      <w:pPr>
        <w:spacing w:line="276" w:lineRule="auto"/>
        <w:ind w:firstLine="709"/>
        <w:jc w:val="both"/>
        <w:rPr>
          <w:sz w:val="26"/>
          <w:szCs w:val="26"/>
        </w:rPr>
      </w:pPr>
      <w:r w:rsidRPr="00D817F4">
        <w:rPr>
          <w:sz w:val="26"/>
          <w:szCs w:val="26"/>
        </w:rPr>
        <w:t>16.5.5.</w:t>
      </w:r>
      <w:r w:rsidR="00B76DCB" w:rsidRPr="00D817F4">
        <w:rPr>
          <w:sz w:val="26"/>
          <w:szCs w:val="26"/>
        </w:rPr>
        <w:t>Работник Организации выдает Заявителю расписку о получении документов, которая содержит опись о приеме Заявления, документов с указанием их перечня и количества листов, регистрационного номера Заявления, даты получения документов от Заявителя и плановой даты готовности результата предоставления услуги.</w:t>
      </w:r>
    </w:p>
    <w:p w:rsidR="00B76DCB" w:rsidRPr="00D817F4" w:rsidRDefault="00B76DCB" w:rsidP="000E4A8C">
      <w:pPr>
        <w:spacing w:line="276" w:lineRule="auto"/>
        <w:rPr>
          <w:b/>
          <w:sz w:val="26"/>
          <w:szCs w:val="26"/>
        </w:rPr>
      </w:pPr>
    </w:p>
    <w:p w:rsidR="00B76DCB" w:rsidRPr="00D817F4" w:rsidRDefault="00B76DCB" w:rsidP="000E4A8C">
      <w:pPr>
        <w:spacing w:line="276" w:lineRule="auto"/>
        <w:jc w:val="center"/>
        <w:rPr>
          <w:b/>
          <w:sz w:val="26"/>
          <w:szCs w:val="26"/>
        </w:rPr>
      </w:pPr>
      <w:r w:rsidRPr="00D817F4">
        <w:rPr>
          <w:b/>
          <w:sz w:val="26"/>
          <w:szCs w:val="26"/>
        </w:rPr>
        <w:t>17.</w:t>
      </w:r>
      <w:r w:rsidRPr="00D817F4">
        <w:rPr>
          <w:b/>
          <w:sz w:val="26"/>
          <w:szCs w:val="26"/>
        </w:rPr>
        <w:tab/>
        <w:t>Способы получения Заявителем результатов предоставления Муниципальной услуги</w:t>
      </w:r>
    </w:p>
    <w:p w:rsidR="00B76DCB" w:rsidRPr="00D817F4" w:rsidRDefault="00B76DCB" w:rsidP="000E4A8C">
      <w:pPr>
        <w:spacing w:line="276" w:lineRule="auto"/>
        <w:rPr>
          <w:b/>
          <w:sz w:val="26"/>
          <w:szCs w:val="26"/>
        </w:rPr>
      </w:pPr>
    </w:p>
    <w:p w:rsidR="00B76DCB" w:rsidRPr="00D817F4" w:rsidRDefault="00B76DCB" w:rsidP="000E4A8C">
      <w:pPr>
        <w:spacing w:line="276" w:lineRule="auto"/>
        <w:ind w:firstLine="709"/>
        <w:jc w:val="both"/>
        <w:rPr>
          <w:sz w:val="26"/>
          <w:szCs w:val="26"/>
        </w:rPr>
      </w:pPr>
      <w:r w:rsidRPr="00D817F4">
        <w:rPr>
          <w:sz w:val="26"/>
          <w:szCs w:val="26"/>
        </w:rPr>
        <w:t>17.1.</w:t>
      </w:r>
      <w:r w:rsidRPr="00D817F4">
        <w:rPr>
          <w:sz w:val="26"/>
          <w:szCs w:val="26"/>
        </w:rPr>
        <w:tab/>
        <w:t>Заявитель уведомляется о ходе рассмотрения и готовности результата предоставления Муниципальной услуги следующими способами:</w:t>
      </w:r>
    </w:p>
    <w:p w:rsidR="00B76DCB" w:rsidRPr="00D817F4" w:rsidRDefault="00EA3D26" w:rsidP="000E4A8C">
      <w:pPr>
        <w:spacing w:line="276" w:lineRule="auto"/>
        <w:ind w:firstLine="709"/>
        <w:jc w:val="both"/>
        <w:rPr>
          <w:sz w:val="26"/>
          <w:szCs w:val="26"/>
        </w:rPr>
      </w:pPr>
      <w:r w:rsidRPr="00D817F4">
        <w:rPr>
          <w:sz w:val="26"/>
          <w:szCs w:val="26"/>
        </w:rPr>
        <w:t>17.1.1.</w:t>
      </w:r>
      <w:r w:rsidR="00B76DCB" w:rsidRPr="00D817F4">
        <w:rPr>
          <w:sz w:val="26"/>
          <w:szCs w:val="26"/>
        </w:rPr>
        <w:t>личного кабинета на ЕПГУ, и в ИС;</w:t>
      </w:r>
    </w:p>
    <w:p w:rsidR="00B76DCB" w:rsidRPr="00D817F4" w:rsidRDefault="00EA3D26" w:rsidP="000E4A8C">
      <w:pPr>
        <w:spacing w:line="276" w:lineRule="auto"/>
        <w:ind w:firstLine="709"/>
        <w:jc w:val="both"/>
        <w:rPr>
          <w:sz w:val="26"/>
          <w:szCs w:val="26"/>
        </w:rPr>
      </w:pPr>
      <w:r w:rsidRPr="00D817F4">
        <w:rPr>
          <w:sz w:val="26"/>
          <w:szCs w:val="26"/>
        </w:rPr>
        <w:t>17.1.2.</w:t>
      </w:r>
      <w:r w:rsidR="00B76DCB" w:rsidRPr="00D817F4">
        <w:rPr>
          <w:sz w:val="26"/>
          <w:szCs w:val="26"/>
        </w:rPr>
        <w:t>по электронной почте;</w:t>
      </w:r>
    </w:p>
    <w:p w:rsidR="00B76DCB" w:rsidRPr="00D817F4" w:rsidRDefault="00EA3D26" w:rsidP="000E4A8C">
      <w:pPr>
        <w:spacing w:line="276" w:lineRule="auto"/>
        <w:ind w:firstLine="709"/>
        <w:jc w:val="both"/>
        <w:rPr>
          <w:sz w:val="26"/>
          <w:szCs w:val="26"/>
        </w:rPr>
      </w:pPr>
      <w:r w:rsidRPr="00D817F4">
        <w:rPr>
          <w:sz w:val="26"/>
          <w:szCs w:val="26"/>
        </w:rPr>
        <w:t>17.1.3.</w:t>
      </w:r>
      <w:r w:rsidR="00B76DCB" w:rsidRPr="00D817F4">
        <w:rPr>
          <w:sz w:val="26"/>
          <w:szCs w:val="26"/>
        </w:rPr>
        <w:t>Заявитель может самостоятельно получить информацию о ходе рассмотрения и готовности результата предоставления Муниципальной услуги посредством:</w:t>
      </w:r>
    </w:p>
    <w:p w:rsidR="00B76DCB" w:rsidRPr="00D817F4" w:rsidRDefault="00B76DCB" w:rsidP="000E4A8C">
      <w:pPr>
        <w:spacing w:line="276" w:lineRule="auto"/>
        <w:ind w:firstLine="709"/>
        <w:jc w:val="both"/>
        <w:rPr>
          <w:sz w:val="26"/>
          <w:szCs w:val="26"/>
        </w:rPr>
      </w:pPr>
      <w:r w:rsidRPr="00D817F4">
        <w:rPr>
          <w:sz w:val="26"/>
          <w:szCs w:val="26"/>
        </w:rPr>
        <w:t>а) сервиса ЕПГУ «Узнать статус Заявления»;</w:t>
      </w:r>
    </w:p>
    <w:p w:rsidR="00B76DCB" w:rsidRPr="00D817F4" w:rsidRDefault="00B76DCB" w:rsidP="000E4A8C">
      <w:pPr>
        <w:spacing w:line="276" w:lineRule="auto"/>
        <w:ind w:firstLine="709"/>
        <w:jc w:val="both"/>
        <w:rPr>
          <w:sz w:val="26"/>
          <w:szCs w:val="26"/>
        </w:rPr>
      </w:pPr>
      <w:r w:rsidRPr="00D817F4">
        <w:rPr>
          <w:sz w:val="26"/>
          <w:szCs w:val="26"/>
        </w:rPr>
        <w:t>б) по бесплатному единому номеру телефона поддержки ЕПГУ 8 800 100-70-10;</w:t>
      </w:r>
    </w:p>
    <w:p w:rsidR="00B76DCB" w:rsidRPr="00D817F4" w:rsidRDefault="00B76DCB" w:rsidP="000E4A8C">
      <w:pPr>
        <w:spacing w:line="276" w:lineRule="auto"/>
        <w:ind w:firstLine="709"/>
        <w:jc w:val="both"/>
        <w:rPr>
          <w:sz w:val="26"/>
          <w:szCs w:val="26"/>
        </w:rPr>
      </w:pPr>
      <w:r w:rsidRPr="00D817F4">
        <w:rPr>
          <w:sz w:val="26"/>
          <w:szCs w:val="26"/>
        </w:rPr>
        <w:t>в) в МФЦ;</w:t>
      </w:r>
    </w:p>
    <w:p w:rsidR="00B76DCB" w:rsidRPr="00D817F4" w:rsidRDefault="00B76DCB" w:rsidP="000E4A8C">
      <w:pPr>
        <w:spacing w:line="276" w:lineRule="auto"/>
        <w:ind w:firstLine="709"/>
        <w:jc w:val="both"/>
        <w:rPr>
          <w:sz w:val="26"/>
          <w:szCs w:val="26"/>
        </w:rPr>
      </w:pPr>
      <w:r w:rsidRPr="00D817F4">
        <w:rPr>
          <w:sz w:val="26"/>
          <w:szCs w:val="26"/>
        </w:rPr>
        <w:t>г) в Службе технической поддержки ИС 8(383)383-32-41, 8(383)383-32-40.</w:t>
      </w:r>
    </w:p>
    <w:p w:rsidR="00B76DCB" w:rsidRPr="00D817F4" w:rsidRDefault="00B76DCB" w:rsidP="000E4A8C">
      <w:pPr>
        <w:spacing w:line="276" w:lineRule="auto"/>
        <w:ind w:firstLine="709"/>
        <w:jc w:val="both"/>
        <w:rPr>
          <w:sz w:val="26"/>
          <w:szCs w:val="26"/>
        </w:rPr>
      </w:pPr>
      <w:r w:rsidRPr="00D817F4">
        <w:rPr>
          <w:sz w:val="26"/>
          <w:szCs w:val="26"/>
        </w:rPr>
        <w:t>17.2.</w:t>
      </w:r>
      <w:r w:rsidRPr="00D817F4">
        <w:rPr>
          <w:sz w:val="26"/>
          <w:szCs w:val="26"/>
        </w:rPr>
        <w:tab/>
        <w:t>Способы получения результата Муниципальной услуги:</w:t>
      </w:r>
    </w:p>
    <w:p w:rsidR="00B76DCB" w:rsidRPr="00D817F4" w:rsidRDefault="00EA3D26" w:rsidP="000E4A8C">
      <w:pPr>
        <w:spacing w:line="276" w:lineRule="auto"/>
        <w:ind w:firstLine="709"/>
        <w:jc w:val="both"/>
        <w:rPr>
          <w:sz w:val="26"/>
          <w:szCs w:val="26"/>
        </w:rPr>
      </w:pPr>
      <w:r w:rsidRPr="00D817F4">
        <w:rPr>
          <w:sz w:val="26"/>
          <w:szCs w:val="26"/>
        </w:rPr>
        <w:t>17.2.1.</w:t>
      </w:r>
      <w:r w:rsidR="00B76DCB" w:rsidRPr="00D817F4">
        <w:rPr>
          <w:sz w:val="26"/>
          <w:szCs w:val="26"/>
        </w:rPr>
        <w:t>В Личном кабинете на ЕПГУ.</w:t>
      </w:r>
    </w:p>
    <w:p w:rsidR="00B76DCB" w:rsidRPr="00D817F4" w:rsidRDefault="00B76DCB" w:rsidP="000E4A8C">
      <w:pPr>
        <w:spacing w:line="276" w:lineRule="auto"/>
        <w:ind w:firstLine="709"/>
        <w:jc w:val="both"/>
        <w:rPr>
          <w:sz w:val="26"/>
          <w:szCs w:val="26"/>
        </w:rPr>
      </w:pPr>
      <w:r w:rsidRPr="00D817F4">
        <w:rPr>
          <w:sz w:val="26"/>
          <w:szCs w:val="26"/>
        </w:rPr>
        <w:t>Результат предоставления Муниципальной услуги независимо от принятого решения направляется Заявителю в Личный кабинет на ЕПГУ.</w:t>
      </w:r>
    </w:p>
    <w:p w:rsidR="00B76DCB" w:rsidRPr="00D817F4" w:rsidRDefault="00B76DCB" w:rsidP="000E4A8C">
      <w:pPr>
        <w:spacing w:line="276" w:lineRule="auto"/>
        <w:ind w:firstLine="709"/>
        <w:jc w:val="both"/>
        <w:rPr>
          <w:sz w:val="26"/>
          <w:szCs w:val="26"/>
        </w:rPr>
      </w:pPr>
      <w:r w:rsidRPr="00D817F4">
        <w:rPr>
          <w:sz w:val="26"/>
          <w:szCs w:val="26"/>
        </w:rPr>
        <w:t xml:space="preserve">В случае принятия предварительного решения о предоставлении Муниципальной услуги Заявителю направляется уведомление в Личный кабинет на ЕПГУ: </w:t>
      </w:r>
    </w:p>
    <w:p w:rsidR="00B76DCB" w:rsidRPr="00D817F4" w:rsidRDefault="00EA3D26" w:rsidP="000E4A8C">
      <w:pPr>
        <w:spacing w:line="276" w:lineRule="auto"/>
        <w:ind w:firstLine="709"/>
        <w:jc w:val="both"/>
        <w:rPr>
          <w:sz w:val="26"/>
          <w:szCs w:val="26"/>
        </w:rPr>
      </w:pPr>
      <w:r w:rsidRPr="00D817F4">
        <w:rPr>
          <w:sz w:val="26"/>
          <w:szCs w:val="26"/>
        </w:rPr>
        <w:t>17.2.1.1.</w:t>
      </w:r>
      <w:r w:rsidR="00B76DCB" w:rsidRPr="00D817F4">
        <w:rPr>
          <w:sz w:val="26"/>
          <w:szCs w:val="26"/>
        </w:rPr>
        <w:t xml:space="preserve">о необходимости явиться на приемные (вступительные) испытания </w:t>
      </w:r>
    </w:p>
    <w:p w:rsidR="00B76DCB" w:rsidRPr="00D817F4" w:rsidRDefault="00B76DCB" w:rsidP="000E4A8C">
      <w:pPr>
        <w:spacing w:line="276" w:lineRule="auto"/>
        <w:ind w:firstLine="709"/>
        <w:jc w:val="both"/>
        <w:rPr>
          <w:sz w:val="26"/>
          <w:szCs w:val="26"/>
        </w:rPr>
      </w:pPr>
      <w:r w:rsidRPr="00D817F4">
        <w:rPr>
          <w:sz w:val="26"/>
          <w:szCs w:val="26"/>
        </w:rPr>
        <w:t xml:space="preserve">с оригиналами документов для сверки со сведениями, указанными Заявителем в Запросе, направленном посредством ЕПГУ в Организацию; </w:t>
      </w:r>
    </w:p>
    <w:p w:rsidR="00B76DCB" w:rsidRPr="00D817F4" w:rsidRDefault="00EA3D26" w:rsidP="000E4A8C">
      <w:pPr>
        <w:spacing w:line="276" w:lineRule="auto"/>
        <w:ind w:firstLine="709"/>
        <w:jc w:val="both"/>
        <w:rPr>
          <w:sz w:val="26"/>
          <w:szCs w:val="26"/>
        </w:rPr>
      </w:pPr>
      <w:r w:rsidRPr="00D817F4">
        <w:rPr>
          <w:sz w:val="26"/>
          <w:szCs w:val="26"/>
        </w:rPr>
        <w:t>17.2.1.2.</w:t>
      </w:r>
      <w:r w:rsidR="00B76DCB" w:rsidRPr="00D817F4">
        <w:rPr>
          <w:sz w:val="26"/>
          <w:szCs w:val="26"/>
        </w:rPr>
        <w:t xml:space="preserve">в случае отсутствия необходимости приемных (вступительных) испытаний явиться для подписания договора в соответствии с пунктом 6.2. настоящего Административного регламента с оригиналами документов для сверки </w:t>
      </w:r>
      <w:r w:rsidR="00B76DCB" w:rsidRPr="00D817F4">
        <w:rPr>
          <w:sz w:val="26"/>
          <w:szCs w:val="26"/>
        </w:rPr>
        <w:lastRenderedPageBreak/>
        <w:t>со сведениями, ранее указанными Заявителем в Запросе, направленном посредством ЕПГУ в Организацию.</w:t>
      </w:r>
    </w:p>
    <w:p w:rsidR="00B76DCB" w:rsidRPr="00D817F4" w:rsidRDefault="00EA3D26" w:rsidP="000E4A8C">
      <w:pPr>
        <w:spacing w:line="276" w:lineRule="auto"/>
        <w:ind w:firstLine="709"/>
        <w:jc w:val="both"/>
        <w:rPr>
          <w:sz w:val="26"/>
          <w:szCs w:val="26"/>
        </w:rPr>
      </w:pPr>
      <w:r w:rsidRPr="00D817F4">
        <w:rPr>
          <w:sz w:val="26"/>
          <w:szCs w:val="26"/>
        </w:rPr>
        <w:t>17.2.2.</w:t>
      </w:r>
      <w:r w:rsidR="00B76DCB" w:rsidRPr="00D817F4">
        <w:rPr>
          <w:sz w:val="26"/>
          <w:szCs w:val="26"/>
        </w:rPr>
        <w:t>В Личном кабинете Заявителя в ИС.</w:t>
      </w:r>
    </w:p>
    <w:p w:rsidR="00B76DCB" w:rsidRPr="00D817F4" w:rsidRDefault="00B76DCB" w:rsidP="000E4A8C">
      <w:pPr>
        <w:spacing w:line="276" w:lineRule="auto"/>
        <w:ind w:firstLine="709"/>
        <w:jc w:val="both"/>
        <w:rPr>
          <w:sz w:val="26"/>
          <w:szCs w:val="26"/>
        </w:rPr>
      </w:pPr>
      <w:r w:rsidRPr="00D817F4">
        <w:rPr>
          <w:sz w:val="26"/>
          <w:szCs w:val="26"/>
        </w:rPr>
        <w:t>Результат предоставления Муниципальной услуги независимо от принятого решения направляется Заявителю в Личный кабинет в ИС.</w:t>
      </w:r>
    </w:p>
    <w:p w:rsidR="00B76DCB" w:rsidRPr="00D817F4" w:rsidRDefault="00B76DCB" w:rsidP="000E4A8C">
      <w:pPr>
        <w:spacing w:line="276" w:lineRule="auto"/>
        <w:ind w:firstLine="709"/>
        <w:jc w:val="both"/>
        <w:rPr>
          <w:sz w:val="26"/>
          <w:szCs w:val="26"/>
        </w:rPr>
      </w:pPr>
      <w:r w:rsidRPr="00D817F4">
        <w:rPr>
          <w:sz w:val="26"/>
          <w:szCs w:val="26"/>
        </w:rPr>
        <w:t xml:space="preserve">В случае принятия предварительного решения о предоставлении Муниципальной услуги Заявителю направляется уведомление на электронную почту Заявителя, указанную при регистрации в ИС: </w:t>
      </w:r>
    </w:p>
    <w:p w:rsidR="00B76DCB" w:rsidRPr="00D817F4" w:rsidRDefault="00EA3D26" w:rsidP="000E4A8C">
      <w:pPr>
        <w:spacing w:line="276" w:lineRule="auto"/>
        <w:ind w:firstLine="709"/>
        <w:jc w:val="both"/>
        <w:rPr>
          <w:sz w:val="26"/>
          <w:szCs w:val="26"/>
        </w:rPr>
      </w:pPr>
      <w:r w:rsidRPr="00D817F4">
        <w:rPr>
          <w:sz w:val="26"/>
          <w:szCs w:val="26"/>
        </w:rPr>
        <w:t>17.2.2.1.</w:t>
      </w:r>
      <w:r w:rsidR="00B76DCB" w:rsidRPr="00D817F4">
        <w:rPr>
          <w:sz w:val="26"/>
          <w:szCs w:val="26"/>
        </w:rPr>
        <w:t xml:space="preserve">о необходимости явиться на приемные (вступительные) испытания с оригиналами документов для сверки со сведениями, указанными Заявителем в Запросе, направленном посредством ИС в Организацию, по форме, приведенной в Приложении 5 к настоящему Административному регламенту; </w:t>
      </w:r>
    </w:p>
    <w:p w:rsidR="00B76DCB" w:rsidRPr="00D817F4" w:rsidRDefault="00EA3D26" w:rsidP="000E4A8C">
      <w:pPr>
        <w:spacing w:line="276" w:lineRule="auto"/>
        <w:ind w:firstLine="709"/>
        <w:jc w:val="both"/>
        <w:rPr>
          <w:sz w:val="26"/>
          <w:szCs w:val="26"/>
        </w:rPr>
      </w:pPr>
      <w:r w:rsidRPr="00D817F4">
        <w:rPr>
          <w:sz w:val="26"/>
          <w:szCs w:val="26"/>
        </w:rPr>
        <w:t>17.2.2.2.</w:t>
      </w:r>
      <w:r w:rsidR="00B76DCB" w:rsidRPr="00D817F4">
        <w:rPr>
          <w:sz w:val="26"/>
          <w:szCs w:val="26"/>
        </w:rPr>
        <w:t>в случае отсутствия необходимости приемных (вступительных) испытаний явиться для подписания договора в соответствии с пунктом 6.2. настоящего Административного регламента с оригиналами документов для сверки со сведениями, ранее указанными Заявителем в Запросе, направленном посредством ИС в Организацию, по форме, приведенной в Приложении 6 к настоящему Административному регламенту.</w:t>
      </w:r>
    </w:p>
    <w:p w:rsidR="00B76DCB" w:rsidRPr="00D817F4" w:rsidRDefault="00EA3D26" w:rsidP="000E4A8C">
      <w:pPr>
        <w:spacing w:line="276" w:lineRule="auto"/>
        <w:ind w:firstLine="709"/>
        <w:jc w:val="both"/>
        <w:rPr>
          <w:sz w:val="26"/>
          <w:szCs w:val="26"/>
        </w:rPr>
      </w:pPr>
      <w:r w:rsidRPr="00D817F4">
        <w:rPr>
          <w:sz w:val="26"/>
          <w:szCs w:val="26"/>
        </w:rPr>
        <w:t>17.2.3.</w:t>
      </w:r>
      <w:r w:rsidR="00B76DCB" w:rsidRPr="00D817F4">
        <w:rPr>
          <w:sz w:val="26"/>
          <w:szCs w:val="26"/>
        </w:rPr>
        <w:t>В МФЦ на бумажном носителе.</w:t>
      </w:r>
    </w:p>
    <w:p w:rsidR="00B76DCB" w:rsidRPr="00D817F4" w:rsidRDefault="00B76DCB" w:rsidP="000E4A8C">
      <w:pPr>
        <w:spacing w:line="276" w:lineRule="auto"/>
        <w:ind w:firstLine="709"/>
        <w:jc w:val="both"/>
        <w:rPr>
          <w:sz w:val="26"/>
          <w:szCs w:val="26"/>
        </w:rPr>
      </w:pPr>
      <w:r w:rsidRPr="00D817F4">
        <w:rPr>
          <w:sz w:val="26"/>
          <w:szCs w:val="26"/>
        </w:rPr>
        <w:t xml:space="preserve">В любом МФЦ Заявителю обеспечена возможность получения результата предоставления услуги в форме электронного документа на бумажном носителе. </w:t>
      </w:r>
    </w:p>
    <w:p w:rsidR="00B76DCB" w:rsidRPr="00D817F4" w:rsidRDefault="00B76DCB" w:rsidP="000E4A8C">
      <w:pPr>
        <w:spacing w:line="276" w:lineRule="auto"/>
        <w:ind w:firstLine="709"/>
        <w:jc w:val="both"/>
        <w:rPr>
          <w:sz w:val="26"/>
          <w:szCs w:val="26"/>
        </w:rPr>
      </w:pPr>
      <w:r w:rsidRPr="00D817F4">
        <w:rPr>
          <w:sz w:val="26"/>
          <w:szCs w:val="26"/>
        </w:rPr>
        <w:t>В этом случае специалистом МФЦ распечатывается из Модуля МФЦ ЕИС ОУ результат предоставления услуги на бумажном носителе, заверяется подписью уполномоченного работника МФЦ и печатью МФЦ.</w:t>
      </w:r>
    </w:p>
    <w:p w:rsidR="00B76DCB" w:rsidRPr="00D817F4" w:rsidRDefault="00EA3D26" w:rsidP="000E4A8C">
      <w:pPr>
        <w:spacing w:line="276" w:lineRule="auto"/>
        <w:ind w:firstLine="709"/>
        <w:jc w:val="both"/>
        <w:rPr>
          <w:sz w:val="26"/>
          <w:szCs w:val="26"/>
        </w:rPr>
      </w:pPr>
      <w:r w:rsidRPr="00D817F4">
        <w:rPr>
          <w:sz w:val="26"/>
          <w:szCs w:val="26"/>
        </w:rPr>
        <w:t>17.2.4.</w:t>
      </w:r>
      <w:r w:rsidR="00B76DCB" w:rsidRPr="00D817F4">
        <w:rPr>
          <w:sz w:val="26"/>
          <w:szCs w:val="26"/>
        </w:rPr>
        <w:t>В Организации в виде выписки из приказа о зачислении на обучение по дополнительным общеобразовательным программам, программам спортивной подготовки по форме, установленной Организацией, в случае получения договора об образовании на бумажном носителе в день подписания Договора.</w:t>
      </w:r>
    </w:p>
    <w:p w:rsidR="00B76DCB" w:rsidRPr="00D817F4" w:rsidRDefault="00B76DCB" w:rsidP="000E4A8C">
      <w:pPr>
        <w:spacing w:line="276" w:lineRule="auto"/>
        <w:ind w:firstLine="709"/>
        <w:jc w:val="both"/>
        <w:rPr>
          <w:sz w:val="26"/>
          <w:szCs w:val="26"/>
        </w:rPr>
      </w:pPr>
      <w:r w:rsidRPr="00D817F4">
        <w:rPr>
          <w:sz w:val="26"/>
          <w:szCs w:val="26"/>
        </w:rPr>
        <w:t>17.3.</w:t>
      </w:r>
      <w:r w:rsidRPr="00D817F4">
        <w:rPr>
          <w:sz w:val="26"/>
          <w:szCs w:val="26"/>
        </w:rPr>
        <w:tab/>
        <w:t>Выдача (направление) результата предоставления Муниципальной услуги в иных формах, предусмотренных законодательством Российской Федерации, по выбору Заявителя, осуществляется в порядке, предусмотренном организационно – распорядительным актом Организации.</w:t>
      </w:r>
    </w:p>
    <w:p w:rsidR="00B76DCB" w:rsidRPr="00D817F4" w:rsidRDefault="00B76DCB"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18.</w:t>
      </w:r>
      <w:r w:rsidRPr="00D817F4">
        <w:rPr>
          <w:b/>
          <w:sz w:val="26"/>
          <w:szCs w:val="26"/>
        </w:rPr>
        <w:tab/>
        <w:t>Максимальный срок ожидания в очереди</w:t>
      </w:r>
    </w:p>
    <w:p w:rsidR="00B76DCB" w:rsidRPr="00D817F4" w:rsidRDefault="00B76DCB" w:rsidP="000E4A8C">
      <w:pPr>
        <w:spacing w:line="276" w:lineRule="auto"/>
        <w:rPr>
          <w:sz w:val="26"/>
          <w:szCs w:val="26"/>
        </w:rPr>
      </w:pPr>
    </w:p>
    <w:p w:rsidR="00024B84" w:rsidRPr="00D817F4" w:rsidRDefault="00B76DCB" w:rsidP="000E4A8C">
      <w:pPr>
        <w:spacing w:line="276" w:lineRule="auto"/>
        <w:ind w:firstLine="709"/>
        <w:jc w:val="both"/>
        <w:rPr>
          <w:sz w:val="26"/>
          <w:szCs w:val="26"/>
        </w:rPr>
      </w:pPr>
      <w:r w:rsidRPr="00D817F4">
        <w:rPr>
          <w:sz w:val="26"/>
          <w:szCs w:val="26"/>
        </w:rPr>
        <w:t>18.1.</w:t>
      </w:r>
      <w:r w:rsidRPr="00D817F4">
        <w:rPr>
          <w:sz w:val="26"/>
          <w:szCs w:val="26"/>
        </w:rPr>
        <w:tab/>
        <w:t>Максимальный срок ожидания в очереди при личной подаче Запроса в Организации и в МФЦ при получении результата предоставления Муниципальной услуги не должен превышать 25 минут.</w:t>
      </w:r>
    </w:p>
    <w:p w:rsidR="00024B84" w:rsidRPr="00D817F4" w:rsidRDefault="00024B84" w:rsidP="000E4A8C">
      <w:pPr>
        <w:spacing w:line="276" w:lineRule="auto"/>
        <w:jc w:val="center"/>
        <w:rPr>
          <w:sz w:val="26"/>
          <w:szCs w:val="26"/>
        </w:rPr>
      </w:pPr>
    </w:p>
    <w:p w:rsidR="00B76DCB" w:rsidRPr="00D817F4" w:rsidRDefault="00B76DCB" w:rsidP="000E4A8C">
      <w:pPr>
        <w:spacing w:line="276" w:lineRule="auto"/>
        <w:jc w:val="center"/>
        <w:rPr>
          <w:b/>
          <w:sz w:val="26"/>
          <w:szCs w:val="26"/>
        </w:rPr>
      </w:pPr>
      <w:r w:rsidRPr="00D817F4">
        <w:rPr>
          <w:b/>
          <w:sz w:val="26"/>
          <w:szCs w:val="26"/>
        </w:rPr>
        <w:t>19.</w:t>
      </w:r>
      <w:r w:rsidRPr="00D817F4">
        <w:rPr>
          <w:b/>
          <w:sz w:val="26"/>
          <w:szCs w:val="26"/>
        </w:rPr>
        <w:tab/>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w:t>
      </w:r>
      <w:r w:rsidRPr="00D817F4">
        <w:rPr>
          <w:b/>
          <w:sz w:val="26"/>
          <w:szCs w:val="26"/>
        </w:rPr>
        <w:lastRenderedPageBreak/>
        <w:t>Муниципальной услуги, в том числе к обеспечению доступности указанных объектов для инвалидов, маломобильных групп населения</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t>19.1.</w:t>
      </w:r>
      <w:r w:rsidRPr="00D817F4">
        <w:rPr>
          <w:sz w:val="26"/>
          <w:szCs w:val="26"/>
        </w:rPr>
        <w:tab/>
        <w:t>Организация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в которых предоставляется Муниципальная услуга, и беспрепятственного их передвижения в указанных помещениях.</w:t>
      </w:r>
    </w:p>
    <w:p w:rsidR="00B76DCB" w:rsidRPr="00D817F4" w:rsidRDefault="00B76DCB" w:rsidP="000E4A8C">
      <w:pPr>
        <w:spacing w:line="276" w:lineRule="auto"/>
        <w:ind w:firstLine="709"/>
        <w:jc w:val="both"/>
        <w:rPr>
          <w:sz w:val="26"/>
          <w:szCs w:val="26"/>
        </w:rPr>
      </w:pPr>
      <w:r w:rsidRPr="00D817F4">
        <w:rPr>
          <w:sz w:val="26"/>
          <w:szCs w:val="26"/>
        </w:rPr>
        <w:t>19.2.</w:t>
      </w:r>
      <w:r w:rsidRPr="00D817F4">
        <w:rPr>
          <w:sz w:val="26"/>
          <w:szCs w:val="26"/>
        </w:rPr>
        <w:tab/>
        <w:t xml:space="preserve">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 </w:t>
      </w:r>
    </w:p>
    <w:p w:rsidR="00B76DCB" w:rsidRPr="00D817F4" w:rsidRDefault="00B76DCB" w:rsidP="000E4A8C">
      <w:pPr>
        <w:spacing w:line="276" w:lineRule="auto"/>
        <w:ind w:firstLine="709"/>
        <w:jc w:val="both"/>
        <w:rPr>
          <w:sz w:val="26"/>
          <w:szCs w:val="26"/>
        </w:rPr>
      </w:pPr>
      <w:r w:rsidRPr="00D817F4">
        <w:rPr>
          <w:sz w:val="26"/>
          <w:szCs w:val="26"/>
        </w:rPr>
        <w:t>19.3.</w:t>
      </w:r>
      <w:r w:rsidRPr="00D817F4">
        <w:rPr>
          <w:sz w:val="26"/>
          <w:szCs w:val="26"/>
        </w:rPr>
        <w:tab/>
        <w:t>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Организации, МФЦ,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w:t>
      </w:r>
    </w:p>
    <w:p w:rsidR="00B76DCB" w:rsidRPr="00D817F4" w:rsidRDefault="00B76DCB" w:rsidP="000E4A8C">
      <w:pPr>
        <w:spacing w:line="276" w:lineRule="auto"/>
        <w:ind w:firstLine="709"/>
        <w:jc w:val="both"/>
        <w:rPr>
          <w:sz w:val="26"/>
          <w:szCs w:val="26"/>
        </w:rPr>
      </w:pPr>
      <w:r w:rsidRPr="00D817F4">
        <w:rPr>
          <w:sz w:val="26"/>
          <w:szCs w:val="26"/>
        </w:rPr>
        <w:t>19.6.</w:t>
      </w:r>
      <w:r w:rsidRPr="00D817F4">
        <w:rPr>
          <w:sz w:val="26"/>
          <w:szCs w:val="26"/>
        </w:rPr>
        <w:tab/>
        <w:t>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B76DCB" w:rsidRPr="00D817F4" w:rsidRDefault="00B76DCB" w:rsidP="000E4A8C">
      <w:pPr>
        <w:spacing w:line="276" w:lineRule="auto"/>
        <w:ind w:firstLine="709"/>
        <w:jc w:val="both"/>
        <w:rPr>
          <w:sz w:val="26"/>
          <w:szCs w:val="26"/>
        </w:rPr>
      </w:pPr>
      <w:r w:rsidRPr="00D817F4">
        <w:rPr>
          <w:sz w:val="26"/>
          <w:szCs w:val="26"/>
        </w:rPr>
        <w:t>19.7.</w:t>
      </w:r>
      <w:r w:rsidRPr="00D817F4">
        <w:rPr>
          <w:sz w:val="26"/>
          <w:szCs w:val="26"/>
        </w:rPr>
        <w:tab/>
        <w:t xml:space="preserve">Количество мест ожидания определяется исходя из фактической нагрузки </w:t>
      </w:r>
    </w:p>
    <w:p w:rsidR="00B76DCB" w:rsidRPr="00D817F4" w:rsidRDefault="00B76DCB" w:rsidP="000E4A8C">
      <w:pPr>
        <w:spacing w:line="276" w:lineRule="auto"/>
        <w:jc w:val="both"/>
        <w:rPr>
          <w:sz w:val="26"/>
          <w:szCs w:val="26"/>
        </w:rPr>
      </w:pPr>
      <w:r w:rsidRPr="00D817F4">
        <w:rPr>
          <w:sz w:val="26"/>
          <w:szCs w:val="26"/>
        </w:rPr>
        <w:t>и возможностей для их размещения в здании.</w:t>
      </w:r>
    </w:p>
    <w:p w:rsidR="00B76DCB" w:rsidRPr="00D817F4" w:rsidRDefault="00B76DCB" w:rsidP="000E4A8C">
      <w:pPr>
        <w:spacing w:line="276" w:lineRule="auto"/>
        <w:ind w:firstLine="709"/>
        <w:jc w:val="both"/>
        <w:rPr>
          <w:sz w:val="26"/>
          <w:szCs w:val="26"/>
        </w:rPr>
      </w:pPr>
      <w:r w:rsidRPr="00D817F4">
        <w:rPr>
          <w:sz w:val="26"/>
          <w:szCs w:val="26"/>
        </w:rPr>
        <w:t>19.8.</w:t>
      </w:r>
      <w:r w:rsidRPr="00D817F4">
        <w:rPr>
          <w:sz w:val="26"/>
          <w:szCs w:val="26"/>
        </w:rPr>
        <w:tab/>
        <w:t>Места ожидания должны соответствовать комфортным условиям для Заявителей и оптимальным условиям работы работников.</w:t>
      </w:r>
    </w:p>
    <w:p w:rsidR="00B76DCB" w:rsidRPr="00D817F4" w:rsidRDefault="00B76DCB" w:rsidP="000E4A8C">
      <w:pPr>
        <w:spacing w:line="276" w:lineRule="auto"/>
        <w:ind w:firstLine="709"/>
        <w:jc w:val="both"/>
        <w:rPr>
          <w:sz w:val="26"/>
          <w:szCs w:val="26"/>
        </w:rPr>
      </w:pPr>
      <w:r w:rsidRPr="00D817F4">
        <w:rPr>
          <w:sz w:val="26"/>
          <w:szCs w:val="26"/>
        </w:rPr>
        <w:t>19.9.</w:t>
      </w:r>
      <w:r w:rsidRPr="00D817F4">
        <w:rPr>
          <w:sz w:val="26"/>
          <w:szCs w:val="26"/>
        </w:rPr>
        <w:tab/>
        <w:t>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rsidR="00B76DCB" w:rsidRPr="00D817F4" w:rsidRDefault="00B76DCB" w:rsidP="000E4A8C">
      <w:pPr>
        <w:spacing w:line="276" w:lineRule="auto"/>
        <w:ind w:firstLine="709"/>
        <w:jc w:val="both"/>
        <w:rPr>
          <w:sz w:val="26"/>
          <w:szCs w:val="26"/>
        </w:rPr>
      </w:pPr>
      <w:r w:rsidRPr="00D817F4">
        <w:rPr>
          <w:sz w:val="26"/>
          <w:szCs w:val="26"/>
        </w:rPr>
        <w:t>19.9.1.</w:t>
      </w:r>
      <w:r w:rsidRPr="00D817F4">
        <w:rPr>
          <w:sz w:val="26"/>
          <w:szCs w:val="26"/>
        </w:rPr>
        <w:tab/>
        <w:t>беспрепятственный доступ к помещениям Организации, МФЦ, где предоставляется Муниципальная услуга;</w:t>
      </w:r>
    </w:p>
    <w:p w:rsidR="00B76DCB" w:rsidRPr="00D817F4" w:rsidRDefault="00B76DCB" w:rsidP="000E4A8C">
      <w:pPr>
        <w:spacing w:line="276" w:lineRule="auto"/>
        <w:ind w:firstLine="709"/>
        <w:jc w:val="both"/>
        <w:rPr>
          <w:sz w:val="26"/>
          <w:szCs w:val="26"/>
        </w:rPr>
      </w:pPr>
      <w:r w:rsidRPr="00D817F4">
        <w:rPr>
          <w:sz w:val="26"/>
          <w:szCs w:val="26"/>
        </w:rPr>
        <w:t>19.9.2.</w:t>
      </w:r>
      <w:r w:rsidRPr="00D817F4">
        <w:rPr>
          <w:sz w:val="26"/>
          <w:szCs w:val="26"/>
        </w:rPr>
        <w:tab/>
        <w:t>возможность самостоятельного или с помощью работников Организации, работников МФЦ передвижения по территории, на которой расположены помещения;</w:t>
      </w:r>
    </w:p>
    <w:p w:rsidR="00B76DCB" w:rsidRPr="00D817F4" w:rsidRDefault="00B76DCB" w:rsidP="000E4A8C">
      <w:pPr>
        <w:spacing w:line="276" w:lineRule="auto"/>
        <w:ind w:firstLine="709"/>
        <w:jc w:val="both"/>
        <w:rPr>
          <w:sz w:val="26"/>
          <w:szCs w:val="26"/>
        </w:rPr>
      </w:pPr>
      <w:r w:rsidRPr="00D817F4">
        <w:rPr>
          <w:sz w:val="26"/>
          <w:szCs w:val="26"/>
        </w:rPr>
        <w:t>19.9.3.</w:t>
      </w:r>
      <w:r w:rsidRPr="00D817F4">
        <w:rPr>
          <w:sz w:val="26"/>
          <w:szCs w:val="26"/>
        </w:rPr>
        <w:tab/>
        <w:t>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Организации, работников МФЦ;</w:t>
      </w:r>
    </w:p>
    <w:p w:rsidR="00B76DCB" w:rsidRPr="00D817F4" w:rsidRDefault="00B76DCB" w:rsidP="000E4A8C">
      <w:pPr>
        <w:spacing w:line="276" w:lineRule="auto"/>
        <w:ind w:firstLine="709"/>
        <w:jc w:val="both"/>
        <w:rPr>
          <w:sz w:val="26"/>
          <w:szCs w:val="26"/>
        </w:rPr>
      </w:pPr>
      <w:r w:rsidRPr="00D817F4">
        <w:rPr>
          <w:sz w:val="26"/>
          <w:szCs w:val="26"/>
        </w:rPr>
        <w:lastRenderedPageBreak/>
        <w:t>19.9.4.</w:t>
      </w:r>
      <w:r w:rsidRPr="00D817F4">
        <w:rPr>
          <w:sz w:val="26"/>
          <w:szCs w:val="26"/>
        </w:rPr>
        <w:tab/>
        <w:t>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B76DCB" w:rsidRPr="00D817F4" w:rsidRDefault="00B76DCB" w:rsidP="000E4A8C">
      <w:pPr>
        <w:spacing w:line="276" w:lineRule="auto"/>
        <w:ind w:firstLine="709"/>
        <w:jc w:val="both"/>
        <w:rPr>
          <w:sz w:val="26"/>
          <w:szCs w:val="26"/>
        </w:rPr>
      </w:pPr>
      <w:r w:rsidRPr="00D817F4">
        <w:rPr>
          <w:sz w:val="26"/>
          <w:szCs w:val="26"/>
        </w:rPr>
        <w:t>19.9.5.</w:t>
      </w:r>
      <w:r w:rsidRPr="00D817F4">
        <w:rPr>
          <w:sz w:val="26"/>
          <w:szCs w:val="26"/>
        </w:rPr>
        <w:tab/>
        <w:t>сопровождение инвалидов, имеющих стойкие расстройства функции зрения и самостоятельного передвижения, и оказание им помощи в помещениях.</w:t>
      </w:r>
    </w:p>
    <w:p w:rsidR="00B76DCB" w:rsidRPr="00D817F4" w:rsidRDefault="00B76DCB"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20.</w:t>
      </w:r>
      <w:r w:rsidRPr="00D817F4">
        <w:rPr>
          <w:b/>
          <w:sz w:val="26"/>
          <w:szCs w:val="26"/>
        </w:rPr>
        <w:tab/>
        <w:t>Показатели доступности и качества Муниципальной услуги</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t>20.1.</w:t>
      </w:r>
      <w:r w:rsidRPr="00D817F4">
        <w:rPr>
          <w:sz w:val="26"/>
          <w:szCs w:val="26"/>
        </w:rPr>
        <w:tab/>
        <w:t>Оценка доступности и качества предоставления Муниципальной услуги должна осуществляться по следующим показателям:</w:t>
      </w:r>
    </w:p>
    <w:p w:rsidR="00B76DCB" w:rsidRPr="00D817F4" w:rsidRDefault="00B76DCB" w:rsidP="000E4A8C">
      <w:pPr>
        <w:spacing w:line="276" w:lineRule="auto"/>
        <w:ind w:firstLine="709"/>
        <w:jc w:val="both"/>
        <w:rPr>
          <w:sz w:val="26"/>
          <w:szCs w:val="26"/>
        </w:rPr>
      </w:pPr>
      <w:r w:rsidRPr="00D817F4">
        <w:rPr>
          <w:sz w:val="26"/>
          <w:szCs w:val="26"/>
        </w:rPr>
        <w:t>20.1.1.</w:t>
      </w:r>
      <w:r w:rsidRPr="00D817F4">
        <w:rPr>
          <w:sz w:val="26"/>
          <w:szCs w:val="26"/>
        </w:rPr>
        <w:tab/>
        <w:t>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B76DCB" w:rsidRPr="00D817F4" w:rsidRDefault="00B76DCB" w:rsidP="000E4A8C">
      <w:pPr>
        <w:spacing w:line="276" w:lineRule="auto"/>
        <w:ind w:firstLine="709"/>
        <w:jc w:val="both"/>
        <w:rPr>
          <w:sz w:val="26"/>
          <w:szCs w:val="26"/>
        </w:rPr>
      </w:pPr>
      <w:r w:rsidRPr="00D817F4">
        <w:rPr>
          <w:sz w:val="26"/>
          <w:szCs w:val="26"/>
        </w:rPr>
        <w:t>20.1.2.</w:t>
      </w:r>
      <w:r w:rsidRPr="00D817F4">
        <w:rPr>
          <w:sz w:val="26"/>
          <w:szCs w:val="26"/>
        </w:rPr>
        <w:tab/>
        <w:t>возможность выбора Заявителем форм предоставления Муниципальной услуги, в том числе в электронной форме посредством ЕПГУ;</w:t>
      </w:r>
    </w:p>
    <w:p w:rsidR="00B76DCB" w:rsidRPr="00D817F4" w:rsidRDefault="00B76DCB" w:rsidP="000E4A8C">
      <w:pPr>
        <w:spacing w:line="276" w:lineRule="auto"/>
        <w:ind w:firstLine="709"/>
        <w:jc w:val="both"/>
        <w:rPr>
          <w:sz w:val="26"/>
          <w:szCs w:val="26"/>
        </w:rPr>
      </w:pPr>
      <w:r w:rsidRPr="00D817F4">
        <w:rPr>
          <w:sz w:val="26"/>
          <w:szCs w:val="26"/>
        </w:rPr>
        <w:t>20.1.3.</w:t>
      </w:r>
      <w:r w:rsidRPr="00D817F4">
        <w:rPr>
          <w:sz w:val="26"/>
          <w:szCs w:val="26"/>
        </w:rPr>
        <w:tab/>
        <w:t>обеспечение бесплатного доступа к ЕПГУ для подачи запросов, документов, информации, необходимых для получения Муниципальной услуги в электронной форме, в любом МФЦ в пределах территории органа местного самоуправления муниципального образования субъекта Российской Федерации по выбору Заявителя независимо от его места жительства или места пребывания;</w:t>
      </w:r>
    </w:p>
    <w:p w:rsidR="00B76DCB" w:rsidRPr="00D817F4" w:rsidRDefault="00B76DCB" w:rsidP="000E4A8C">
      <w:pPr>
        <w:spacing w:line="276" w:lineRule="auto"/>
        <w:ind w:firstLine="709"/>
        <w:jc w:val="both"/>
        <w:rPr>
          <w:sz w:val="26"/>
          <w:szCs w:val="26"/>
        </w:rPr>
      </w:pPr>
      <w:r w:rsidRPr="00D817F4">
        <w:rPr>
          <w:sz w:val="26"/>
          <w:szCs w:val="26"/>
        </w:rPr>
        <w:t>20.1.4.</w:t>
      </w:r>
      <w:r w:rsidRPr="00D817F4">
        <w:rPr>
          <w:sz w:val="26"/>
          <w:szCs w:val="26"/>
        </w:rPr>
        <w:tab/>
        <w:t xml:space="preserve">доступность обращения за предоставлением Муниципальной услуги, в том числе для инвалидов и других маломобильных групп населения; </w:t>
      </w:r>
    </w:p>
    <w:p w:rsidR="00B76DCB" w:rsidRPr="00D817F4" w:rsidRDefault="00B76DCB" w:rsidP="000E4A8C">
      <w:pPr>
        <w:spacing w:line="276" w:lineRule="auto"/>
        <w:ind w:firstLine="709"/>
        <w:jc w:val="both"/>
        <w:rPr>
          <w:sz w:val="26"/>
          <w:szCs w:val="26"/>
        </w:rPr>
      </w:pPr>
      <w:r w:rsidRPr="00D817F4">
        <w:rPr>
          <w:sz w:val="26"/>
          <w:szCs w:val="26"/>
        </w:rPr>
        <w:t>20.1.5.</w:t>
      </w:r>
      <w:r w:rsidRPr="00D817F4">
        <w:rPr>
          <w:sz w:val="26"/>
          <w:szCs w:val="26"/>
        </w:rPr>
        <w:tab/>
        <w:t>соблюдения установленного времени ожидания в очереди при подаче Запроса и при получении результата предоставления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20.1.6.</w:t>
      </w:r>
      <w:r w:rsidRPr="00D817F4">
        <w:rPr>
          <w:sz w:val="26"/>
          <w:szCs w:val="26"/>
        </w:rPr>
        <w:tab/>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20.1.7.</w:t>
      </w:r>
      <w:r w:rsidRPr="00D817F4">
        <w:rPr>
          <w:sz w:val="26"/>
          <w:szCs w:val="26"/>
        </w:rPr>
        <w:tab/>
        <w:t>отсутствие обоснованных жалоб со стороны Заявителей по результатам предоставления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20.1.8.</w:t>
      </w:r>
      <w:r w:rsidRPr="00D817F4">
        <w:rPr>
          <w:sz w:val="26"/>
          <w:szCs w:val="26"/>
        </w:rPr>
        <w:tab/>
        <w:t>предоставление возможности получения информации о ходе предоставления Муниципальной услуги, в том числе с использованием ЕПГУ.</w:t>
      </w:r>
    </w:p>
    <w:p w:rsidR="00B76DCB" w:rsidRPr="00D817F4" w:rsidRDefault="00B76DCB" w:rsidP="000E4A8C">
      <w:pPr>
        <w:spacing w:line="276" w:lineRule="auto"/>
        <w:ind w:firstLine="709"/>
        <w:jc w:val="both"/>
        <w:rPr>
          <w:sz w:val="26"/>
          <w:szCs w:val="26"/>
        </w:rPr>
      </w:pPr>
      <w:r w:rsidRPr="00D817F4">
        <w:rPr>
          <w:sz w:val="26"/>
          <w:szCs w:val="26"/>
        </w:rPr>
        <w:t>20.2.</w:t>
      </w:r>
      <w:r w:rsidRPr="00D817F4">
        <w:rPr>
          <w:sz w:val="26"/>
          <w:szCs w:val="26"/>
        </w:rPr>
        <w:tab/>
        <w:t xml:space="preserve">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 </w:t>
      </w:r>
    </w:p>
    <w:p w:rsidR="00B76DCB" w:rsidRPr="00D817F4" w:rsidRDefault="00B76DCB"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21.</w:t>
      </w:r>
      <w:r w:rsidRPr="00D817F4">
        <w:rPr>
          <w:b/>
          <w:sz w:val="26"/>
          <w:szCs w:val="26"/>
        </w:rPr>
        <w:tab/>
        <w:t>Требования к организации предоставления Муниципальной услуги в электронной форме</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t>21.1.</w:t>
      </w:r>
      <w:r w:rsidRPr="00D817F4">
        <w:rPr>
          <w:sz w:val="26"/>
          <w:szCs w:val="26"/>
        </w:rPr>
        <w:tab/>
        <w:t xml:space="preserve">В целях предоставления Муниципальной услуги в электронной форме </w:t>
      </w:r>
    </w:p>
    <w:p w:rsidR="00B76DCB" w:rsidRPr="00D817F4" w:rsidRDefault="00B76DCB" w:rsidP="000E4A8C">
      <w:pPr>
        <w:spacing w:line="276" w:lineRule="auto"/>
        <w:jc w:val="both"/>
        <w:rPr>
          <w:sz w:val="26"/>
          <w:szCs w:val="26"/>
        </w:rPr>
      </w:pPr>
      <w:r w:rsidRPr="00D817F4">
        <w:rPr>
          <w:sz w:val="26"/>
          <w:szCs w:val="26"/>
        </w:rPr>
        <w:t xml:space="preserve">с использованием ЕПГУ Заявителем заполняется электронная форма Запроса в карточке Муниципальной услуги на ЕПГУ с указанием сведений из документов, </w:t>
      </w:r>
      <w:r w:rsidRPr="00D817F4">
        <w:rPr>
          <w:sz w:val="26"/>
          <w:szCs w:val="26"/>
        </w:rPr>
        <w:lastRenderedPageBreak/>
        <w:t>необходимых для предоставления Муниципальной услуги и указанных в подразделе 10 настоящего Административного регламента.</w:t>
      </w:r>
    </w:p>
    <w:p w:rsidR="00B76DCB" w:rsidRPr="00D817F4" w:rsidRDefault="00B76DCB" w:rsidP="000E4A8C">
      <w:pPr>
        <w:spacing w:line="276" w:lineRule="auto"/>
        <w:ind w:firstLine="709"/>
        <w:jc w:val="both"/>
        <w:rPr>
          <w:sz w:val="26"/>
          <w:szCs w:val="26"/>
        </w:rPr>
      </w:pPr>
      <w:r w:rsidRPr="00D817F4">
        <w:rPr>
          <w:sz w:val="26"/>
          <w:szCs w:val="26"/>
        </w:rPr>
        <w:t>21.2.</w:t>
      </w:r>
      <w:r w:rsidRPr="00D817F4">
        <w:rPr>
          <w:sz w:val="26"/>
          <w:szCs w:val="26"/>
        </w:rPr>
        <w:tab/>
        <w:t>При предоставлении Муниципальной услуги в электронной форме осуществляются:</w:t>
      </w:r>
    </w:p>
    <w:p w:rsidR="00B76DCB" w:rsidRPr="00D817F4" w:rsidRDefault="00B76DCB" w:rsidP="000E4A8C">
      <w:pPr>
        <w:spacing w:line="276" w:lineRule="auto"/>
        <w:ind w:firstLine="709"/>
        <w:jc w:val="both"/>
        <w:rPr>
          <w:sz w:val="26"/>
          <w:szCs w:val="26"/>
        </w:rPr>
      </w:pPr>
      <w:r w:rsidRPr="00D817F4">
        <w:rPr>
          <w:sz w:val="26"/>
          <w:szCs w:val="26"/>
        </w:rPr>
        <w:t>21.2.1.</w:t>
      </w:r>
      <w:r w:rsidRPr="00D817F4">
        <w:rPr>
          <w:sz w:val="26"/>
          <w:szCs w:val="26"/>
        </w:rPr>
        <w:tab/>
        <w:t>предоставление в порядке, установленном настоящим Административным регламентом, информации Заявителю и обеспечение доступа Заявителя к сведениям о Муниципальной услуге;</w:t>
      </w:r>
    </w:p>
    <w:p w:rsidR="00B76DCB" w:rsidRPr="00D817F4" w:rsidRDefault="00B76DCB" w:rsidP="000E4A8C">
      <w:pPr>
        <w:spacing w:line="276" w:lineRule="auto"/>
        <w:ind w:firstLine="709"/>
        <w:jc w:val="both"/>
        <w:rPr>
          <w:sz w:val="26"/>
          <w:szCs w:val="26"/>
        </w:rPr>
      </w:pPr>
      <w:r w:rsidRPr="00D817F4">
        <w:rPr>
          <w:sz w:val="26"/>
          <w:szCs w:val="26"/>
        </w:rPr>
        <w:t>21.2.2.</w:t>
      </w:r>
      <w:r w:rsidRPr="00D817F4">
        <w:rPr>
          <w:sz w:val="26"/>
          <w:szCs w:val="26"/>
        </w:rPr>
        <w:tab/>
        <w:t>подача Запроса и иных документов, необходимых для предоставления Муниципальной услуги, в Организацию с использованием ЕПГУ;</w:t>
      </w:r>
    </w:p>
    <w:p w:rsidR="00B76DCB" w:rsidRPr="00D817F4" w:rsidRDefault="00B76DCB" w:rsidP="000E4A8C">
      <w:pPr>
        <w:spacing w:line="276" w:lineRule="auto"/>
        <w:ind w:firstLine="709"/>
        <w:jc w:val="both"/>
        <w:rPr>
          <w:sz w:val="26"/>
          <w:szCs w:val="26"/>
        </w:rPr>
      </w:pPr>
      <w:r w:rsidRPr="00D817F4">
        <w:rPr>
          <w:sz w:val="26"/>
          <w:szCs w:val="26"/>
        </w:rPr>
        <w:t>21.2.3.</w:t>
      </w:r>
      <w:r w:rsidRPr="00D817F4">
        <w:rPr>
          <w:sz w:val="26"/>
          <w:szCs w:val="26"/>
        </w:rPr>
        <w:tab/>
        <w:t>поступление Запроса и документов, необходимых для предоставления Муниципальной услуги, в интегрированную с ЕАИС ДО ИС;</w:t>
      </w:r>
    </w:p>
    <w:p w:rsidR="00B76DCB" w:rsidRPr="00D817F4" w:rsidRDefault="00B76DCB" w:rsidP="000E4A8C">
      <w:pPr>
        <w:spacing w:line="276" w:lineRule="auto"/>
        <w:ind w:firstLine="709"/>
        <w:jc w:val="both"/>
        <w:rPr>
          <w:sz w:val="26"/>
          <w:szCs w:val="26"/>
        </w:rPr>
      </w:pPr>
      <w:r w:rsidRPr="00D817F4">
        <w:rPr>
          <w:sz w:val="26"/>
          <w:szCs w:val="26"/>
        </w:rPr>
        <w:t>21.2.4.</w:t>
      </w:r>
      <w:r w:rsidRPr="00D817F4">
        <w:rPr>
          <w:sz w:val="26"/>
          <w:szCs w:val="26"/>
        </w:rPr>
        <w:tab/>
        <w:t>обработка и регистрация Запроса и документов, необходимых для предоставления Муниципальной услуги, в ИС;</w:t>
      </w:r>
    </w:p>
    <w:p w:rsidR="00B76DCB" w:rsidRPr="00D817F4" w:rsidRDefault="00B76DCB" w:rsidP="000E4A8C">
      <w:pPr>
        <w:spacing w:line="276" w:lineRule="auto"/>
        <w:ind w:firstLine="709"/>
        <w:jc w:val="both"/>
        <w:rPr>
          <w:sz w:val="26"/>
          <w:szCs w:val="26"/>
        </w:rPr>
      </w:pPr>
      <w:r w:rsidRPr="00D817F4">
        <w:rPr>
          <w:sz w:val="26"/>
          <w:szCs w:val="26"/>
        </w:rPr>
        <w:t>21.2.5.</w:t>
      </w:r>
      <w:r w:rsidRPr="00D817F4">
        <w:rPr>
          <w:sz w:val="26"/>
          <w:szCs w:val="26"/>
        </w:rPr>
        <w:tab/>
        <w:t>получение Заявителем уведомлений о ходе предоставлении Муниципальной услуги в Личный кабинет на ЕПГУ;</w:t>
      </w:r>
    </w:p>
    <w:p w:rsidR="00B76DCB" w:rsidRPr="00D817F4" w:rsidRDefault="00B76DCB" w:rsidP="000E4A8C">
      <w:pPr>
        <w:spacing w:line="276" w:lineRule="auto"/>
        <w:ind w:firstLine="709"/>
        <w:jc w:val="both"/>
        <w:rPr>
          <w:sz w:val="26"/>
          <w:szCs w:val="26"/>
        </w:rPr>
      </w:pPr>
      <w:r w:rsidRPr="00D817F4">
        <w:rPr>
          <w:sz w:val="26"/>
          <w:szCs w:val="26"/>
        </w:rPr>
        <w:t>21.2.6.</w:t>
      </w:r>
      <w:r w:rsidRPr="00D817F4">
        <w:rPr>
          <w:sz w:val="26"/>
          <w:szCs w:val="26"/>
        </w:rPr>
        <w:tab/>
        <w:t>взаимодействие Организации и иных органов, предоставляющих государственные и муниципальные услуги, участвующих в предоставлении Муниципальной услуги и указанных в подразделах 5 и 11 настоящего Административного регламента, посредством системы электронного межведомственного информационного взаимодействия;</w:t>
      </w:r>
    </w:p>
    <w:p w:rsidR="00B76DCB" w:rsidRPr="00D817F4" w:rsidRDefault="00B76DCB" w:rsidP="000E4A8C">
      <w:pPr>
        <w:spacing w:line="276" w:lineRule="auto"/>
        <w:ind w:firstLine="709"/>
        <w:jc w:val="both"/>
        <w:rPr>
          <w:sz w:val="26"/>
          <w:szCs w:val="26"/>
        </w:rPr>
      </w:pPr>
      <w:r w:rsidRPr="00D817F4">
        <w:rPr>
          <w:sz w:val="26"/>
          <w:szCs w:val="26"/>
        </w:rPr>
        <w:t>21.2.7.</w:t>
      </w:r>
      <w:r w:rsidRPr="00D817F4">
        <w:rPr>
          <w:sz w:val="26"/>
          <w:szCs w:val="26"/>
        </w:rPr>
        <w:tab/>
        <w:t>возможность оплаты государственной пошлины, иной платы за предоставление Муниципальной услуги посредством электронных сервисов на ЕПГУ;</w:t>
      </w:r>
    </w:p>
    <w:p w:rsidR="00B76DCB" w:rsidRPr="00D817F4" w:rsidRDefault="00B76DCB" w:rsidP="000E4A8C">
      <w:pPr>
        <w:spacing w:line="276" w:lineRule="auto"/>
        <w:ind w:firstLine="709"/>
        <w:jc w:val="both"/>
        <w:rPr>
          <w:sz w:val="26"/>
          <w:szCs w:val="26"/>
        </w:rPr>
      </w:pPr>
      <w:r w:rsidRPr="00D817F4">
        <w:rPr>
          <w:sz w:val="26"/>
          <w:szCs w:val="26"/>
        </w:rPr>
        <w:t>21.2.8.</w:t>
      </w:r>
      <w:r w:rsidRPr="00D817F4">
        <w:rPr>
          <w:sz w:val="26"/>
          <w:szCs w:val="26"/>
        </w:rPr>
        <w:tab/>
        <w:t>получение Заявителем сведений о ходе предоставления Муниципальной услуги посредством информационного сервиса «Узнать статус Заявления»;</w:t>
      </w:r>
    </w:p>
    <w:p w:rsidR="00B76DCB" w:rsidRPr="00D817F4" w:rsidRDefault="00B76DCB" w:rsidP="000E4A8C">
      <w:pPr>
        <w:spacing w:line="276" w:lineRule="auto"/>
        <w:ind w:firstLine="709"/>
        <w:jc w:val="both"/>
        <w:rPr>
          <w:sz w:val="26"/>
          <w:szCs w:val="26"/>
        </w:rPr>
      </w:pPr>
      <w:r w:rsidRPr="00D817F4">
        <w:rPr>
          <w:sz w:val="26"/>
          <w:szCs w:val="26"/>
        </w:rPr>
        <w:t>21.2.9.</w:t>
      </w:r>
      <w:r w:rsidRPr="00D817F4">
        <w:rPr>
          <w:sz w:val="26"/>
          <w:szCs w:val="26"/>
        </w:rPr>
        <w:tab/>
        <w:t>получение Заявителем результата предоставления Муниципальной услуги в Личном кабинете на ЕПГУ в виде электронного документа;</w:t>
      </w:r>
    </w:p>
    <w:p w:rsidR="00B76DCB" w:rsidRPr="00D817F4" w:rsidRDefault="00B76DCB" w:rsidP="000E4A8C">
      <w:pPr>
        <w:spacing w:line="276" w:lineRule="auto"/>
        <w:ind w:firstLine="709"/>
        <w:jc w:val="both"/>
        <w:rPr>
          <w:sz w:val="26"/>
          <w:szCs w:val="26"/>
        </w:rPr>
      </w:pPr>
      <w:r w:rsidRPr="00D817F4">
        <w:rPr>
          <w:sz w:val="26"/>
          <w:szCs w:val="26"/>
        </w:rPr>
        <w:t>21.2.10.</w:t>
      </w:r>
      <w:r w:rsidRPr="00D817F4">
        <w:rPr>
          <w:sz w:val="26"/>
          <w:szCs w:val="26"/>
        </w:rPr>
        <w:tab/>
        <w:t>направление жалобы на решения, действия (бездействие) Организации, работников Организации в порядке, установленном в разделе V настоящего Административного регламента. В случае подачи Запроса на предоставление Муниципальной услуги посредством ЕПГУ, Заявитель имеет право на обжалование результата оказания услуги через ИС «Досудебное обжалование».</w:t>
      </w:r>
    </w:p>
    <w:p w:rsidR="00B76DCB" w:rsidRPr="00D817F4" w:rsidRDefault="00B76DCB" w:rsidP="000E4A8C">
      <w:pPr>
        <w:spacing w:line="276" w:lineRule="auto"/>
        <w:ind w:firstLine="709"/>
        <w:jc w:val="both"/>
        <w:rPr>
          <w:sz w:val="26"/>
          <w:szCs w:val="26"/>
        </w:rPr>
      </w:pPr>
      <w:r w:rsidRPr="00D817F4">
        <w:rPr>
          <w:sz w:val="26"/>
          <w:szCs w:val="26"/>
        </w:rPr>
        <w:t>21.3.</w:t>
      </w:r>
      <w:r w:rsidRPr="00D817F4">
        <w:rPr>
          <w:sz w:val="26"/>
          <w:szCs w:val="26"/>
        </w:rPr>
        <w:tab/>
        <w:t xml:space="preserve">Требования к форматам заявлений и иных документов, представляемых в форме электронных документов, необходимых для предоставления муниципальной услуги на территории города </w:t>
      </w:r>
      <w:r w:rsidR="0061603F" w:rsidRPr="00D817F4">
        <w:rPr>
          <w:sz w:val="26"/>
          <w:szCs w:val="26"/>
        </w:rPr>
        <w:t>Сорска</w:t>
      </w:r>
      <w:r w:rsidRPr="00D817F4">
        <w:rPr>
          <w:sz w:val="26"/>
          <w:szCs w:val="26"/>
        </w:rPr>
        <w:t xml:space="preserve">  </w:t>
      </w:r>
      <w:r w:rsidR="0061603F" w:rsidRPr="00D817F4">
        <w:rPr>
          <w:sz w:val="26"/>
          <w:szCs w:val="26"/>
        </w:rPr>
        <w:t>Республики Хакасия</w:t>
      </w:r>
      <w:r w:rsidRPr="00D817F4">
        <w:rPr>
          <w:sz w:val="26"/>
          <w:szCs w:val="26"/>
        </w:rPr>
        <w:t>, утверждены постановлением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B76DCB" w:rsidRPr="00D817F4" w:rsidRDefault="00B76DCB" w:rsidP="000E4A8C">
      <w:pPr>
        <w:spacing w:line="276" w:lineRule="auto"/>
        <w:ind w:firstLine="709"/>
        <w:jc w:val="both"/>
        <w:rPr>
          <w:sz w:val="26"/>
          <w:szCs w:val="26"/>
        </w:rPr>
      </w:pPr>
      <w:r w:rsidRPr="00D817F4">
        <w:rPr>
          <w:sz w:val="26"/>
          <w:szCs w:val="26"/>
        </w:rPr>
        <w:t>21.3.1.</w:t>
      </w:r>
      <w:r w:rsidRPr="00D817F4">
        <w:rPr>
          <w:sz w:val="26"/>
          <w:szCs w:val="26"/>
        </w:rPr>
        <w:tab/>
        <w:t>Электронные документы представляются в следующих форматах:</w:t>
      </w:r>
    </w:p>
    <w:p w:rsidR="00B76DCB" w:rsidRPr="00D817F4" w:rsidRDefault="00B76DCB" w:rsidP="000E4A8C">
      <w:pPr>
        <w:spacing w:line="276" w:lineRule="auto"/>
        <w:ind w:firstLine="709"/>
        <w:jc w:val="both"/>
        <w:rPr>
          <w:sz w:val="26"/>
          <w:szCs w:val="26"/>
        </w:rPr>
      </w:pPr>
      <w:r w:rsidRPr="00D817F4">
        <w:rPr>
          <w:sz w:val="26"/>
          <w:szCs w:val="26"/>
        </w:rPr>
        <w:t>1.</w:t>
      </w:r>
      <w:r w:rsidRPr="00D817F4">
        <w:rPr>
          <w:sz w:val="26"/>
          <w:szCs w:val="26"/>
        </w:rPr>
        <w:tab/>
        <w:t>xml – для формализованных документов;</w:t>
      </w:r>
    </w:p>
    <w:p w:rsidR="00B76DCB" w:rsidRPr="00D817F4" w:rsidRDefault="00B76DCB" w:rsidP="000E4A8C">
      <w:pPr>
        <w:spacing w:line="276" w:lineRule="auto"/>
        <w:ind w:firstLine="709"/>
        <w:jc w:val="both"/>
        <w:rPr>
          <w:sz w:val="26"/>
          <w:szCs w:val="26"/>
        </w:rPr>
      </w:pPr>
      <w:r w:rsidRPr="00D817F4">
        <w:rPr>
          <w:sz w:val="26"/>
          <w:szCs w:val="26"/>
        </w:rPr>
        <w:lastRenderedPageBreak/>
        <w:t>2.</w:t>
      </w:r>
      <w:r w:rsidRPr="00D817F4">
        <w:rPr>
          <w:sz w:val="26"/>
          <w:szCs w:val="26"/>
        </w:rPr>
        <w:tab/>
        <w:t>doc, docx, odt – для документов с текстовым содержанием, не включающим формулы (за исключением документов, указанных в подпункте «3» настоящего пункта);</w:t>
      </w:r>
    </w:p>
    <w:p w:rsidR="00B76DCB" w:rsidRPr="00D817F4" w:rsidRDefault="00B76DCB" w:rsidP="000E4A8C">
      <w:pPr>
        <w:spacing w:line="276" w:lineRule="auto"/>
        <w:ind w:firstLine="709"/>
        <w:jc w:val="both"/>
        <w:rPr>
          <w:sz w:val="26"/>
          <w:szCs w:val="26"/>
        </w:rPr>
      </w:pPr>
      <w:r w:rsidRPr="00D817F4">
        <w:rPr>
          <w:sz w:val="26"/>
          <w:szCs w:val="26"/>
        </w:rPr>
        <w:t>3.</w:t>
      </w:r>
      <w:r w:rsidRPr="00D817F4">
        <w:rPr>
          <w:sz w:val="26"/>
          <w:szCs w:val="26"/>
        </w:rPr>
        <w:tab/>
        <w:t>xls, xlsx, ods – для документов, содержащих расчеты;</w:t>
      </w:r>
    </w:p>
    <w:p w:rsidR="00B76DCB" w:rsidRPr="00D817F4" w:rsidRDefault="00B76DCB" w:rsidP="000E4A8C">
      <w:pPr>
        <w:spacing w:line="276" w:lineRule="auto"/>
        <w:ind w:firstLine="709"/>
        <w:jc w:val="both"/>
        <w:rPr>
          <w:sz w:val="26"/>
          <w:szCs w:val="26"/>
        </w:rPr>
      </w:pPr>
      <w:r w:rsidRPr="00D817F4">
        <w:rPr>
          <w:sz w:val="26"/>
          <w:szCs w:val="26"/>
        </w:rPr>
        <w:t>4.</w:t>
      </w:r>
      <w:r w:rsidRPr="00D817F4">
        <w:rPr>
          <w:sz w:val="26"/>
          <w:szCs w:val="26"/>
        </w:rPr>
        <w:tab/>
        <w:t>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«3» настоящего пункта), а также документов с графическим содержанием.</w:t>
      </w:r>
    </w:p>
    <w:p w:rsidR="00B76DCB" w:rsidRPr="00D817F4" w:rsidRDefault="00B76DCB" w:rsidP="000E4A8C">
      <w:pPr>
        <w:spacing w:line="276" w:lineRule="auto"/>
        <w:ind w:firstLine="709"/>
        <w:jc w:val="both"/>
        <w:rPr>
          <w:sz w:val="26"/>
          <w:szCs w:val="26"/>
        </w:rPr>
      </w:pPr>
      <w:r w:rsidRPr="00D817F4">
        <w:rPr>
          <w:sz w:val="26"/>
          <w:szCs w:val="26"/>
        </w:rPr>
        <w:t>21.3.2.</w:t>
      </w:r>
      <w:r w:rsidRPr="00D817F4">
        <w:rPr>
          <w:sz w:val="26"/>
          <w:szCs w:val="26"/>
        </w:rPr>
        <w:tab/>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B76DCB" w:rsidRPr="00D817F4" w:rsidRDefault="00B76DCB" w:rsidP="000E4A8C">
      <w:pPr>
        <w:spacing w:line="276" w:lineRule="auto"/>
        <w:ind w:firstLine="709"/>
        <w:jc w:val="both"/>
        <w:rPr>
          <w:sz w:val="26"/>
          <w:szCs w:val="26"/>
        </w:rPr>
      </w:pPr>
      <w:r w:rsidRPr="00D817F4">
        <w:rPr>
          <w:sz w:val="26"/>
          <w:szCs w:val="26"/>
        </w:rPr>
        <w:t>а) «черно-белый» (при отсутствии в документе графических изображений и (или) цветного текста);</w:t>
      </w:r>
    </w:p>
    <w:p w:rsidR="00B76DCB" w:rsidRPr="00D817F4" w:rsidRDefault="00B76DCB" w:rsidP="000E4A8C">
      <w:pPr>
        <w:spacing w:line="276" w:lineRule="auto"/>
        <w:ind w:firstLine="709"/>
        <w:jc w:val="both"/>
        <w:rPr>
          <w:sz w:val="26"/>
          <w:szCs w:val="26"/>
        </w:rPr>
      </w:pPr>
      <w:r w:rsidRPr="00D817F4">
        <w:rPr>
          <w:sz w:val="26"/>
          <w:szCs w:val="26"/>
        </w:rPr>
        <w:t xml:space="preserve">б) «оттенки серого» (при наличии в документе графических изображений, отличных </w:t>
      </w:r>
    </w:p>
    <w:p w:rsidR="00B76DCB" w:rsidRPr="00D817F4" w:rsidRDefault="00B76DCB" w:rsidP="000E4A8C">
      <w:pPr>
        <w:spacing w:line="276" w:lineRule="auto"/>
        <w:ind w:firstLine="709"/>
        <w:jc w:val="both"/>
        <w:rPr>
          <w:sz w:val="26"/>
          <w:szCs w:val="26"/>
        </w:rPr>
      </w:pPr>
      <w:r w:rsidRPr="00D817F4">
        <w:rPr>
          <w:sz w:val="26"/>
          <w:szCs w:val="26"/>
        </w:rPr>
        <w:t>от цветного графического изображения);</w:t>
      </w:r>
    </w:p>
    <w:p w:rsidR="00B76DCB" w:rsidRPr="00D817F4" w:rsidRDefault="00B76DCB" w:rsidP="000E4A8C">
      <w:pPr>
        <w:spacing w:line="276" w:lineRule="auto"/>
        <w:ind w:firstLine="709"/>
        <w:jc w:val="both"/>
        <w:rPr>
          <w:sz w:val="26"/>
          <w:szCs w:val="26"/>
        </w:rPr>
      </w:pPr>
      <w:r w:rsidRPr="00D817F4">
        <w:rPr>
          <w:sz w:val="26"/>
          <w:szCs w:val="26"/>
        </w:rPr>
        <w:t xml:space="preserve">в) «цветной» или «режим полной цветопередачи» (при наличии в документе цветных графических изображений либо цветного текста); </w:t>
      </w:r>
    </w:p>
    <w:p w:rsidR="00B76DCB" w:rsidRPr="00D817F4" w:rsidRDefault="00B76DCB" w:rsidP="000E4A8C">
      <w:pPr>
        <w:spacing w:line="276" w:lineRule="auto"/>
        <w:ind w:firstLine="709"/>
        <w:jc w:val="both"/>
        <w:rPr>
          <w:sz w:val="26"/>
          <w:szCs w:val="26"/>
        </w:rPr>
      </w:pPr>
      <w:r w:rsidRPr="00D817F4">
        <w:rPr>
          <w:sz w:val="26"/>
          <w:szCs w:val="26"/>
        </w:rPr>
        <w:t>г) сохранением всех аутентичных признаков подлинности, а именно: графической подписи лица, печати, углового штампа бланка;</w:t>
      </w:r>
    </w:p>
    <w:p w:rsidR="00B76DCB" w:rsidRPr="00D817F4" w:rsidRDefault="00B76DCB" w:rsidP="000E4A8C">
      <w:pPr>
        <w:spacing w:line="276" w:lineRule="auto"/>
        <w:ind w:firstLine="709"/>
        <w:jc w:val="both"/>
        <w:rPr>
          <w:sz w:val="26"/>
          <w:szCs w:val="26"/>
        </w:rPr>
      </w:pPr>
      <w:r w:rsidRPr="00D817F4">
        <w:rPr>
          <w:sz w:val="26"/>
          <w:szCs w:val="26"/>
        </w:rPr>
        <w:t xml:space="preserve">д) количество файлов должно соответствовать количеству документов, каждый из которых содержит текстовую и (или) графическую информацию. </w:t>
      </w:r>
    </w:p>
    <w:p w:rsidR="00B76DCB" w:rsidRPr="00D817F4" w:rsidRDefault="00B76DCB" w:rsidP="000E4A8C">
      <w:pPr>
        <w:spacing w:line="276" w:lineRule="auto"/>
        <w:ind w:firstLine="709"/>
        <w:jc w:val="both"/>
        <w:rPr>
          <w:sz w:val="26"/>
          <w:szCs w:val="26"/>
        </w:rPr>
      </w:pPr>
      <w:r w:rsidRPr="00D817F4">
        <w:rPr>
          <w:sz w:val="26"/>
          <w:szCs w:val="26"/>
        </w:rPr>
        <w:t>21.3.3.</w:t>
      </w:r>
      <w:r w:rsidRPr="00D817F4">
        <w:rPr>
          <w:sz w:val="26"/>
          <w:szCs w:val="26"/>
        </w:rPr>
        <w:tab/>
        <w:t>Электронные документы должны обеспечивать:</w:t>
      </w:r>
    </w:p>
    <w:p w:rsidR="00B76DCB" w:rsidRPr="00D817F4" w:rsidRDefault="00B76DCB" w:rsidP="000E4A8C">
      <w:pPr>
        <w:spacing w:line="276" w:lineRule="auto"/>
        <w:ind w:firstLine="709"/>
        <w:jc w:val="both"/>
        <w:rPr>
          <w:sz w:val="26"/>
          <w:szCs w:val="26"/>
        </w:rPr>
      </w:pPr>
      <w:r w:rsidRPr="00D817F4">
        <w:rPr>
          <w:sz w:val="26"/>
          <w:szCs w:val="26"/>
        </w:rPr>
        <w:t>а) возможность идентифицировать документ и количество листов в документе;</w:t>
      </w:r>
    </w:p>
    <w:p w:rsidR="00B76DCB" w:rsidRPr="00D817F4" w:rsidRDefault="00B76DCB" w:rsidP="000E4A8C">
      <w:pPr>
        <w:spacing w:line="276" w:lineRule="auto"/>
        <w:ind w:firstLine="709"/>
        <w:jc w:val="both"/>
        <w:rPr>
          <w:sz w:val="26"/>
          <w:szCs w:val="26"/>
        </w:rPr>
      </w:pPr>
      <w:r w:rsidRPr="00D817F4">
        <w:rPr>
          <w:sz w:val="26"/>
          <w:szCs w:val="26"/>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B76DCB" w:rsidRPr="00D817F4" w:rsidRDefault="00B76DCB" w:rsidP="000E4A8C">
      <w:pPr>
        <w:spacing w:line="276" w:lineRule="auto"/>
        <w:ind w:firstLine="709"/>
        <w:jc w:val="both"/>
        <w:rPr>
          <w:sz w:val="26"/>
          <w:szCs w:val="26"/>
        </w:rPr>
      </w:pPr>
      <w:r w:rsidRPr="00D817F4">
        <w:rPr>
          <w:sz w:val="26"/>
          <w:szCs w:val="26"/>
        </w:rPr>
        <w:t>в) содержать оглавление, соответствующее смыслу и содержанию документа;</w:t>
      </w:r>
    </w:p>
    <w:p w:rsidR="00B76DCB" w:rsidRPr="00D817F4" w:rsidRDefault="00B76DCB" w:rsidP="000E4A8C">
      <w:pPr>
        <w:spacing w:line="276" w:lineRule="auto"/>
        <w:ind w:firstLine="709"/>
        <w:jc w:val="both"/>
        <w:rPr>
          <w:sz w:val="26"/>
          <w:szCs w:val="26"/>
        </w:rPr>
      </w:pPr>
      <w:r w:rsidRPr="00D817F4">
        <w:rPr>
          <w:sz w:val="26"/>
          <w:szCs w:val="26"/>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B76DCB" w:rsidRPr="00D817F4" w:rsidRDefault="00B76DCB" w:rsidP="000E4A8C">
      <w:pPr>
        <w:spacing w:line="276" w:lineRule="auto"/>
        <w:ind w:firstLine="709"/>
        <w:jc w:val="both"/>
        <w:rPr>
          <w:sz w:val="26"/>
          <w:szCs w:val="26"/>
        </w:rPr>
      </w:pPr>
      <w:r w:rsidRPr="00D817F4">
        <w:rPr>
          <w:sz w:val="26"/>
          <w:szCs w:val="26"/>
        </w:rPr>
        <w:t>21.3.4.</w:t>
      </w:r>
      <w:r w:rsidRPr="00D817F4">
        <w:rPr>
          <w:sz w:val="26"/>
          <w:szCs w:val="26"/>
        </w:rPr>
        <w:tab/>
        <w:t>Документы, подлежащие представлению в форматах xls, xlsx или ods, формируются в виде отдельного электронного документа.</w:t>
      </w:r>
    </w:p>
    <w:p w:rsidR="00B76DCB" w:rsidRPr="00D817F4" w:rsidRDefault="00B76DCB" w:rsidP="000E4A8C">
      <w:pPr>
        <w:spacing w:line="276" w:lineRule="auto"/>
        <w:ind w:firstLine="709"/>
        <w:jc w:val="both"/>
        <w:rPr>
          <w:sz w:val="26"/>
          <w:szCs w:val="26"/>
        </w:rPr>
      </w:pPr>
      <w:r w:rsidRPr="00D817F4">
        <w:rPr>
          <w:sz w:val="26"/>
          <w:szCs w:val="26"/>
        </w:rPr>
        <w:t>21.3.5.</w:t>
      </w:r>
      <w:r w:rsidRPr="00D817F4">
        <w:rPr>
          <w:sz w:val="26"/>
          <w:szCs w:val="26"/>
        </w:rPr>
        <w:tab/>
        <w:t>Максимально допустимый размер прикрепленного пакета документов не должен превышать 10 ГБ.</w:t>
      </w:r>
    </w:p>
    <w:p w:rsidR="00B76DCB" w:rsidRPr="00D817F4" w:rsidRDefault="00B76DCB"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22.</w:t>
      </w:r>
      <w:r w:rsidRPr="00D817F4">
        <w:rPr>
          <w:b/>
          <w:sz w:val="26"/>
          <w:szCs w:val="26"/>
        </w:rPr>
        <w:tab/>
        <w:t>Требования к организации предоставления Муниципальной услуги в МФЦ</w:t>
      </w:r>
    </w:p>
    <w:p w:rsidR="00B76DCB" w:rsidRPr="00D817F4" w:rsidRDefault="00B76DCB" w:rsidP="000E4A8C">
      <w:pPr>
        <w:spacing w:line="276" w:lineRule="auto"/>
        <w:rPr>
          <w:b/>
          <w:sz w:val="26"/>
          <w:szCs w:val="26"/>
        </w:rPr>
      </w:pPr>
    </w:p>
    <w:p w:rsidR="00B76DCB" w:rsidRPr="00D817F4" w:rsidRDefault="00B76DCB" w:rsidP="000E4A8C">
      <w:pPr>
        <w:spacing w:line="276" w:lineRule="auto"/>
        <w:ind w:firstLine="709"/>
        <w:jc w:val="both"/>
        <w:rPr>
          <w:sz w:val="26"/>
          <w:szCs w:val="26"/>
        </w:rPr>
      </w:pPr>
      <w:r w:rsidRPr="00D817F4">
        <w:rPr>
          <w:sz w:val="26"/>
          <w:szCs w:val="26"/>
        </w:rPr>
        <w:lastRenderedPageBreak/>
        <w:t>22.1.</w:t>
      </w:r>
      <w:r w:rsidRPr="00D817F4">
        <w:rPr>
          <w:sz w:val="26"/>
          <w:szCs w:val="26"/>
        </w:rPr>
        <w:tab/>
        <w:t>Организация предоставления Услуги в МФЦ осуществляется в соответствии с соглашением о взаимодействии между МФЦ и Организацией:</w:t>
      </w:r>
    </w:p>
    <w:p w:rsidR="00B76DCB" w:rsidRPr="00D817F4" w:rsidRDefault="00B76DCB" w:rsidP="000E4A8C">
      <w:pPr>
        <w:spacing w:line="276" w:lineRule="auto"/>
        <w:ind w:firstLine="709"/>
        <w:jc w:val="both"/>
        <w:rPr>
          <w:sz w:val="26"/>
          <w:szCs w:val="26"/>
        </w:rPr>
      </w:pPr>
      <w:r w:rsidRPr="00D817F4">
        <w:rPr>
          <w:sz w:val="26"/>
          <w:szCs w:val="26"/>
        </w:rPr>
        <w:t>22.1.1.</w:t>
      </w:r>
      <w:r w:rsidRPr="00D817F4">
        <w:rPr>
          <w:sz w:val="26"/>
          <w:szCs w:val="26"/>
        </w:rPr>
        <w:tab/>
        <w:t>представление интересов заявителей при взаимодействии с Организацией, предоставляющей Услугу;</w:t>
      </w:r>
    </w:p>
    <w:p w:rsidR="00B76DCB" w:rsidRPr="00D817F4" w:rsidRDefault="00B76DCB" w:rsidP="000E4A8C">
      <w:pPr>
        <w:spacing w:line="276" w:lineRule="auto"/>
        <w:ind w:firstLine="709"/>
        <w:jc w:val="both"/>
        <w:rPr>
          <w:sz w:val="26"/>
          <w:szCs w:val="26"/>
        </w:rPr>
      </w:pPr>
      <w:r w:rsidRPr="00D817F4">
        <w:rPr>
          <w:sz w:val="26"/>
          <w:szCs w:val="26"/>
        </w:rPr>
        <w:t>22.1.2.</w:t>
      </w:r>
      <w:r w:rsidRPr="00D817F4">
        <w:rPr>
          <w:sz w:val="26"/>
          <w:szCs w:val="26"/>
        </w:rPr>
        <w:tab/>
        <w:t>прием и регистрация заявления и документов, необходимых для предоставления Услуги (в случае подачи документов на бумажном носителе в окно к оператору);</w:t>
      </w:r>
    </w:p>
    <w:p w:rsidR="00B76DCB" w:rsidRPr="00D817F4" w:rsidRDefault="00B76DCB" w:rsidP="000E4A8C">
      <w:pPr>
        <w:spacing w:line="276" w:lineRule="auto"/>
        <w:ind w:firstLine="709"/>
        <w:jc w:val="both"/>
        <w:rPr>
          <w:sz w:val="26"/>
          <w:szCs w:val="26"/>
        </w:rPr>
      </w:pPr>
      <w:r w:rsidRPr="00D817F4">
        <w:rPr>
          <w:sz w:val="26"/>
          <w:szCs w:val="26"/>
        </w:rPr>
        <w:t>22.1.3.</w:t>
      </w:r>
      <w:r w:rsidRPr="00D817F4">
        <w:rPr>
          <w:sz w:val="26"/>
          <w:szCs w:val="26"/>
        </w:rPr>
        <w:tab/>
        <w:t>составление на основании комплексного запроса заявлений на предоставление конкретных Услуг, указанных в комплексном запросе, подписание таких заявлений и скрепление их печатью МФЦ, формирование комплектов документов, необходимых для получения Услуг, указанных в комплексном запросе, направление указанных заявлений и комплектов документов в органы, Организацию, предоставляющие Услуги;</w:t>
      </w:r>
    </w:p>
    <w:p w:rsidR="00B76DCB" w:rsidRPr="00D817F4" w:rsidRDefault="00B76DCB" w:rsidP="000E4A8C">
      <w:pPr>
        <w:spacing w:line="276" w:lineRule="auto"/>
        <w:ind w:firstLine="709"/>
        <w:jc w:val="both"/>
        <w:rPr>
          <w:sz w:val="26"/>
          <w:szCs w:val="26"/>
        </w:rPr>
      </w:pPr>
      <w:r w:rsidRPr="00D817F4">
        <w:rPr>
          <w:sz w:val="26"/>
          <w:szCs w:val="26"/>
        </w:rPr>
        <w:t>22.1.4.</w:t>
      </w:r>
      <w:r w:rsidRPr="00D817F4">
        <w:rPr>
          <w:sz w:val="26"/>
          <w:szCs w:val="26"/>
        </w:rPr>
        <w:tab/>
        <w:t>передача принятых от Заявителя заявления и документов (в случае подачи документов на бумажном носителе в окно к оператору) посредством Модуля МФЦ ЕИС ОУ в ЕИСДОП; выдача заявителю результата предоставления Услуги в форме электронного экземпляра на бумажном носителе в сроки, установленные соглашением о взаимодействии.</w:t>
      </w:r>
    </w:p>
    <w:p w:rsidR="00B76DCB" w:rsidRPr="00D817F4" w:rsidRDefault="00B76DCB" w:rsidP="000E4A8C">
      <w:pPr>
        <w:spacing w:line="276" w:lineRule="auto"/>
        <w:ind w:firstLine="709"/>
        <w:jc w:val="both"/>
        <w:rPr>
          <w:sz w:val="26"/>
          <w:szCs w:val="26"/>
        </w:rPr>
      </w:pPr>
      <w:r w:rsidRPr="00D817F4">
        <w:rPr>
          <w:sz w:val="26"/>
          <w:szCs w:val="26"/>
        </w:rPr>
        <w:t>22.1.5.</w:t>
      </w:r>
      <w:r w:rsidRPr="00D817F4">
        <w:rPr>
          <w:sz w:val="26"/>
          <w:szCs w:val="26"/>
        </w:rPr>
        <w:tab/>
        <w:t>информирование заявителей о порядке предоставления Услуги, в том числе посредством комплексного запроса, в МФЦ, о ходе выполнения запросов о предоставлении Услуги, комплексных запросов, а также по иным вопросам, связанным с предоставлением услуги, а также консультирование заявителей о порядке предоставления услуги в МФЦ (в случае подачи документов и выдаче результата на бумажном носителе).</w:t>
      </w:r>
    </w:p>
    <w:p w:rsidR="00B76DCB" w:rsidRPr="00D817F4" w:rsidRDefault="00B76DCB" w:rsidP="000E4A8C">
      <w:pPr>
        <w:spacing w:line="276" w:lineRule="auto"/>
        <w:ind w:firstLine="709"/>
        <w:jc w:val="both"/>
        <w:rPr>
          <w:sz w:val="26"/>
          <w:szCs w:val="26"/>
        </w:rPr>
      </w:pPr>
      <w:r w:rsidRPr="00D817F4">
        <w:rPr>
          <w:sz w:val="26"/>
          <w:szCs w:val="26"/>
        </w:rPr>
        <w:t>22.2.</w:t>
      </w:r>
      <w:r w:rsidRPr="00D817F4">
        <w:rPr>
          <w:sz w:val="26"/>
          <w:szCs w:val="26"/>
        </w:rPr>
        <w:tab/>
        <w:t>Информирование и консультирование заявителей о порядке предоставления Услуги, ходе рассмотрения запросов о предоставлении Услуги, а также по иным вопросам, связанным с предоставлением Услуги, в МФЦ осуществляются бесплатно.</w:t>
      </w:r>
    </w:p>
    <w:p w:rsidR="00B76DCB" w:rsidRPr="00D817F4" w:rsidRDefault="00B76DCB" w:rsidP="000E4A8C">
      <w:pPr>
        <w:spacing w:line="276" w:lineRule="auto"/>
        <w:ind w:firstLine="709"/>
        <w:jc w:val="both"/>
        <w:rPr>
          <w:sz w:val="26"/>
          <w:szCs w:val="26"/>
        </w:rPr>
      </w:pPr>
      <w:r w:rsidRPr="00D817F4">
        <w:rPr>
          <w:sz w:val="26"/>
          <w:szCs w:val="26"/>
        </w:rPr>
        <w:t>22.3.</w:t>
      </w:r>
      <w:r w:rsidRPr="00D817F4">
        <w:rPr>
          <w:sz w:val="26"/>
          <w:szCs w:val="26"/>
        </w:rPr>
        <w:tab/>
        <w:t>Перечень МФЦ органа местного самоуправления муниципального образования субъекта Российской Федерации размещен на сайте Полное наименование организации (далее – краткое наименование организации).</w:t>
      </w:r>
    </w:p>
    <w:p w:rsidR="00B76DCB" w:rsidRPr="00D817F4" w:rsidRDefault="00B76DCB" w:rsidP="000E4A8C">
      <w:pPr>
        <w:spacing w:line="276" w:lineRule="auto"/>
        <w:ind w:firstLine="709"/>
        <w:jc w:val="both"/>
        <w:rPr>
          <w:sz w:val="26"/>
          <w:szCs w:val="26"/>
        </w:rPr>
      </w:pPr>
      <w:r w:rsidRPr="00D817F4">
        <w:rPr>
          <w:sz w:val="26"/>
          <w:szCs w:val="26"/>
        </w:rPr>
        <w:t>22.4.</w:t>
      </w:r>
      <w:r w:rsidRPr="00D817F4">
        <w:rPr>
          <w:sz w:val="26"/>
          <w:szCs w:val="26"/>
        </w:rPr>
        <w:tab/>
        <w:t>В МФЦ исключается взаимодействие Заявителя с должностными лицами Организации, предоставляющими услугу.</w:t>
      </w:r>
    </w:p>
    <w:p w:rsidR="00B76DCB" w:rsidRPr="00D817F4" w:rsidRDefault="00B76DCB" w:rsidP="000E4A8C">
      <w:pPr>
        <w:spacing w:line="276" w:lineRule="auto"/>
        <w:ind w:firstLine="709"/>
        <w:jc w:val="both"/>
        <w:rPr>
          <w:sz w:val="26"/>
          <w:szCs w:val="26"/>
        </w:rPr>
      </w:pPr>
      <w:r w:rsidRPr="00D817F4">
        <w:rPr>
          <w:sz w:val="26"/>
          <w:szCs w:val="26"/>
        </w:rPr>
        <w:t>22.5.</w:t>
      </w:r>
      <w:r w:rsidRPr="00D817F4">
        <w:rPr>
          <w:sz w:val="26"/>
          <w:szCs w:val="26"/>
        </w:rPr>
        <w:tab/>
        <w:t>При предоставлении услуги в МФЦ, при выдаче результата предоставления Услуги в МФЦ (в том числе при выдаче результата предоставление Услуги в форме экземпляра электронного документа на бумажном носителе) работниками МФЦ запрещается требовать от Заявителя:</w:t>
      </w:r>
    </w:p>
    <w:p w:rsidR="00B76DCB" w:rsidRPr="00D817F4" w:rsidRDefault="00B9359E" w:rsidP="000E4A8C">
      <w:pPr>
        <w:spacing w:line="276" w:lineRule="auto"/>
        <w:ind w:firstLine="709"/>
        <w:jc w:val="both"/>
        <w:rPr>
          <w:sz w:val="26"/>
          <w:szCs w:val="26"/>
        </w:rPr>
      </w:pPr>
      <w:r w:rsidRPr="00D817F4">
        <w:rPr>
          <w:sz w:val="26"/>
          <w:szCs w:val="26"/>
        </w:rPr>
        <w:t>22.5.1.</w:t>
      </w:r>
      <w:r w:rsidR="00B76DCB" w:rsidRPr="00D817F4">
        <w:rPr>
          <w:sz w:val="26"/>
          <w:szCs w:val="26"/>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76DCB" w:rsidRPr="00D817F4" w:rsidRDefault="00B9359E" w:rsidP="000E4A8C">
      <w:pPr>
        <w:spacing w:line="276" w:lineRule="auto"/>
        <w:ind w:firstLine="709"/>
        <w:jc w:val="both"/>
        <w:rPr>
          <w:sz w:val="26"/>
          <w:szCs w:val="26"/>
        </w:rPr>
      </w:pPr>
      <w:r w:rsidRPr="00D817F4">
        <w:rPr>
          <w:sz w:val="26"/>
          <w:szCs w:val="26"/>
        </w:rPr>
        <w:lastRenderedPageBreak/>
        <w:t>22.5.2.</w:t>
      </w:r>
      <w:r w:rsidR="00B76DCB" w:rsidRPr="00D817F4">
        <w:rPr>
          <w:sz w:val="26"/>
          <w:szCs w:val="26"/>
        </w:rPr>
        <w:t>осуществления действий, в том числе согласований, необходимых для получения Услуги и связанных с обращением в иные органы местного самоуправления, организации, за исключением получения Услуг;</w:t>
      </w:r>
    </w:p>
    <w:p w:rsidR="00B76DCB" w:rsidRPr="00D817F4" w:rsidRDefault="00B9359E" w:rsidP="000E4A8C">
      <w:pPr>
        <w:spacing w:line="276" w:lineRule="auto"/>
        <w:ind w:firstLine="709"/>
        <w:jc w:val="both"/>
        <w:rPr>
          <w:sz w:val="26"/>
          <w:szCs w:val="26"/>
        </w:rPr>
      </w:pPr>
      <w:r w:rsidRPr="00D817F4">
        <w:rPr>
          <w:sz w:val="26"/>
          <w:szCs w:val="26"/>
        </w:rPr>
        <w:t>22.5.3.</w:t>
      </w:r>
      <w:r w:rsidR="00B76DCB" w:rsidRPr="00D817F4">
        <w:rPr>
          <w:sz w:val="26"/>
          <w:szCs w:val="26"/>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B76DCB" w:rsidRPr="00D817F4" w:rsidRDefault="00B76DCB" w:rsidP="000E4A8C">
      <w:pPr>
        <w:spacing w:line="276" w:lineRule="auto"/>
        <w:ind w:firstLine="709"/>
        <w:jc w:val="both"/>
        <w:rPr>
          <w:sz w:val="26"/>
          <w:szCs w:val="26"/>
        </w:rPr>
      </w:pPr>
      <w:r w:rsidRPr="00D817F4">
        <w:rPr>
          <w:sz w:val="26"/>
          <w:szCs w:val="26"/>
        </w:rPr>
        <w:t>22.6.</w:t>
      </w:r>
      <w:r w:rsidRPr="00D817F4">
        <w:rPr>
          <w:sz w:val="26"/>
          <w:szCs w:val="26"/>
        </w:rPr>
        <w:tab/>
        <w:t>При предоставлении Услуги в соответствии с соглашением о взаимодействии работники МФЦ обязаны:</w:t>
      </w:r>
    </w:p>
    <w:p w:rsidR="00B76DCB" w:rsidRPr="00D817F4" w:rsidRDefault="00B9359E" w:rsidP="000E4A8C">
      <w:pPr>
        <w:spacing w:line="276" w:lineRule="auto"/>
        <w:ind w:firstLine="709"/>
        <w:jc w:val="both"/>
        <w:rPr>
          <w:sz w:val="26"/>
          <w:szCs w:val="26"/>
        </w:rPr>
      </w:pPr>
      <w:r w:rsidRPr="00D817F4">
        <w:rPr>
          <w:sz w:val="26"/>
          <w:szCs w:val="26"/>
        </w:rPr>
        <w:t>22.6.1.</w:t>
      </w:r>
      <w:r w:rsidR="00B76DCB" w:rsidRPr="00D817F4">
        <w:rPr>
          <w:sz w:val="26"/>
          <w:szCs w:val="26"/>
        </w:rPr>
        <w:t>предоставлять на основании запросов и обращений органов государственных власти Российской Федерации, органов государственной власти субъектов Российской Федерации, органов местного самоуправления, физических и юридич</w:t>
      </w:r>
      <w:r w:rsidR="00CD45BD" w:rsidRPr="00D817F4">
        <w:rPr>
          <w:sz w:val="26"/>
          <w:szCs w:val="26"/>
        </w:rPr>
        <w:t xml:space="preserve">еских лиц необходимые сведения </w:t>
      </w:r>
      <w:r w:rsidR="00B76DCB" w:rsidRPr="00D817F4">
        <w:rPr>
          <w:sz w:val="26"/>
          <w:szCs w:val="26"/>
        </w:rPr>
        <w:t>по вопросам, относящимся к порядку предоставления услуги в МФЦ;</w:t>
      </w:r>
    </w:p>
    <w:p w:rsidR="00B76DCB" w:rsidRPr="00D817F4" w:rsidRDefault="00B9359E" w:rsidP="000E4A8C">
      <w:pPr>
        <w:spacing w:line="276" w:lineRule="auto"/>
        <w:ind w:firstLine="709"/>
        <w:jc w:val="both"/>
        <w:rPr>
          <w:sz w:val="26"/>
          <w:szCs w:val="26"/>
        </w:rPr>
      </w:pPr>
      <w:r w:rsidRPr="00D817F4">
        <w:rPr>
          <w:sz w:val="26"/>
          <w:szCs w:val="26"/>
        </w:rPr>
        <w:t>22.6.2.</w:t>
      </w:r>
      <w:r w:rsidR="00B76DCB" w:rsidRPr="00D817F4">
        <w:rPr>
          <w:sz w:val="26"/>
          <w:szCs w:val="26"/>
        </w:rPr>
        <w:t>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B76DCB" w:rsidRPr="00D817F4" w:rsidRDefault="00B9359E" w:rsidP="000E4A8C">
      <w:pPr>
        <w:spacing w:line="276" w:lineRule="auto"/>
        <w:ind w:firstLine="709"/>
        <w:jc w:val="both"/>
        <w:rPr>
          <w:sz w:val="26"/>
          <w:szCs w:val="26"/>
        </w:rPr>
      </w:pPr>
      <w:r w:rsidRPr="00D817F4">
        <w:rPr>
          <w:sz w:val="26"/>
          <w:szCs w:val="26"/>
        </w:rPr>
        <w:t>22.6.3.</w:t>
      </w:r>
      <w:r w:rsidR="00B76DCB" w:rsidRPr="00D817F4">
        <w:rPr>
          <w:sz w:val="26"/>
          <w:szCs w:val="26"/>
        </w:rPr>
        <w:t>при приеме запросов о предоставлении услуги и выдаче документов устанавливать личность заявителя на основании документа, удостоверяющего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B76DCB" w:rsidRPr="00D817F4" w:rsidRDefault="00B9359E" w:rsidP="000E4A8C">
      <w:pPr>
        <w:spacing w:line="276" w:lineRule="auto"/>
        <w:ind w:firstLine="709"/>
        <w:jc w:val="both"/>
        <w:rPr>
          <w:sz w:val="26"/>
          <w:szCs w:val="26"/>
        </w:rPr>
      </w:pPr>
      <w:r w:rsidRPr="00D817F4">
        <w:rPr>
          <w:sz w:val="26"/>
          <w:szCs w:val="26"/>
        </w:rPr>
        <w:t>22.6.4.</w:t>
      </w:r>
      <w:r w:rsidR="00B76DCB" w:rsidRPr="00D817F4">
        <w:rPr>
          <w:sz w:val="26"/>
          <w:szCs w:val="26"/>
        </w:rPr>
        <w:t>соблюдать требования соглашений о взаимодействии;</w:t>
      </w:r>
    </w:p>
    <w:p w:rsidR="00B76DCB" w:rsidRPr="00D817F4" w:rsidRDefault="00B76DCB" w:rsidP="000E4A8C">
      <w:pPr>
        <w:spacing w:line="276" w:lineRule="auto"/>
        <w:ind w:firstLine="709"/>
        <w:jc w:val="both"/>
        <w:rPr>
          <w:sz w:val="26"/>
          <w:szCs w:val="26"/>
        </w:rPr>
      </w:pPr>
      <w:r w:rsidRPr="00D817F4">
        <w:rPr>
          <w:sz w:val="26"/>
          <w:szCs w:val="26"/>
        </w:rPr>
        <w:t>2</w:t>
      </w:r>
      <w:r w:rsidR="00B9359E" w:rsidRPr="00D817F4">
        <w:rPr>
          <w:sz w:val="26"/>
          <w:szCs w:val="26"/>
        </w:rPr>
        <w:t>2.6.5.</w:t>
      </w:r>
      <w:r w:rsidRPr="00D817F4">
        <w:rPr>
          <w:sz w:val="26"/>
          <w:szCs w:val="26"/>
        </w:rPr>
        <w:t>осуществлять взаимодействие с Организацией, предоставляющей Услугу в соответствии с соглашениями о взаимодействии, иными нормативными правовыми актами, регулирующими порядок предоставления Услуги, настоящим Административным регламентом.</w:t>
      </w:r>
    </w:p>
    <w:p w:rsidR="00B76DCB" w:rsidRPr="00D817F4" w:rsidRDefault="00B76DCB" w:rsidP="000E4A8C">
      <w:pPr>
        <w:spacing w:line="276" w:lineRule="auto"/>
        <w:ind w:firstLine="709"/>
        <w:jc w:val="both"/>
        <w:rPr>
          <w:sz w:val="26"/>
          <w:szCs w:val="26"/>
        </w:rPr>
      </w:pPr>
      <w:r w:rsidRPr="00D817F4">
        <w:rPr>
          <w:sz w:val="26"/>
          <w:szCs w:val="26"/>
        </w:rPr>
        <w:t>22.7.</w:t>
      </w:r>
      <w:r w:rsidRPr="00D817F4">
        <w:rPr>
          <w:sz w:val="26"/>
          <w:szCs w:val="26"/>
        </w:rPr>
        <w:tab/>
        <w:t>При реализации своих функций в соответствии с соглашениями о взаимодействии МФЦ обязан:</w:t>
      </w:r>
    </w:p>
    <w:p w:rsidR="00B76DCB" w:rsidRPr="00D817F4" w:rsidRDefault="00B76DCB" w:rsidP="000E4A8C">
      <w:pPr>
        <w:spacing w:line="276" w:lineRule="auto"/>
        <w:ind w:firstLine="709"/>
        <w:jc w:val="both"/>
        <w:rPr>
          <w:sz w:val="26"/>
          <w:szCs w:val="26"/>
        </w:rPr>
      </w:pPr>
      <w:r w:rsidRPr="00D817F4">
        <w:rPr>
          <w:sz w:val="26"/>
          <w:szCs w:val="26"/>
        </w:rPr>
        <w:t>а)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субъекта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МФЦ;</w:t>
      </w:r>
    </w:p>
    <w:p w:rsidR="00B76DCB" w:rsidRPr="00D817F4" w:rsidRDefault="00B76DCB" w:rsidP="000E4A8C">
      <w:pPr>
        <w:spacing w:line="276" w:lineRule="auto"/>
        <w:ind w:firstLine="709"/>
        <w:jc w:val="both"/>
        <w:rPr>
          <w:sz w:val="26"/>
          <w:szCs w:val="26"/>
        </w:rPr>
      </w:pPr>
      <w:r w:rsidRPr="00D817F4">
        <w:rPr>
          <w:sz w:val="26"/>
          <w:szCs w:val="26"/>
        </w:rPr>
        <w:t>б)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B76DCB" w:rsidRPr="00D817F4" w:rsidRDefault="00B76DCB" w:rsidP="000E4A8C">
      <w:pPr>
        <w:spacing w:line="276" w:lineRule="auto"/>
        <w:ind w:firstLine="709"/>
        <w:jc w:val="both"/>
        <w:rPr>
          <w:sz w:val="26"/>
          <w:szCs w:val="26"/>
        </w:rPr>
      </w:pPr>
      <w:r w:rsidRPr="00D817F4">
        <w:rPr>
          <w:sz w:val="26"/>
          <w:szCs w:val="26"/>
        </w:rPr>
        <w:t xml:space="preserve">в) при приеме запросов о предоставлении услуги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w:t>
      </w:r>
      <w:r w:rsidRPr="00D817F4">
        <w:rPr>
          <w:sz w:val="26"/>
          <w:szCs w:val="26"/>
        </w:rPr>
        <w:lastRenderedPageBreak/>
        <w:t>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B76DCB" w:rsidRPr="00D817F4" w:rsidRDefault="00B76DCB" w:rsidP="000E4A8C">
      <w:pPr>
        <w:spacing w:line="276" w:lineRule="auto"/>
        <w:ind w:firstLine="709"/>
        <w:jc w:val="both"/>
        <w:rPr>
          <w:sz w:val="26"/>
          <w:szCs w:val="26"/>
        </w:rPr>
      </w:pPr>
      <w:r w:rsidRPr="00D817F4">
        <w:rPr>
          <w:sz w:val="26"/>
          <w:szCs w:val="26"/>
        </w:rPr>
        <w:t>г) соблюдать требования соглашений о взаимодействии;</w:t>
      </w:r>
    </w:p>
    <w:p w:rsidR="00B76DCB" w:rsidRPr="00D817F4" w:rsidRDefault="00B76DCB" w:rsidP="000E4A8C">
      <w:pPr>
        <w:spacing w:line="276" w:lineRule="auto"/>
        <w:ind w:firstLine="709"/>
        <w:jc w:val="both"/>
        <w:rPr>
          <w:sz w:val="26"/>
          <w:szCs w:val="26"/>
        </w:rPr>
      </w:pPr>
      <w:r w:rsidRPr="00D817F4">
        <w:rPr>
          <w:sz w:val="26"/>
          <w:szCs w:val="26"/>
        </w:rPr>
        <w:t>д) осуществлять взаимодействие с Организацией, предоставляющей Услугу в соответствии с соглашениями о взаимодействии, иными нормативными правовыми актами, регулирующими порядок предоставления Услуги, настоящим Административным регламентом.</w:t>
      </w:r>
    </w:p>
    <w:p w:rsidR="00B76DCB" w:rsidRPr="00D817F4" w:rsidRDefault="00B76DCB" w:rsidP="000E4A8C">
      <w:pPr>
        <w:spacing w:line="276" w:lineRule="auto"/>
        <w:ind w:firstLine="709"/>
        <w:jc w:val="both"/>
        <w:rPr>
          <w:sz w:val="26"/>
          <w:szCs w:val="26"/>
        </w:rPr>
      </w:pPr>
      <w:r w:rsidRPr="00D817F4">
        <w:rPr>
          <w:sz w:val="26"/>
          <w:szCs w:val="26"/>
        </w:rPr>
        <w:t>22.8.</w:t>
      </w:r>
      <w:r w:rsidRPr="00D817F4">
        <w:rPr>
          <w:sz w:val="26"/>
          <w:szCs w:val="26"/>
        </w:rPr>
        <w:tab/>
        <w:t>МФЦ, его работники несут ответственность, установленную законодательством Российской Федерации, в случае подачи документов Заявителем и выдаче результата на бумажном носителе в МФЦ:</w:t>
      </w:r>
    </w:p>
    <w:p w:rsidR="00B76DCB" w:rsidRPr="00D817F4" w:rsidRDefault="00B76DCB" w:rsidP="000E4A8C">
      <w:pPr>
        <w:spacing w:line="276" w:lineRule="auto"/>
        <w:ind w:firstLine="709"/>
        <w:jc w:val="both"/>
        <w:rPr>
          <w:sz w:val="26"/>
          <w:szCs w:val="26"/>
        </w:rPr>
      </w:pPr>
      <w:r w:rsidRPr="00D817F4">
        <w:rPr>
          <w:sz w:val="26"/>
          <w:szCs w:val="26"/>
        </w:rPr>
        <w:t xml:space="preserve">а) за полноту передаваемых Организации, предоставляющей Услугу, запросов </w:t>
      </w:r>
    </w:p>
    <w:p w:rsidR="00B76DCB" w:rsidRPr="00D817F4" w:rsidRDefault="00B76DCB" w:rsidP="000E4A8C">
      <w:pPr>
        <w:spacing w:line="276" w:lineRule="auto"/>
        <w:ind w:firstLine="709"/>
        <w:jc w:val="both"/>
        <w:rPr>
          <w:sz w:val="26"/>
          <w:szCs w:val="26"/>
        </w:rPr>
      </w:pPr>
      <w:r w:rsidRPr="00D817F4">
        <w:rPr>
          <w:sz w:val="26"/>
          <w:szCs w:val="26"/>
        </w:rPr>
        <w:t>о предоставлении Услуги и их соответствие передаваемым заявителем в МФЦ сведениям, иных документов, принятых от Заявителя;</w:t>
      </w:r>
    </w:p>
    <w:p w:rsidR="00B76DCB" w:rsidRPr="00D817F4" w:rsidRDefault="00B76DCB" w:rsidP="000E4A8C">
      <w:pPr>
        <w:spacing w:line="276" w:lineRule="auto"/>
        <w:ind w:firstLine="709"/>
        <w:jc w:val="both"/>
        <w:rPr>
          <w:sz w:val="26"/>
          <w:szCs w:val="26"/>
        </w:rPr>
      </w:pPr>
      <w:r w:rsidRPr="00D817F4">
        <w:rPr>
          <w:sz w:val="26"/>
          <w:szCs w:val="26"/>
        </w:rPr>
        <w:t>б) за полноту и соответствие комплексному запросу передаваемых Организации, предоставляющей услугу, составленных на основании комплексного запроса, иных документов, информации и (или) сведений, необходимых для предоставления услуг, указанных в комплексном запросе;</w:t>
      </w:r>
    </w:p>
    <w:p w:rsidR="00B76DCB" w:rsidRPr="00D817F4" w:rsidRDefault="00B76DCB" w:rsidP="000E4A8C">
      <w:pPr>
        <w:spacing w:line="276" w:lineRule="auto"/>
        <w:ind w:firstLine="709"/>
        <w:jc w:val="both"/>
        <w:rPr>
          <w:sz w:val="26"/>
          <w:szCs w:val="26"/>
        </w:rPr>
      </w:pPr>
      <w:r w:rsidRPr="00D817F4">
        <w:rPr>
          <w:sz w:val="26"/>
          <w:szCs w:val="26"/>
        </w:rPr>
        <w:t xml:space="preserve">в) за своевременную передачу Организации, предоставляющей услугу, запросов </w:t>
      </w:r>
    </w:p>
    <w:p w:rsidR="00B76DCB" w:rsidRPr="00D817F4" w:rsidRDefault="00B76DCB" w:rsidP="000E4A8C">
      <w:pPr>
        <w:spacing w:line="276" w:lineRule="auto"/>
        <w:ind w:firstLine="709"/>
        <w:jc w:val="both"/>
        <w:rPr>
          <w:sz w:val="26"/>
          <w:szCs w:val="26"/>
        </w:rPr>
      </w:pPr>
      <w:r w:rsidRPr="00D817F4">
        <w:rPr>
          <w:sz w:val="26"/>
          <w:szCs w:val="26"/>
        </w:rPr>
        <w:t>о предоставлении услуги,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в МФ Организацией, предоставляющей Услугу;</w:t>
      </w:r>
    </w:p>
    <w:p w:rsidR="00B76DCB" w:rsidRPr="00D817F4" w:rsidRDefault="00B76DCB" w:rsidP="000E4A8C">
      <w:pPr>
        <w:spacing w:line="276" w:lineRule="auto"/>
        <w:ind w:firstLine="709"/>
        <w:jc w:val="both"/>
        <w:rPr>
          <w:sz w:val="26"/>
          <w:szCs w:val="26"/>
        </w:rPr>
      </w:pPr>
      <w:r w:rsidRPr="00D817F4">
        <w:rPr>
          <w:sz w:val="26"/>
          <w:szCs w:val="26"/>
        </w:rPr>
        <w:t>г)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законодательствам Российской Федерации.</w:t>
      </w:r>
    </w:p>
    <w:p w:rsidR="00B76DCB" w:rsidRPr="00D817F4" w:rsidRDefault="00B76DCB" w:rsidP="000E4A8C">
      <w:pPr>
        <w:spacing w:line="276" w:lineRule="auto"/>
        <w:ind w:firstLine="709"/>
        <w:jc w:val="both"/>
        <w:rPr>
          <w:sz w:val="26"/>
          <w:szCs w:val="26"/>
        </w:rPr>
      </w:pPr>
      <w:r w:rsidRPr="00D817F4">
        <w:rPr>
          <w:sz w:val="26"/>
          <w:szCs w:val="26"/>
        </w:rPr>
        <w:t>22.9.</w:t>
      </w:r>
      <w:r w:rsidRPr="00D817F4">
        <w:rPr>
          <w:sz w:val="26"/>
          <w:szCs w:val="26"/>
        </w:rPr>
        <w:tab/>
        <w:t xml:space="preserve">Вред, причиненный физическим лицам в результате ненадлежащего исполнения либо неисполнения МФЦ и его работниками порядка предоставления услуги установленного Административным регламентом и иными нормативными правовыми актами Российской Федерации, нормативными правовыми актами субъекта Российской Федерации возмещается МФЦ в соответствии с законодательством Российской Федерации. </w:t>
      </w:r>
    </w:p>
    <w:p w:rsidR="00B76DCB" w:rsidRPr="00D817F4" w:rsidRDefault="00B76DCB" w:rsidP="000E4A8C">
      <w:pPr>
        <w:spacing w:line="276" w:lineRule="auto"/>
        <w:ind w:firstLine="709"/>
        <w:jc w:val="both"/>
        <w:rPr>
          <w:sz w:val="26"/>
          <w:szCs w:val="26"/>
        </w:rPr>
      </w:pPr>
      <w:r w:rsidRPr="00D817F4">
        <w:rPr>
          <w:sz w:val="26"/>
          <w:szCs w:val="26"/>
        </w:rPr>
        <w:t>22.10.</w:t>
      </w:r>
      <w:r w:rsidRPr="00D817F4">
        <w:rPr>
          <w:sz w:val="26"/>
          <w:szCs w:val="26"/>
        </w:rPr>
        <w:tab/>
        <w:t xml:space="preserve">За нарушение работниками МФЦ порядка предоставления услуги, повлекшее не предоставление услуги Заявителю либо предоставление услуги Заявителю с нарушением установленных сроков, установленных настоящим Административным регламентом предусмотрена административная ответственность. </w:t>
      </w:r>
    </w:p>
    <w:p w:rsidR="00B76DCB" w:rsidRPr="00D817F4" w:rsidRDefault="00B76DCB" w:rsidP="000E4A8C">
      <w:pPr>
        <w:spacing w:line="276" w:lineRule="auto"/>
        <w:ind w:firstLine="709"/>
        <w:jc w:val="both"/>
        <w:rPr>
          <w:sz w:val="26"/>
          <w:szCs w:val="26"/>
        </w:rPr>
      </w:pPr>
      <w:r w:rsidRPr="00D817F4">
        <w:rPr>
          <w:sz w:val="26"/>
          <w:szCs w:val="26"/>
        </w:rPr>
        <w:t>22.11.</w:t>
      </w:r>
      <w:r w:rsidRPr="00D817F4">
        <w:rPr>
          <w:sz w:val="26"/>
          <w:szCs w:val="26"/>
        </w:rPr>
        <w:tab/>
        <w:t xml:space="preserve">Стандарт организации деятельности многофункциональных центров предоставления государственных и муниципальных услуг в </w:t>
      </w:r>
      <w:r w:rsidR="00B9359E" w:rsidRPr="00D817F4">
        <w:rPr>
          <w:sz w:val="26"/>
          <w:szCs w:val="26"/>
        </w:rPr>
        <w:t>Республики Хакасия</w:t>
      </w:r>
      <w:r w:rsidRPr="00D817F4">
        <w:rPr>
          <w:sz w:val="26"/>
          <w:szCs w:val="26"/>
        </w:rPr>
        <w:t xml:space="preserve"> утвержден постановлением Правительства </w:t>
      </w:r>
      <w:r w:rsidR="00B9359E" w:rsidRPr="00D817F4">
        <w:rPr>
          <w:sz w:val="26"/>
          <w:szCs w:val="26"/>
        </w:rPr>
        <w:t>Республики Хакасия</w:t>
      </w:r>
      <w:r w:rsidRPr="00D817F4">
        <w:rPr>
          <w:sz w:val="26"/>
          <w:szCs w:val="26"/>
        </w:rPr>
        <w:t xml:space="preserve"> о</w:t>
      </w:r>
      <w:r w:rsidR="00B9359E" w:rsidRPr="00D817F4">
        <w:rPr>
          <w:sz w:val="26"/>
          <w:szCs w:val="26"/>
        </w:rPr>
        <w:t xml:space="preserve"> от 31 октября </w:t>
      </w:r>
      <w:r w:rsidR="00B9359E" w:rsidRPr="00D817F4">
        <w:rPr>
          <w:sz w:val="26"/>
          <w:szCs w:val="26"/>
        </w:rPr>
        <w:lastRenderedPageBreak/>
        <w:t>2018 года N 519</w:t>
      </w:r>
      <w:r w:rsidRPr="00D817F4">
        <w:rPr>
          <w:sz w:val="26"/>
          <w:szCs w:val="26"/>
        </w:rPr>
        <w:t xml:space="preserve"> «</w:t>
      </w:r>
      <w:r w:rsidR="00B9359E" w:rsidRPr="00D817F4">
        <w:rPr>
          <w:sz w:val="26"/>
          <w:szCs w:val="26"/>
        </w:rPr>
        <w:t>Об утверждении государственной программы Республики Хакасия "Повышение качества государственных услуг на базе многофункциональных центров предоставления государственных и муниципальных услуг в Республике Хакасия</w:t>
      </w:r>
      <w:r w:rsidRPr="00D817F4">
        <w:rPr>
          <w:sz w:val="26"/>
          <w:szCs w:val="26"/>
        </w:rPr>
        <w:t xml:space="preserve">». </w:t>
      </w:r>
    </w:p>
    <w:p w:rsidR="00B76DCB" w:rsidRPr="00D817F4" w:rsidRDefault="00B76DCB"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а так же особенности выполнения административных процедур в многофункциональных центрах предоставления государственных и муниципальных услуг</w:t>
      </w:r>
    </w:p>
    <w:p w:rsidR="00B76DCB" w:rsidRPr="00D817F4" w:rsidRDefault="00B76DCB"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23.</w:t>
      </w:r>
      <w:r w:rsidRPr="00D817F4">
        <w:rPr>
          <w:b/>
          <w:sz w:val="26"/>
          <w:szCs w:val="26"/>
        </w:rPr>
        <w:tab/>
        <w:t>Состав, последовательность и сроки выполнения административных процедур (действий) при предоставлении Муниципальной услуги</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t>23.1.</w:t>
      </w:r>
      <w:r w:rsidRPr="00D817F4">
        <w:rPr>
          <w:sz w:val="26"/>
          <w:szCs w:val="26"/>
        </w:rPr>
        <w:tab/>
        <w:t>Перечень административных процедур:</w:t>
      </w:r>
    </w:p>
    <w:p w:rsidR="00B76DCB" w:rsidRPr="00D817F4" w:rsidRDefault="00B9359E" w:rsidP="000E4A8C">
      <w:pPr>
        <w:spacing w:line="276" w:lineRule="auto"/>
        <w:ind w:firstLine="709"/>
        <w:jc w:val="both"/>
        <w:rPr>
          <w:sz w:val="26"/>
          <w:szCs w:val="26"/>
        </w:rPr>
      </w:pPr>
      <w:r w:rsidRPr="00D817F4">
        <w:rPr>
          <w:sz w:val="26"/>
          <w:szCs w:val="26"/>
        </w:rPr>
        <w:t>23.1.1.</w:t>
      </w:r>
      <w:r w:rsidR="00B76DCB" w:rsidRPr="00D817F4">
        <w:rPr>
          <w:sz w:val="26"/>
          <w:szCs w:val="26"/>
        </w:rPr>
        <w:t>прием и регистрация Запроса и документов, необходимых для предоставления Муниципальной услуги;</w:t>
      </w:r>
    </w:p>
    <w:p w:rsidR="00B76DCB" w:rsidRPr="00D817F4" w:rsidRDefault="00B9359E" w:rsidP="000E4A8C">
      <w:pPr>
        <w:spacing w:line="276" w:lineRule="auto"/>
        <w:ind w:firstLine="709"/>
        <w:jc w:val="both"/>
        <w:rPr>
          <w:sz w:val="26"/>
          <w:szCs w:val="26"/>
        </w:rPr>
      </w:pPr>
      <w:r w:rsidRPr="00D817F4">
        <w:rPr>
          <w:sz w:val="26"/>
          <w:szCs w:val="26"/>
        </w:rPr>
        <w:t>23.1.2.</w:t>
      </w:r>
      <w:r w:rsidR="00B76DCB" w:rsidRPr="00D817F4">
        <w:rPr>
          <w:sz w:val="26"/>
          <w:szCs w:val="26"/>
        </w:rPr>
        <w:t>формирование и направление межведомственных информационных запросов в органы (организации), участвующие в предоставлении Муниципальной услуги;</w:t>
      </w:r>
    </w:p>
    <w:p w:rsidR="00B76DCB" w:rsidRPr="00D817F4" w:rsidRDefault="00B9359E" w:rsidP="000E4A8C">
      <w:pPr>
        <w:spacing w:line="276" w:lineRule="auto"/>
        <w:ind w:firstLine="709"/>
        <w:jc w:val="both"/>
        <w:rPr>
          <w:sz w:val="26"/>
          <w:szCs w:val="26"/>
        </w:rPr>
      </w:pPr>
      <w:r w:rsidRPr="00D817F4">
        <w:rPr>
          <w:sz w:val="26"/>
          <w:szCs w:val="26"/>
        </w:rPr>
        <w:t>23.1.3.</w:t>
      </w:r>
      <w:r w:rsidR="00B76DCB" w:rsidRPr="00D817F4">
        <w:rPr>
          <w:sz w:val="26"/>
          <w:szCs w:val="26"/>
        </w:rPr>
        <w:t>рассмотрение документов и принятие предварительного решения;</w:t>
      </w:r>
    </w:p>
    <w:p w:rsidR="00B76DCB" w:rsidRPr="00D817F4" w:rsidRDefault="00B9359E" w:rsidP="000E4A8C">
      <w:pPr>
        <w:spacing w:line="276" w:lineRule="auto"/>
        <w:ind w:firstLine="709"/>
        <w:jc w:val="both"/>
        <w:rPr>
          <w:sz w:val="26"/>
          <w:szCs w:val="26"/>
        </w:rPr>
      </w:pPr>
      <w:r w:rsidRPr="00D817F4">
        <w:rPr>
          <w:sz w:val="26"/>
          <w:szCs w:val="26"/>
        </w:rPr>
        <w:t>23.1.4.</w:t>
      </w:r>
      <w:r w:rsidR="00B76DCB" w:rsidRPr="00D817F4">
        <w:rPr>
          <w:sz w:val="26"/>
          <w:szCs w:val="26"/>
        </w:rPr>
        <w:t xml:space="preserve">проведение приемных (вступительных) испытаний (при необходимости); </w:t>
      </w:r>
    </w:p>
    <w:p w:rsidR="00B76DCB" w:rsidRPr="00D817F4" w:rsidRDefault="00B9359E" w:rsidP="000E4A8C">
      <w:pPr>
        <w:spacing w:line="276" w:lineRule="auto"/>
        <w:ind w:firstLine="709"/>
        <w:jc w:val="both"/>
        <w:rPr>
          <w:sz w:val="26"/>
          <w:szCs w:val="26"/>
        </w:rPr>
      </w:pPr>
      <w:r w:rsidRPr="00D817F4">
        <w:rPr>
          <w:sz w:val="26"/>
          <w:szCs w:val="26"/>
        </w:rPr>
        <w:t>23.1.5.</w:t>
      </w:r>
      <w:r w:rsidR="00B76DCB" w:rsidRPr="00D817F4">
        <w:rPr>
          <w:sz w:val="26"/>
          <w:szCs w:val="26"/>
        </w:rPr>
        <w:t>принятие решения о предоставлении (об отказе в предоставлении) Муниципальной услуги и оформление результата предоставления Муниципальной услуги;</w:t>
      </w:r>
    </w:p>
    <w:p w:rsidR="00B76DCB" w:rsidRPr="00D817F4" w:rsidRDefault="00B9359E" w:rsidP="000E4A8C">
      <w:pPr>
        <w:spacing w:line="276" w:lineRule="auto"/>
        <w:ind w:firstLine="709"/>
        <w:jc w:val="both"/>
        <w:rPr>
          <w:sz w:val="26"/>
          <w:szCs w:val="26"/>
        </w:rPr>
      </w:pPr>
      <w:r w:rsidRPr="00D817F4">
        <w:rPr>
          <w:sz w:val="26"/>
          <w:szCs w:val="26"/>
        </w:rPr>
        <w:t>23.1.6.</w:t>
      </w:r>
      <w:r w:rsidR="00B76DCB" w:rsidRPr="00D817F4">
        <w:rPr>
          <w:sz w:val="26"/>
          <w:szCs w:val="26"/>
        </w:rPr>
        <w:t>выдача результата предоставления Муниципальной услуги Заявителю.</w:t>
      </w:r>
    </w:p>
    <w:p w:rsidR="00B76DCB" w:rsidRPr="00D817F4" w:rsidRDefault="00B76DCB" w:rsidP="000E4A8C">
      <w:pPr>
        <w:spacing w:line="276" w:lineRule="auto"/>
        <w:ind w:firstLine="709"/>
        <w:jc w:val="both"/>
        <w:rPr>
          <w:sz w:val="26"/>
          <w:szCs w:val="26"/>
        </w:rPr>
      </w:pPr>
      <w:r w:rsidRPr="00D817F4">
        <w:rPr>
          <w:sz w:val="26"/>
          <w:szCs w:val="26"/>
        </w:rPr>
        <w:t>23.2.</w:t>
      </w:r>
      <w:r w:rsidRPr="00D817F4">
        <w:rPr>
          <w:sz w:val="26"/>
          <w:szCs w:val="26"/>
        </w:rPr>
        <w:tab/>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8 к настоящему Административному регламенту.</w:t>
      </w:r>
    </w:p>
    <w:p w:rsidR="00B76DCB" w:rsidRPr="00D817F4" w:rsidRDefault="00B76DCB" w:rsidP="000E4A8C">
      <w:pPr>
        <w:spacing w:line="276" w:lineRule="auto"/>
        <w:ind w:firstLine="709"/>
        <w:jc w:val="both"/>
        <w:rPr>
          <w:sz w:val="26"/>
          <w:szCs w:val="26"/>
        </w:rPr>
      </w:pPr>
      <w:r w:rsidRPr="00D817F4">
        <w:rPr>
          <w:sz w:val="26"/>
          <w:szCs w:val="26"/>
        </w:rPr>
        <w:t>23.3.</w:t>
      </w:r>
      <w:r w:rsidRPr="00D817F4">
        <w:rPr>
          <w:sz w:val="26"/>
          <w:szCs w:val="26"/>
        </w:rPr>
        <w:tab/>
        <w:t xml:space="preserve">Исправление допущенных опечаток и ошибок в документах, выданных в результате предоставления Муниципальной услуги, осуществляется в следующем порядке: </w:t>
      </w:r>
    </w:p>
    <w:p w:rsidR="00B76DCB" w:rsidRPr="00D817F4" w:rsidRDefault="00B9359E" w:rsidP="000E4A8C">
      <w:pPr>
        <w:spacing w:line="276" w:lineRule="auto"/>
        <w:ind w:firstLine="709"/>
        <w:jc w:val="both"/>
        <w:rPr>
          <w:sz w:val="26"/>
          <w:szCs w:val="26"/>
        </w:rPr>
      </w:pPr>
      <w:r w:rsidRPr="00D817F4">
        <w:rPr>
          <w:sz w:val="26"/>
          <w:szCs w:val="26"/>
        </w:rPr>
        <w:t>23.3.1.</w:t>
      </w:r>
      <w:r w:rsidR="00B76DCB" w:rsidRPr="00D817F4">
        <w:rPr>
          <w:sz w:val="26"/>
          <w:szCs w:val="26"/>
        </w:rPr>
        <w:t xml:space="preserve">Заявитель при обнаружении опечаток и ошибок в документах, выданных в результате предоставления Муниципальной услуги, обращается в Организацию (лично, по почте, электронной почте) с заявлением о необходимости исправления опечаток и ошибок, которое содержит их описание. </w:t>
      </w:r>
    </w:p>
    <w:p w:rsidR="00B76DCB" w:rsidRPr="00D817F4" w:rsidRDefault="00B9359E" w:rsidP="000E4A8C">
      <w:pPr>
        <w:spacing w:line="276" w:lineRule="auto"/>
        <w:ind w:firstLine="709"/>
        <w:jc w:val="both"/>
        <w:rPr>
          <w:sz w:val="26"/>
          <w:szCs w:val="26"/>
        </w:rPr>
      </w:pPr>
      <w:r w:rsidRPr="00D817F4">
        <w:rPr>
          <w:sz w:val="26"/>
          <w:szCs w:val="26"/>
        </w:rPr>
        <w:t>23.3.2.</w:t>
      </w:r>
      <w:r w:rsidR="00B76DCB" w:rsidRPr="00D817F4">
        <w:rPr>
          <w:sz w:val="26"/>
          <w:szCs w:val="26"/>
        </w:rPr>
        <w:t>Организация обеспечивает устранение опечаток и ошибок в документах, являющихся результатом предоставления Муниципальной услуги.</w:t>
      </w:r>
    </w:p>
    <w:p w:rsidR="00B76DCB" w:rsidRPr="00D817F4" w:rsidRDefault="00B9359E" w:rsidP="000E4A8C">
      <w:pPr>
        <w:spacing w:line="276" w:lineRule="auto"/>
        <w:ind w:firstLine="709"/>
        <w:jc w:val="both"/>
        <w:rPr>
          <w:sz w:val="26"/>
          <w:szCs w:val="26"/>
        </w:rPr>
      </w:pPr>
      <w:r w:rsidRPr="00D817F4">
        <w:rPr>
          <w:sz w:val="26"/>
          <w:szCs w:val="26"/>
        </w:rPr>
        <w:lastRenderedPageBreak/>
        <w:t>23.3.3.</w:t>
      </w:r>
      <w:r w:rsidR="00B76DCB" w:rsidRPr="00D817F4">
        <w:rPr>
          <w:sz w:val="26"/>
          <w:szCs w:val="26"/>
        </w:rPr>
        <w:t>Срок устранения опечаток и ошибок не должен превышать 5 (Пяти) рабочих дней с момента регистрации заявления, указанного в подпункте 23.3.1 настоящего Административного регламента.</w:t>
      </w:r>
    </w:p>
    <w:p w:rsidR="00B76DCB" w:rsidRPr="00D817F4" w:rsidRDefault="00B9359E" w:rsidP="000E4A8C">
      <w:pPr>
        <w:spacing w:line="276" w:lineRule="auto"/>
        <w:ind w:firstLine="709"/>
        <w:jc w:val="both"/>
        <w:rPr>
          <w:sz w:val="26"/>
          <w:szCs w:val="26"/>
        </w:rPr>
      </w:pPr>
      <w:r w:rsidRPr="00D817F4">
        <w:rPr>
          <w:sz w:val="26"/>
          <w:szCs w:val="26"/>
        </w:rPr>
        <w:t>23.3.4.</w:t>
      </w:r>
      <w:r w:rsidR="00B76DCB" w:rsidRPr="00D817F4">
        <w:rPr>
          <w:sz w:val="26"/>
          <w:szCs w:val="26"/>
        </w:rPr>
        <w:t>При самостоятельном выявлении работником Организации допущенных им технических ошибок (описка, опечатка и прочее) и принятии решения о необходимости их устранения:</w:t>
      </w:r>
    </w:p>
    <w:p w:rsidR="00B76DCB" w:rsidRPr="00D817F4" w:rsidRDefault="00B9359E" w:rsidP="000E4A8C">
      <w:pPr>
        <w:spacing w:line="276" w:lineRule="auto"/>
        <w:ind w:firstLine="709"/>
        <w:jc w:val="both"/>
        <w:rPr>
          <w:sz w:val="26"/>
          <w:szCs w:val="26"/>
        </w:rPr>
      </w:pPr>
      <w:r w:rsidRPr="00D817F4">
        <w:rPr>
          <w:sz w:val="26"/>
          <w:szCs w:val="26"/>
        </w:rPr>
        <w:t>23.3.4.1.з</w:t>
      </w:r>
      <w:r w:rsidR="00B76DCB" w:rsidRPr="00D817F4">
        <w:rPr>
          <w:sz w:val="26"/>
          <w:szCs w:val="26"/>
        </w:rPr>
        <w:t>аявитель уведомляется о необходимости переоформления выданных документов, в том числе посредством направления почтового отправления по адресу, указанному в Запросе, не позднее следующего дня с момента обнаружения ошибок;</w:t>
      </w:r>
    </w:p>
    <w:p w:rsidR="00B76DCB" w:rsidRPr="00D817F4" w:rsidRDefault="00B9359E" w:rsidP="000E4A8C">
      <w:pPr>
        <w:spacing w:line="276" w:lineRule="auto"/>
        <w:ind w:firstLine="709"/>
        <w:jc w:val="both"/>
        <w:rPr>
          <w:sz w:val="26"/>
          <w:szCs w:val="26"/>
        </w:rPr>
      </w:pPr>
      <w:r w:rsidRPr="00D817F4">
        <w:rPr>
          <w:sz w:val="26"/>
          <w:szCs w:val="26"/>
        </w:rPr>
        <w:t>23.3.4.2.</w:t>
      </w:r>
      <w:r w:rsidR="00B76DCB" w:rsidRPr="00D817F4">
        <w:rPr>
          <w:sz w:val="26"/>
          <w:szCs w:val="26"/>
        </w:rPr>
        <w:t>исправление технических ошибок осуществляется в течение 5 (Пяти) рабочих дней.</w:t>
      </w:r>
    </w:p>
    <w:p w:rsidR="00B76DCB" w:rsidRPr="00D817F4" w:rsidRDefault="00B76DCB" w:rsidP="000E4A8C">
      <w:pPr>
        <w:spacing w:line="276" w:lineRule="auto"/>
        <w:ind w:firstLine="709"/>
        <w:jc w:val="both"/>
        <w:rPr>
          <w:sz w:val="26"/>
          <w:szCs w:val="26"/>
        </w:rPr>
      </w:pPr>
      <w:r w:rsidRPr="00D817F4">
        <w:rPr>
          <w:sz w:val="26"/>
          <w:szCs w:val="26"/>
        </w:rPr>
        <w:t>23.4.</w:t>
      </w:r>
      <w:r w:rsidRPr="00D817F4">
        <w:rPr>
          <w:sz w:val="26"/>
          <w:szCs w:val="26"/>
        </w:rPr>
        <w:tab/>
        <w:t>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B76DCB" w:rsidRPr="00D817F4" w:rsidRDefault="00B76DCB"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IV. Порядок и формы контроля за исполнением Административного регламента</w:t>
      </w:r>
    </w:p>
    <w:p w:rsidR="00B76DCB" w:rsidRPr="00D817F4" w:rsidRDefault="00B76DCB"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24.</w:t>
      </w:r>
      <w:r w:rsidRPr="00D817F4">
        <w:rPr>
          <w:b/>
          <w:sz w:val="26"/>
          <w:szCs w:val="26"/>
        </w:rPr>
        <w:tab/>
        <w:t>Порядок осуществления текущего контроля за соблюдением и исполнением ответственными работниками Организации положений Административного регламента</w:t>
      </w:r>
      <w:r w:rsidR="00CD45BD" w:rsidRPr="00D817F4">
        <w:rPr>
          <w:b/>
          <w:sz w:val="26"/>
          <w:szCs w:val="26"/>
        </w:rPr>
        <w:t xml:space="preserve"> </w:t>
      </w:r>
      <w:r w:rsidRPr="00D817F4">
        <w:rPr>
          <w:b/>
          <w:sz w:val="26"/>
          <w:szCs w:val="26"/>
        </w:rPr>
        <w:t>и иных нормативных правовых актов, устанавливающих требования к предоставлению Муниципальной услуги, а также принятием ими решений</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567"/>
        <w:jc w:val="both"/>
        <w:rPr>
          <w:sz w:val="26"/>
          <w:szCs w:val="26"/>
        </w:rPr>
      </w:pPr>
      <w:r w:rsidRPr="00D817F4">
        <w:rPr>
          <w:sz w:val="26"/>
          <w:szCs w:val="26"/>
        </w:rPr>
        <w:t>24.1.</w:t>
      </w:r>
      <w:r w:rsidRPr="00D817F4">
        <w:rPr>
          <w:sz w:val="26"/>
          <w:szCs w:val="26"/>
        </w:rPr>
        <w:tab/>
        <w:t xml:space="preserve">Текущий контроль за соблюдением и исполнением ответственными работниками Организации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принятия ими решений осуществляется в порядке, установленном организационно – распорядительным актом Организации,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работников Организации. </w:t>
      </w:r>
    </w:p>
    <w:p w:rsidR="00B76DCB" w:rsidRPr="00D817F4" w:rsidRDefault="00B76DCB" w:rsidP="000E4A8C">
      <w:pPr>
        <w:spacing w:line="276" w:lineRule="auto"/>
        <w:ind w:firstLine="567"/>
        <w:jc w:val="both"/>
        <w:rPr>
          <w:sz w:val="26"/>
          <w:szCs w:val="26"/>
        </w:rPr>
      </w:pPr>
      <w:r w:rsidRPr="00D817F4">
        <w:rPr>
          <w:sz w:val="26"/>
          <w:szCs w:val="26"/>
        </w:rPr>
        <w:t>24.2.</w:t>
      </w:r>
      <w:r w:rsidRPr="00D817F4">
        <w:rPr>
          <w:sz w:val="26"/>
          <w:szCs w:val="26"/>
        </w:rPr>
        <w:tab/>
        <w:t>Требованиями к порядку и формам текущего контроля за предоставлением Муниципальной услуги являются:</w:t>
      </w:r>
    </w:p>
    <w:p w:rsidR="00B76DCB" w:rsidRPr="00D817F4" w:rsidRDefault="00B76DCB" w:rsidP="000E4A8C">
      <w:pPr>
        <w:spacing w:line="276" w:lineRule="auto"/>
        <w:ind w:firstLine="567"/>
        <w:jc w:val="both"/>
        <w:rPr>
          <w:sz w:val="26"/>
          <w:szCs w:val="26"/>
        </w:rPr>
      </w:pPr>
      <w:r w:rsidRPr="00D817F4">
        <w:rPr>
          <w:sz w:val="26"/>
          <w:szCs w:val="26"/>
        </w:rPr>
        <w:t>24.2.1.</w:t>
      </w:r>
      <w:r w:rsidRPr="00D817F4">
        <w:rPr>
          <w:sz w:val="26"/>
          <w:szCs w:val="26"/>
        </w:rPr>
        <w:tab/>
        <w:t>независимость;</w:t>
      </w:r>
    </w:p>
    <w:p w:rsidR="00B76DCB" w:rsidRPr="00D817F4" w:rsidRDefault="00B76DCB" w:rsidP="000E4A8C">
      <w:pPr>
        <w:spacing w:line="276" w:lineRule="auto"/>
        <w:ind w:firstLine="567"/>
        <w:jc w:val="both"/>
        <w:rPr>
          <w:sz w:val="26"/>
          <w:szCs w:val="26"/>
        </w:rPr>
      </w:pPr>
      <w:r w:rsidRPr="00D817F4">
        <w:rPr>
          <w:sz w:val="26"/>
          <w:szCs w:val="26"/>
        </w:rPr>
        <w:t>24.2.2.</w:t>
      </w:r>
      <w:r w:rsidRPr="00D817F4">
        <w:rPr>
          <w:sz w:val="26"/>
          <w:szCs w:val="26"/>
        </w:rPr>
        <w:tab/>
        <w:t>тщательность.</w:t>
      </w:r>
    </w:p>
    <w:p w:rsidR="00B76DCB" w:rsidRPr="00D817F4" w:rsidRDefault="00B76DCB" w:rsidP="000E4A8C">
      <w:pPr>
        <w:spacing w:line="276" w:lineRule="auto"/>
        <w:ind w:firstLine="567"/>
        <w:jc w:val="both"/>
        <w:rPr>
          <w:sz w:val="26"/>
          <w:szCs w:val="26"/>
        </w:rPr>
      </w:pPr>
      <w:r w:rsidRPr="00D817F4">
        <w:rPr>
          <w:sz w:val="26"/>
          <w:szCs w:val="26"/>
        </w:rPr>
        <w:t>24.3.</w:t>
      </w:r>
      <w:r w:rsidRPr="00D817F4">
        <w:rPr>
          <w:sz w:val="26"/>
          <w:szCs w:val="26"/>
        </w:rPr>
        <w:tab/>
        <w:t xml:space="preserve">Независимость текущего контроля заключается в том, что работник Организации, уполномоченный на его осуществление, не находится в служебной зависимости от работника Организации, участвующего в предоставлении Муниципальной услуги, в том числе не имеет близкого родства или свойства </w:t>
      </w:r>
      <w:r w:rsidRPr="00D817F4">
        <w:rPr>
          <w:sz w:val="26"/>
          <w:szCs w:val="26"/>
        </w:rPr>
        <w:lastRenderedPageBreak/>
        <w:t>(родители, супруги, дети, братья, сестры, а также братья, сестры, родители, дети супругов и супруги детей) с ним.</w:t>
      </w:r>
    </w:p>
    <w:p w:rsidR="00B76DCB" w:rsidRPr="00D817F4" w:rsidRDefault="00B76DCB" w:rsidP="000E4A8C">
      <w:pPr>
        <w:spacing w:line="276" w:lineRule="auto"/>
        <w:ind w:firstLine="567"/>
        <w:jc w:val="both"/>
        <w:rPr>
          <w:sz w:val="26"/>
          <w:szCs w:val="26"/>
        </w:rPr>
      </w:pPr>
      <w:r w:rsidRPr="00D817F4">
        <w:rPr>
          <w:sz w:val="26"/>
          <w:szCs w:val="26"/>
        </w:rPr>
        <w:t>24.4.</w:t>
      </w:r>
      <w:r w:rsidRPr="00D817F4">
        <w:rPr>
          <w:sz w:val="26"/>
          <w:szCs w:val="26"/>
        </w:rPr>
        <w:tab/>
        <w:t>Работники Организации,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B76DCB" w:rsidRPr="00D817F4" w:rsidRDefault="00B76DCB" w:rsidP="000E4A8C">
      <w:pPr>
        <w:spacing w:line="276" w:lineRule="auto"/>
        <w:ind w:firstLine="567"/>
        <w:jc w:val="both"/>
        <w:rPr>
          <w:sz w:val="26"/>
          <w:szCs w:val="26"/>
        </w:rPr>
      </w:pPr>
      <w:r w:rsidRPr="00D817F4">
        <w:rPr>
          <w:sz w:val="26"/>
          <w:szCs w:val="26"/>
        </w:rPr>
        <w:t>24.5.</w:t>
      </w:r>
      <w:r w:rsidRPr="00D817F4">
        <w:rPr>
          <w:sz w:val="26"/>
          <w:szCs w:val="26"/>
        </w:rPr>
        <w:tab/>
        <w:t>Тщательность осуществления текущего контроля за предоставлением Муниципальной услуги состоит в исполнении работниками Организации обязанностей, предусмотренных настоящим подразделом.</w:t>
      </w:r>
    </w:p>
    <w:p w:rsidR="00B76DCB" w:rsidRPr="00D817F4" w:rsidRDefault="00B76DCB"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25.</w:t>
      </w:r>
      <w:r w:rsidRPr="00D817F4">
        <w:rPr>
          <w:b/>
          <w:sz w:val="26"/>
          <w:szCs w:val="26"/>
        </w:rPr>
        <w:tab/>
        <w:t>Порядок и периодичность осуществления плановых и внеплановых проверок полноты</w:t>
      </w:r>
      <w:r w:rsidR="00CD45BD" w:rsidRPr="00D817F4">
        <w:rPr>
          <w:b/>
          <w:sz w:val="26"/>
          <w:szCs w:val="26"/>
        </w:rPr>
        <w:t xml:space="preserve"> </w:t>
      </w:r>
      <w:r w:rsidRPr="00D817F4">
        <w:rPr>
          <w:b/>
          <w:sz w:val="26"/>
          <w:szCs w:val="26"/>
        </w:rPr>
        <w:t>и качества предоставления Муниципальной услуги</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t>25.1.</w:t>
      </w:r>
      <w:r w:rsidRPr="00D817F4">
        <w:rPr>
          <w:sz w:val="26"/>
          <w:szCs w:val="26"/>
        </w:rPr>
        <w:tab/>
        <w:t xml:space="preserve">Порядок и периодичность осуществления плановых и внеплановых проверок полноты и качества предоставления Муниципальной услуги устанавливается распоряжением администрации города </w:t>
      </w:r>
      <w:r w:rsidR="006D23C3" w:rsidRPr="00D817F4">
        <w:rPr>
          <w:sz w:val="26"/>
          <w:szCs w:val="26"/>
        </w:rPr>
        <w:t>Сорска Республики Хакасия</w:t>
      </w:r>
      <w:r w:rsidRPr="00D817F4">
        <w:rPr>
          <w:sz w:val="26"/>
          <w:szCs w:val="26"/>
        </w:rPr>
        <w:t>.</w:t>
      </w:r>
    </w:p>
    <w:p w:rsidR="00B76DCB" w:rsidRPr="00D817F4" w:rsidRDefault="00B76DCB" w:rsidP="000E4A8C">
      <w:pPr>
        <w:spacing w:line="276" w:lineRule="auto"/>
        <w:ind w:firstLine="709"/>
        <w:jc w:val="both"/>
        <w:rPr>
          <w:sz w:val="26"/>
          <w:szCs w:val="26"/>
        </w:rPr>
      </w:pPr>
      <w:r w:rsidRPr="00D817F4">
        <w:rPr>
          <w:sz w:val="26"/>
          <w:szCs w:val="26"/>
        </w:rPr>
        <w:t>25.2.</w:t>
      </w:r>
      <w:r w:rsidRPr="00D817F4">
        <w:rPr>
          <w:sz w:val="26"/>
          <w:szCs w:val="26"/>
        </w:rPr>
        <w:tab/>
        <w:t>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Муниципальной услуги, в том числе по жалобам на решения и (или) действия (бездействие) работников Организации, принимаются меры по устранению таких нарушений.</w:t>
      </w:r>
    </w:p>
    <w:p w:rsidR="00B76DCB" w:rsidRPr="00D817F4" w:rsidRDefault="00B76DCB" w:rsidP="000E4A8C">
      <w:pPr>
        <w:spacing w:line="276" w:lineRule="auto"/>
        <w:ind w:firstLine="709"/>
        <w:jc w:val="both"/>
        <w:rPr>
          <w:sz w:val="26"/>
          <w:szCs w:val="26"/>
        </w:rPr>
      </w:pPr>
    </w:p>
    <w:p w:rsidR="00B76DCB" w:rsidRPr="00D817F4" w:rsidRDefault="00B76DCB" w:rsidP="000E4A8C">
      <w:pPr>
        <w:spacing w:line="276" w:lineRule="auto"/>
        <w:jc w:val="center"/>
        <w:rPr>
          <w:b/>
          <w:sz w:val="26"/>
          <w:szCs w:val="26"/>
        </w:rPr>
      </w:pPr>
      <w:r w:rsidRPr="00D817F4">
        <w:rPr>
          <w:b/>
          <w:sz w:val="26"/>
          <w:szCs w:val="26"/>
        </w:rPr>
        <w:t>26.</w:t>
      </w:r>
      <w:r w:rsidRPr="00D817F4">
        <w:rPr>
          <w:b/>
          <w:sz w:val="26"/>
          <w:szCs w:val="26"/>
        </w:rPr>
        <w:tab/>
        <w:t>Ответственность работников Организации за решения и действия (бездействие), принимаемые (осуществляемые) ими в ходе предоставления Муниципальной услуги</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t>26.1.</w:t>
      </w:r>
      <w:r w:rsidRPr="00D817F4">
        <w:rPr>
          <w:sz w:val="26"/>
          <w:szCs w:val="26"/>
        </w:rPr>
        <w:tab/>
        <w:t>Работником Организации, ответственным за предоставление Муниципальной услуги, а также за соблюдением порядка предоставления Муниципальной услуги, является руководитель Организации, непосредственно предоставляющей Муниципальную услугу.</w:t>
      </w:r>
    </w:p>
    <w:p w:rsidR="00B76DCB" w:rsidRPr="00D817F4" w:rsidRDefault="00B76DCB" w:rsidP="000E4A8C">
      <w:pPr>
        <w:spacing w:line="276" w:lineRule="auto"/>
        <w:ind w:firstLine="709"/>
        <w:jc w:val="both"/>
        <w:rPr>
          <w:sz w:val="26"/>
          <w:szCs w:val="26"/>
        </w:rPr>
      </w:pPr>
      <w:r w:rsidRPr="00D817F4">
        <w:rPr>
          <w:sz w:val="26"/>
          <w:szCs w:val="26"/>
        </w:rPr>
        <w:t>26.2.</w:t>
      </w:r>
      <w:r w:rsidRPr="00D817F4">
        <w:rPr>
          <w:sz w:val="26"/>
          <w:szCs w:val="26"/>
        </w:rPr>
        <w:tab/>
        <w:t xml:space="preserve">По результатам проведенных мониторинга и проверок, в случае выявления неправомерных решений, действий (бездействия) работников Организации и фактов нарушения прав и законных интересов Заявителей, работники Организации несут ответственность в соответствии с законодательством Российской Федерации. </w:t>
      </w:r>
    </w:p>
    <w:p w:rsidR="00B76DCB" w:rsidRPr="00D817F4" w:rsidRDefault="00B76DCB" w:rsidP="000E4A8C">
      <w:pPr>
        <w:spacing w:line="276" w:lineRule="auto"/>
        <w:rPr>
          <w:sz w:val="26"/>
          <w:szCs w:val="26"/>
        </w:rPr>
      </w:pPr>
    </w:p>
    <w:p w:rsidR="00B76DCB" w:rsidRPr="00D817F4" w:rsidRDefault="00B76DCB" w:rsidP="000E4A8C">
      <w:pPr>
        <w:spacing w:line="276" w:lineRule="auto"/>
        <w:jc w:val="center"/>
        <w:rPr>
          <w:b/>
          <w:sz w:val="26"/>
          <w:szCs w:val="26"/>
        </w:rPr>
      </w:pPr>
      <w:r w:rsidRPr="00D817F4">
        <w:rPr>
          <w:b/>
          <w:sz w:val="26"/>
          <w:szCs w:val="26"/>
        </w:rPr>
        <w:t>27.</w:t>
      </w:r>
      <w:r w:rsidRPr="00D817F4">
        <w:rPr>
          <w:b/>
          <w:sz w:val="26"/>
          <w:szCs w:val="26"/>
        </w:rPr>
        <w:tab/>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МФЦ</w:t>
      </w:r>
    </w:p>
    <w:p w:rsidR="00B76DCB" w:rsidRPr="00D817F4" w:rsidRDefault="00B76DCB" w:rsidP="000E4A8C">
      <w:pPr>
        <w:spacing w:line="276" w:lineRule="auto"/>
        <w:rPr>
          <w:sz w:val="26"/>
          <w:szCs w:val="26"/>
        </w:rPr>
      </w:pPr>
    </w:p>
    <w:p w:rsidR="00B76DCB" w:rsidRPr="00D817F4" w:rsidRDefault="00B76DCB" w:rsidP="000E4A8C">
      <w:pPr>
        <w:spacing w:line="276" w:lineRule="auto"/>
        <w:ind w:firstLine="709"/>
        <w:jc w:val="both"/>
        <w:rPr>
          <w:sz w:val="26"/>
          <w:szCs w:val="26"/>
        </w:rPr>
      </w:pPr>
      <w:r w:rsidRPr="00D817F4">
        <w:rPr>
          <w:sz w:val="26"/>
          <w:szCs w:val="26"/>
        </w:rPr>
        <w:lastRenderedPageBreak/>
        <w:t>27.1.</w:t>
      </w:r>
      <w:r w:rsidRPr="00D817F4">
        <w:rPr>
          <w:sz w:val="26"/>
          <w:szCs w:val="26"/>
        </w:rPr>
        <w:tab/>
        <w:t>Контроль за предоставлением Муниципальной услуги осуществляется в порядке и формах, предусмотренными подразделами 24 и 25 настоящего Административного регламента.</w:t>
      </w:r>
    </w:p>
    <w:p w:rsidR="00B76DCB" w:rsidRPr="00D817F4" w:rsidRDefault="00B76DCB" w:rsidP="000E4A8C">
      <w:pPr>
        <w:spacing w:line="276" w:lineRule="auto"/>
        <w:ind w:firstLine="709"/>
        <w:jc w:val="both"/>
        <w:rPr>
          <w:sz w:val="26"/>
          <w:szCs w:val="26"/>
        </w:rPr>
      </w:pPr>
      <w:r w:rsidRPr="00D817F4">
        <w:rPr>
          <w:sz w:val="26"/>
          <w:szCs w:val="26"/>
        </w:rPr>
        <w:t>27.2.</w:t>
      </w:r>
      <w:r w:rsidRPr="00D817F4">
        <w:rPr>
          <w:sz w:val="26"/>
          <w:szCs w:val="26"/>
        </w:rPr>
        <w:tab/>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работниками Организации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B76DCB" w:rsidRPr="00D817F4" w:rsidRDefault="00B76DCB" w:rsidP="000E4A8C">
      <w:pPr>
        <w:spacing w:line="276" w:lineRule="auto"/>
        <w:ind w:firstLine="709"/>
        <w:jc w:val="both"/>
        <w:rPr>
          <w:sz w:val="26"/>
          <w:szCs w:val="26"/>
        </w:rPr>
      </w:pPr>
      <w:r w:rsidRPr="00D817F4">
        <w:rPr>
          <w:sz w:val="26"/>
          <w:szCs w:val="26"/>
        </w:rPr>
        <w:t>27.3.</w:t>
      </w:r>
      <w:r w:rsidRPr="00D817F4">
        <w:rPr>
          <w:sz w:val="26"/>
          <w:szCs w:val="26"/>
        </w:rPr>
        <w:tab/>
        <w:t xml:space="preserve">Граждане, их объединения и организации для осуществления контроля </w:t>
      </w:r>
      <w:r w:rsidR="00CD45BD" w:rsidRPr="00D817F4">
        <w:rPr>
          <w:sz w:val="26"/>
          <w:szCs w:val="26"/>
        </w:rPr>
        <w:t xml:space="preserve"> </w:t>
      </w:r>
      <w:r w:rsidRPr="00D817F4">
        <w:rPr>
          <w:sz w:val="26"/>
          <w:szCs w:val="26"/>
        </w:rPr>
        <w:t>за предоставлением Муниципальной услуги имеют право направлять в Организацию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работников Организации и принятые ими решения, связанные с предоставлением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27.4.</w:t>
      </w:r>
      <w:r w:rsidRPr="00D817F4">
        <w:rPr>
          <w:sz w:val="26"/>
          <w:szCs w:val="26"/>
        </w:rPr>
        <w:tab/>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Организации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A3637" w:rsidRPr="00D817F4" w:rsidRDefault="004A3637" w:rsidP="000E4A8C">
      <w:pPr>
        <w:spacing w:line="276" w:lineRule="auto"/>
        <w:ind w:firstLine="709"/>
        <w:jc w:val="both"/>
        <w:rPr>
          <w:sz w:val="26"/>
          <w:szCs w:val="26"/>
        </w:rPr>
      </w:pPr>
    </w:p>
    <w:p w:rsidR="00B76DCB" w:rsidRPr="00D817F4" w:rsidRDefault="00B76DCB" w:rsidP="000E4A8C">
      <w:pPr>
        <w:spacing w:line="276" w:lineRule="auto"/>
        <w:jc w:val="center"/>
        <w:rPr>
          <w:b/>
          <w:sz w:val="26"/>
          <w:szCs w:val="26"/>
        </w:rPr>
      </w:pPr>
      <w:r w:rsidRPr="00D817F4">
        <w:rPr>
          <w:b/>
          <w:sz w:val="26"/>
          <w:szCs w:val="26"/>
        </w:rPr>
        <w:t>V. Досудебный (внесудебный) порядок обжалования заявителем решений и действий (бездействия) Организации, должностного лица Организации,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B76DCB" w:rsidRPr="00D817F4" w:rsidRDefault="00B76DCB" w:rsidP="000E4A8C">
      <w:pPr>
        <w:spacing w:line="276" w:lineRule="auto"/>
        <w:rPr>
          <w:sz w:val="26"/>
          <w:szCs w:val="26"/>
        </w:rPr>
      </w:pPr>
    </w:p>
    <w:p w:rsidR="00B76DCB" w:rsidRPr="00D817F4" w:rsidRDefault="00E018FB" w:rsidP="000E4A8C">
      <w:pPr>
        <w:spacing w:line="276" w:lineRule="auto"/>
        <w:ind w:firstLine="709"/>
        <w:jc w:val="both"/>
        <w:rPr>
          <w:sz w:val="26"/>
          <w:szCs w:val="26"/>
        </w:rPr>
      </w:pPr>
      <w:r w:rsidRPr="00D817F4">
        <w:rPr>
          <w:sz w:val="26"/>
          <w:szCs w:val="26"/>
        </w:rPr>
        <w:t>28.1</w:t>
      </w:r>
      <w:r w:rsidR="00B76DCB" w:rsidRPr="00D817F4">
        <w:rPr>
          <w:sz w:val="26"/>
          <w:szCs w:val="26"/>
        </w:rPr>
        <w:t xml:space="preserve"> Заявители вправе обжаловать решения и действия (бездействия) Организации, должностного лица Организации,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 210-ФЗ, или их работников в досудебном (внесудебном) порядке, в том числе в следующих случаях:</w:t>
      </w:r>
    </w:p>
    <w:p w:rsidR="00B76DCB" w:rsidRPr="00D817F4" w:rsidRDefault="00B76DCB" w:rsidP="000E4A8C">
      <w:pPr>
        <w:spacing w:line="276" w:lineRule="auto"/>
        <w:ind w:firstLine="709"/>
        <w:jc w:val="both"/>
        <w:rPr>
          <w:sz w:val="26"/>
          <w:szCs w:val="26"/>
        </w:rPr>
      </w:pPr>
      <w:r w:rsidRPr="00D817F4">
        <w:rPr>
          <w:sz w:val="26"/>
          <w:szCs w:val="26"/>
        </w:rPr>
        <w:t>1) нарушение срока регистрации запроса о предоставлении муниципальной услуги, запроса, указанного в статье 15.1 Федерального закона № 210-ФЗ;</w:t>
      </w:r>
    </w:p>
    <w:p w:rsidR="00B76DCB" w:rsidRPr="00D817F4" w:rsidRDefault="00B76DCB" w:rsidP="000E4A8C">
      <w:pPr>
        <w:spacing w:line="276" w:lineRule="auto"/>
        <w:ind w:firstLine="709"/>
        <w:jc w:val="both"/>
        <w:rPr>
          <w:sz w:val="26"/>
          <w:szCs w:val="26"/>
        </w:rPr>
      </w:pPr>
      <w:r w:rsidRPr="00D817F4">
        <w:rPr>
          <w:sz w:val="26"/>
          <w:szCs w:val="26"/>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B76DCB" w:rsidRPr="00D817F4" w:rsidRDefault="00B76DCB" w:rsidP="000E4A8C">
      <w:pPr>
        <w:spacing w:line="276" w:lineRule="auto"/>
        <w:ind w:firstLine="709"/>
        <w:jc w:val="both"/>
        <w:rPr>
          <w:sz w:val="26"/>
          <w:szCs w:val="26"/>
        </w:rPr>
      </w:pPr>
      <w:r w:rsidRPr="00D817F4">
        <w:rPr>
          <w:sz w:val="26"/>
          <w:szCs w:val="26"/>
        </w:rPr>
        <w:lastRenderedPageBreak/>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E018FB" w:rsidRPr="00D817F4">
        <w:rPr>
          <w:sz w:val="26"/>
          <w:szCs w:val="26"/>
        </w:rPr>
        <w:t>Республики Хакасия</w:t>
      </w:r>
      <w:r w:rsidRPr="00D817F4">
        <w:rPr>
          <w:sz w:val="26"/>
          <w:szCs w:val="26"/>
        </w:rPr>
        <w:t>, муниципальными правовыми актами для предоставления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00E018FB" w:rsidRPr="00D817F4">
        <w:rPr>
          <w:sz w:val="26"/>
          <w:szCs w:val="26"/>
        </w:rPr>
        <w:t>Республики Хакасия</w:t>
      </w:r>
      <w:r w:rsidRPr="00D817F4">
        <w:rPr>
          <w:sz w:val="26"/>
          <w:szCs w:val="26"/>
        </w:rPr>
        <w:t>, муниципальными правовыми актами для предоставления муниципальной услуги, у заявителя;</w:t>
      </w:r>
    </w:p>
    <w:p w:rsidR="00B76DCB" w:rsidRPr="00D817F4" w:rsidRDefault="00B76DCB" w:rsidP="000E4A8C">
      <w:pPr>
        <w:spacing w:line="276" w:lineRule="auto"/>
        <w:ind w:firstLine="709"/>
        <w:jc w:val="both"/>
        <w:rPr>
          <w:sz w:val="26"/>
          <w:szCs w:val="26"/>
        </w:rPr>
      </w:pPr>
      <w:r w:rsidRPr="00D817F4">
        <w:rPr>
          <w:sz w:val="26"/>
          <w:szCs w:val="26"/>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0C4E84" w:rsidRPr="00D817F4">
        <w:rPr>
          <w:sz w:val="26"/>
          <w:szCs w:val="26"/>
        </w:rPr>
        <w:t>Республики Хакасия</w:t>
      </w:r>
      <w:r w:rsidRPr="00D817F4">
        <w:rPr>
          <w:sz w:val="26"/>
          <w:szCs w:val="26"/>
        </w:rPr>
        <w:t>,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B76DCB" w:rsidRPr="00D817F4" w:rsidRDefault="00B76DCB" w:rsidP="000E4A8C">
      <w:pPr>
        <w:spacing w:line="276" w:lineRule="auto"/>
        <w:ind w:firstLine="709"/>
        <w:jc w:val="both"/>
        <w:rPr>
          <w:sz w:val="26"/>
          <w:szCs w:val="26"/>
        </w:rPr>
      </w:pPr>
      <w:r w:rsidRPr="00D817F4">
        <w:rPr>
          <w:sz w:val="26"/>
          <w:szCs w:val="26"/>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0C4E84" w:rsidRPr="00D817F4">
        <w:rPr>
          <w:sz w:val="26"/>
          <w:szCs w:val="26"/>
        </w:rPr>
        <w:t>Республики Хакасия</w:t>
      </w:r>
      <w:r w:rsidRPr="00D817F4">
        <w:rPr>
          <w:sz w:val="26"/>
          <w:szCs w:val="26"/>
        </w:rPr>
        <w:t>, муниципальными правовыми актами;</w:t>
      </w:r>
    </w:p>
    <w:p w:rsidR="00B76DCB" w:rsidRPr="00D817F4" w:rsidRDefault="00B76DCB" w:rsidP="000E4A8C">
      <w:pPr>
        <w:spacing w:line="276" w:lineRule="auto"/>
        <w:ind w:firstLine="709"/>
        <w:jc w:val="both"/>
        <w:rPr>
          <w:sz w:val="26"/>
          <w:szCs w:val="26"/>
        </w:rPr>
      </w:pPr>
      <w:r w:rsidRPr="00D817F4">
        <w:rPr>
          <w:sz w:val="26"/>
          <w:szCs w:val="26"/>
        </w:rPr>
        <w:t>7) отказ Организации, должностного лица Организации,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B76DCB" w:rsidRPr="00D817F4" w:rsidRDefault="00B76DCB" w:rsidP="000E4A8C">
      <w:pPr>
        <w:spacing w:line="276" w:lineRule="auto"/>
        <w:ind w:firstLine="709"/>
        <w:jc w:val="both"/>
        <w:rPr>
          <w:sz w:val="26"/>
          <w:szCs w:val="26"/>
        </w:rPr>
      </w:pPr>
      <w:r w:rsidRPr="00D817F4">
        <w:rPr>
          <w:sz w:val="26"/>
          <w:szCs w:val="26"/>
        </w:rPr>
        <w:t>8) нарушение срока или порядка выдачи документов по результатам предоставления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0C4E84" w:rsidRPr="00D817F4">
        <w:rPr>
          <w:sz w:val="26"/>
          <w:szCs w:val="26"/>
        </w:rPr>
        <w:t>Республики Хакасия</w:t>
      </w:r>
      <w:r w:rsidRPr="00D817F4">
        <w:rPr>
          <w:sz w:val="26"/>
          <w:szCs w:val="26"/>
        </w:rPr>
        <w:t xml:space="preserve">, муниципальными правовыми актами. В указанном случае досудебное </w:t>
      </w:r>
      <w:r w:rsidRPr="00D817F4">
        <w:rPr>
          <w:sz w:val="26"/>
          <w:szCs w:val="26"/>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B76DCB" w:rsidRPr="00D817F4" w:rsidRDefault="00B76DCB" w:rsidP="000E4A8C">
      <w:pPr>
        <w:spacing w:line="276" w:lineRule="auto"/>
        <w:ind w:firstLine="709"/>
        <w:jc w:val="both"/>
        <w:rPr>
          <w:sz w:val="26"/>
          <w:szCs w:val="26"/>
        </w:rPr>
      </w:pPr>
      <w:r w:rsidRPr="00D817F4">
        <w:rPr>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B76DCB" w:rsidRPr="00D817F4" w:rsidRDefault="00C057A8" w:rsidP="000E4A8C">
      <w:pPr>
        <w:spacing w:line="276" w:lineRule="auto"/>
        <w:ind w:firstLine="709"/>
        <w:jc w:val="both"/>
        <w:rPr>
          <w:sz w:val="26"/>
          <w:szCs w:val="26"/>
        </w:rPr>
      </w:pPr>
      <w:r w:rsidRPr="00D817F4">
        <w:rPr>
          <w:sz w:val="26"/>
          <w:szCs w:val="26"/>
        </w:rPr>
        <w:t>28</w:t>
      </w:r>
      <w:r w:rsidR="00B76DCB" w:rsidRPr="00D817F4">
        <w:rPr>
          <w:sz w:val="26"/>
          <w:szCs w:val="26"/>
        </w:rPr>
        <w:t>.2. Заявители вправе обратиться с жалобой в письменной форме лично или направить жалобу по почте, или в электронном виде.</w:t>
      </w:r>
    </w:p>
    <w:p w:rsidR="00B76DCB" w:rsidRPr="00D817F4" w:rsidRDefault="00C057A8" w:rsidP="000E4A8C">
      <w:pPr>
        <w:spacing w:line="276" w:lineRule="auto"/>
        <w:ind w:firstLine="709"/>
        <w:jc w:val="both"/>
        <w:rPr>
          <w:sz w:val="26"/>
          <w:szCs w:val="26"/>
        </w:rPr>
      </w:pPr>
      <w:r w:rsidRPr="00D817F4">
        <w:rPr>
          <w:sz w:val="26"/>
          <w:szCs w:val="26"/>
        </w:rPr>
        <w:t>28</w:t>
      </w:r>
      <w:r w:rsidR="00B76DCB" w:rsidRPr="00D817F4">
        <w:rPr>
          <w:sz w:val="26"/>
          <w:szCs w:val="26"/>
        </w:rPr>
        <w:t>.2.1. В электронном виде жалоба может быть подана заявителем посредством:</w:t>
      </w:r>
    </w:p>
    <w:p w:rsidR="00B76DCB" w:rsidRPr="00D817F4" w:rsidRDefault="00B76DCB" w:rsidP="000E4A8C">
      <w:pPr>
        <w:spacing w:line="276" w:lineRule="auto"/>
        <w:ind w:firstLine="709"/>
        <w:jc w:val="both"/>
        <w:rPr>
          <w:sz w:val="26"/>
          <w:szCs w:val="26"/>
        </w:rPr>
      </w:pPr>
      <w:r w:rsidRPr="00D817F4">
        <w:rPr>
          <w:sz w:val="26"/>
          <w:szCs w:val="26"/>
        </w:rPr>
        <w:t>а) официального сайта Организации в  информационно-телекоммуникационной сети "Интернет";</w:t>
      </w:r>
    </w:p>
    <w:p w:rsidR="00B76DCB" w:rsidRPr="00D817F4" w:rsidRDefault="00B76DCB" w:rsidP="000E4A8C">
      <w:pPr>
        <w:spacing w:line="276" w:lineRule="auto"/>
        <w:ind w:firstLine="709"/>
        <w:jc w:val="both"/>
        <w:rPr>
          <w:sz w:val="26"/>
          <w:szCs w:val="26"/>
        </w:rPr>
      </w:pPr>
      <w:r w:rsidRPr="00D817F4">
        <w:rPr>
          <w:sz w:val="26"/>
          <w:szCs w:val="26"/>
        </w:rPr>
        <w:t xml:space="preserve">б) официального сайта администрации города </w:t>
      </w:r>
      <w:r w:rsidR="00C057A8" w:rsidRPr="00D817F4">
        <w:rPr>
          <w:sz w:val="26"/>
          <w:szCs w:val="26"/>
        </w:rPr>
        <w:t>Сорска</w:t>
      </w:r>
      <w:r w:rsidRPr="00D817F4">
        <w:rPr>
          <w:sz w:val="26"/>
          <w:szCs w:val="26"/>
        </w:rPr>
        <w:t xml:space="preserve"> (www.admiskitim.ru);</w:t>
      </w:r>
    </w:p>
    <w:p w:rsidR="00B76DCB" w:rsidRPr="00D817F4" w:rsidRDefault="00B76DCB" w:rsidP="000E4A8C">
      <w:pPr>
        <w:spacing w:line="276" w:lineRule="auto"/>
        <w:ind w:firstLine="709"/>
        <w:jc w:val="both"/>
        <w:rPr>
          <w:sz w:val="26"/>
          <w:szCs w:val="26"/>
        </w:rPr>
      </w:pPr>
      <w:r w:rsidRPr="00D817F4">
        <w:rPr>
          <w:sz w:val="26"/>
          <w:szCs w:val="26"/>
        </w:rPr>
        <w:t>в) ЕПГУ;</w:t>
      </w:r>
    </w:p>
    <w:p w:rsidR="00B76DCB" w:rsidRPr="00D817F4" w:rsidRDefault="00B76DCB" w:rsidP="000E4A8C">
      <w:pPr>
        <w:spacing w:line="276" w:lineRule="auto"/>
        <w:ind w:firstLine="709"/>
        <w:jc w:val="both"/>
        <w:rPr>
          <w:sz w:val="26"/>
          <w:szCs w:val="26"/>
        </w:rPr>
      </w:pPr>
      <w:r w:rsidRPr="00D817F4">
        <w:rPr>
          <w:sz w:val="26"/>
          <w:szCs w:val="26"/>
        </w:rPr>
        <w:t>г) официального сайта МФЦ в  информационно-телекоммуникационной сети "Интернет".</w:t>
      </w:r>
    </w:p>
    <w:p w:rsidR="00B76DCB" w:rsidRPr="00D817F4" w:rsidRDefault="004A130B" w:rsidP="000E4A8C">
      <w:pPr>
        <w:spacing w:line="276" w:lineRule="auto"/>
        <w:ind w:firstLine="709"/>
        <w:jc w:val="both"/>
        <w:rPr>
          <w:sz w:val="26"/>
          <w:szCs w:val="26"/>
        </w:rPr>
      </w:pPr>
      <w:r w:rsidRPr="00D817F4">
        <w:rPr>
          <w:sz w:val="26"/>
          <w:szCs w:val="26"/>
        </w:rPr>
        <w:t>28</w:t>
      </w:r>
      <w:r w:rsidR="00B76DCB" w:rsidRPr="00D817F4">
        <w:rPr>
          <w:sz w:val="26"/>
          <w:szCs w:val="26"/>
        </w:rPr>
        <w:t>.2.2. Жалоба заявителя на решения и действия (бездействие) должностных лиц, подается директору Организации,  Главе города.  Жалоба на решение, принятое Главой города, рассматривается непосредственно Главой города.</w:t>
      </w:r>
    </w:p>
    <w:p w:rsidR="00B76DCB" w:rsidRPr="00D817F4" w:rsidRDefault="00B76DCB" w:rsidP="000E4A8C">
      <w:pPr>
        <w:spacing w:line="276" w:lineRule="auto"/>
        <w:ind w:firstLine="709"/>
        <w:jc w:val="both"/>
        <w:rPr>
          <w:sz w:val="26"/>
          <w:szCs w:val="26"/>
        </w:rPr>
      </w:pPr>
      <w:r w:rsidRPr="00D817F4">
        <w:rPr>
          <w:sz w:val="26"/>
          <w:szCs w:val="26"/>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B76DCB" w:rsidRPr="00D817F4" w:rsidRDefault="004A130B" w:rsidP="000E4A8C">
      <w:pPr>
        <w:spacing w:line="276" w:lineRule="auto"/>
        <w:ind w:firstLine="709"/>
        <w:jc w:val="both"/>
        <w:rPr>
          <w:sz w:val="26"/>
          <w:szCs w:val="26"/>
        </w:rPr>
      </w:pPr>
      <w:r w:rsidRPr="00D817F4">
        <w:rPr>
          <w:sz w:val="26"/>
          <w:szCs w:val="26"/>
        </w:rPr>
        <w:t>28</w:t>
      </w:r>
      <w:r w:rsidR="00B76DCB" w:rsidRPr="00D817F4">
        <w:rPr>
          <w:sz w:val="26"/>
          <w:szCs w:val="26"/>
        </w:rPr>
        <w:t>.3. Жалоба должна содержать:</w:t>
      </w:r>
    </w:p>
    <w:p w:rsidR="00B76DCB" w:rsidRPr="00D817F4" w:rsidRDefault="00B76DCB" w:rsidP="000E4A8C">
      <w:pPr>
        <w:spacing w:line="276" w:lineRule="auto"/>
        <w:ind w:firstLine="709"/>
        <w:jc w:val="both"/>
        <w:rPr>
          <w:sz w:val="26"/>
          <w:szCs w:val="26"/>
        </w:rPr>
      </w:pPr>
      <w:r w:rsidRPr="00D817F4">
        <w:rPr>
          <w:sz w:val="26"/>
          <w:szCs w:val="26"/>
        </w:rPr>
        <w:t>1) наименование Организации, должностных лиц ответственных за предоставление муниципальной услуги, решения и действия (бездействие) которых обжалуются;</w:t>
      </w:r>
    </w:p>
    <w:p w:rsidR="00B76DCB" w:rsidRPr="00D817F4" w:rsidRDefault="00B76DCB" w:rsidP="000E4A8C">
      <w:pPr>
        <w:spacing w:line="276" w:lineRule="auto"/>
        <w:ind w:firstLine="709"/>
        <w:jc w:val="both"/>
        <w:rPr>
          <w:sz w:val="26"/>
          <w:szCs w:val="26"/>
        </w:rPr>
      </w:pPr>
      <w:r w:rsidRPr="00D817F4">
        <w:rPr>
          <w:sz w:val="26"/>
          <w:szCs w:val="26"/>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76DCB" w:rsidRPr="00D817F4" w:rsidRDefault="00B76DCB" w:rsidP="000E4A8C">
      <w:pPr>
        <w:spacing w:line="276" w:lineRule="auto"/>
        <w:ind w:firstLine="709"/>
        <w:jc w:val="both"/>
        <w:rPr>
          <w:sz w:val="26"/>
          <w:szCs w:val="26"/>
        </w:rPr>
      </w:pPr>
      <w:r w:rsidRPr="00D817F4">
        <w:rPr>
          <w:sz w:val="26"/>
          <w:szCs w:val="26"/>
        </w:rPr>
        <w:lastRenderedPageBreak/>
        <w:t>3) сведения об обжалуемых решениях и действиях (бездействии) должностных лиц ответственных за предоставление муниципальной услуги;</w:t>
      </w:r>
    </w:p>
    <w:p w:rsidR="00B76DCB" w:rsidRPr="00D817F4" w:rsidRDefault="00B76DCB" w:rsidP="000E4A8C">
      <w:pPr>
        <w:spacing w:line="276" w:lineRule="auto"/>
        <w:ind w:firstLine="709"/>
        <w:jc w:val="both"/>
        <w:rPr>
          <w:sz w:val="26"/>
          <w:szCs w:val="26"/>
        </w:rPr>
      </w:pPr>
      <w:r w:rsidRPr="00D817F4">
        <w:rPr>
          <w:sz w:val="26"/>
          <w:szCs w:val="26"/>
        </w:rPr>
        <w:t>4) доводы, на основании которых заявитель не согласен с решением и действием (бездействием) должностных лиц ответственных за предоставление муниципальной услуги. Заявителем могут быть представлены документы (при наличии), подтверждающие доводы заявителя, либо их копии.</w:t>
      </w:r>
    </w:p>
    <w:p w:rsidR="00B76DCB" w:rsidRPr="00D817F4" w:rsidRDefault="00B76DCB" w:rsidP="000E4A8C">
      <w:pPr>
        <w:spacing w:line="276" w:lineRule="auto"/>
        <w:ind w:firstLine="709"/>
        <w:jc w:val="both"/>
        <w:rPr>
          <w:sz w:val="26"/>
          <w:szCs w:val="26"/>
        </w:rPr>
      </w:pPr>
      <w:r w:rsidRPr="00D817F4">
        <w:rPr>
          <w:sz w:val="26"/>
          <w:szCs w:val="26"/>
        </w:rPr>
        <w:t>При подаче жалобы заявитель вправе получить в администрации копии документов, подтверждающих обжалуемое действие (бездействие) должностного лица.</w:t>
      </w:r>
    </w:p>
    <w:p w:rsidR="00B76DCB" w:rsidRPr="00D817F4" w:rsidRDefault="00B76DCB" w:rsidP="000E4A8C">
      <w:pPr>
        <w:spacing w:line="276" w:lineRule="auto"/>
        <w:ind w:firstLine="709"/>
        <w:jc w:val="both"/>
        <w:rPr>
          <w:sz w:val="26"/>
          <w:szCs w:val="26"/>
        </w:rPr>
      </w:pPr>
      <w:r w:rsidRPr="00D817F4">
        <w:rPr>
          <w:sz w:val="26"/>
          <w:szCs w:val="26"/>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предоставляется оформленная в соответствии с законодательством Российской Федерации доверенность (для физических лиц). При подаче жалобы в электронном виде документ, указанный в данном пункте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76DCB" w:rsidRPr="00D817F4" w:rsidRDefault="004A130B" w:rsidP="000E4A8C">
      <w:pPr>
        <w:spacing w:line="276" w:lineRule="auto"/>
        <w:ind w:firstLine="709"/>
        <w:jc w:val="both"/>
        <w:rPr>
          <w:sz w:val="26"/>
          <w:szCs w:val="26"/>
        </w:rPr>
      </w:pPr>
      <w:r w:rsidRPr="00D817F4">
        <w:rPr>
          <w:sz w:val="26"/>
          <w:szCs w:val="26"/>
        </w:rPr>
        <w:t>28</w:t>
      </w:r>
      <w:r w:rsidR="00B76DCB" w:rsidRPr="00D817F4">
        <w:rPr>
          <w:sz w:val="26"/>
          <w:szCs w:val="26"/>
        </w:rPr>
        <w:t>.4. Жалоба подлежит рассмотрению в течение 15 (пятнадцати) рабочих дней со дня ее регистрации, а в случае обжалования отказа ответственного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B76DCB" w:rsidRPr="00D817F4" w:rsidRDefault="004A130B" w:rsidP="000E4A8C">
      <w:pPr>
        <w:spacing w:line="276" w:lineRule="auto"/>
        <w:ind w:firstLine="709"/>
        <w:jc w:val="both"/>
        <w:rPr>
          <w:sz w:val="26"/>
          <w:szCs w:val="26"/>
        </w:rPr>
      </w:pPr>
      <w:r w:rsidRPr="00D817F4">
        <w:rPr>
          <w:sz w:val="26"/>
          <w:szCs w:val="26"/>
        </w:rPr>
        <w:t>28</w:t>
      </w:r>
      <w:r w:rsidR="00B76DCB" w:rsidRPr="00D817F4">
        <w:rPr>
          <w:sz w:val="26"/>
          <w:szCs w:val="26"/>
        </w:rPr>
        <w:t xml:space="preserve">.5. По результатам рассмотрения жалобы должностное лицо, наделенное полномочиями по рассмотрению жалоб в соответствии с пунктом </w:t>
      </w:r>
      <w:r w:rsidRPr="00D817F4">
        <w:rPr>
          <w:sz w:val="26"/>
          <w:szCs w:val="26"/>
        </w:rPr>
        <w:t>28</w:t>
      </w:r>
      <w:r w:rsidR="00B76DCB" w:rsidRPr="00D817F4">
        <w:rPr>
          <w:sz w:val="26"/>
          <w:szCs w:val="26"/>
        </w:rPr>
        <w:t>.2.2. административного регламента, принимает одно из следующих решений:</w:t>
      </w:r>
    </w:p>
    <w:p w:rsidR="00B76DCB" w:rsidRPr="00D817F4" w:rsidRDefault="00B76DCB" w:rsidP="000E4A8C">
      <w:pPr>
        <w:spacing w:line="276" w:lineRule="auto"/>
        <w:ind w:firstLine="709"/>
        <w:jc w:val="both"/>
        <w:rPr>
          <w:sz w:val="26"/>
          <w:szCs w:val="26"/>
        </w:rPr>
      </w:pPr>
      <w:r w:rsidRPr="00D817F4">
        <w:rPr>
          <w:sz w:val="26"/>
          <w:szCs w:val="26"/>
        </w:rPr>
        <w:t>1) 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
    <w:p w:rsidR="00B76DCB" w:rsidRPr="00D817F4" w:rsidRDefault="00B76DCB" w:rsidP="000E4A8C">
      <w:pPr>
        <w:spacing w:line="276" w:lineRule="auto"/>
        <w:ind w:firstLine="709"/>
        <w:jc w:val="both"/>
        <w:rPr>
          <w:sz w:val="26"/>
          <w:szCs w:val="26"/>
        </w:rPr>
      </w:pPr>
      <w:r w:rsidRPr="00D817F4">
        <w:rPr>
          <w:sz w:val="26"/>
          <w:szCs w:val="26"/>
        </w:rPr>
        <w:t>2) отказывает в удовлетворении жалобы.</w:t>
      </w:r>
    </w:p>
    <w:p w:rsidR="00B76DCB" w:rsidRPr="00D817F4" w:rsidRDefault="004A130B" w:rsidP="000E4A8C">
      <w:pPr>
        <w:spacing w:line="276" w:lineRule="auto"/>
        <w:ind w:firstLine="709"/>
        <w:jc w:val="both"/>
        <w:rPr>
          <w:sz w:val="26"/>
          <w:szCs w:val="26"/>
        </w:rPr>
      </w:pPr>
      <w:r w:rsidRPr="00D817F4">
        <w:rPr>
          <w:sz w:val="26"/>
          <w:szCs w:val="26"/>
        </w:rPr>
        <w:t>28</w:t>
      </w:r>
      <w:r w:rsidR="00B76DCB" w:rsidRPr="00D817F4">
        <w:rPr>
          <w:sz w:val="26"/>
          <w:szCs w:val="26"/>
        </w:rPr>
        <w:t xml:space="preserve">.6. Не позднее дня, следующего за днем принятия решения, указанного в пункте </w:t>
      </w:r>
      <w:r w:rsidRPr="00D817F4">
        <w:rPr>
          <w:sz w:val="26"/>
          <w:szCs w:val="26"/>
        </w:rPr>
        <w:t>28</w:t>
      </w:r>
      <w:r w:rsidR="00B76DCB" w:rsidRPr="00D817F4">
        <w:rPr>
          <w:sz w:val="26"/>
          <w:szCs w:val="26"/>
        </w:rPr>
        <w:t>.5.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76DCB" w:rsidRPr="00D817F4" w:rsidRDefault="004A130B" w:rsidP="000E4A8C">
      <w:pPr>
        <w:spacing w:line="276" w:lineRule="auto"/>
        <w:ind w:firstLine="709"/>
        <w:jc w:val="both"/>
        <w:rPr>
          <w:sz w:val="26"/>
          <w:szCs w:val="26"/>
        </w:rPr>
      </w:pPr>
      <w:r w:rsidRPr="00D817F4">
        <w:rPr>
          <w:sz w:val="26"/>
          <w:szCs w:val="26"/>
        </w:rPr>
        <w:t>28</w:t>
      </w:r>
      <w:r w:rsidR="00B76DCB" w:rsidRPr="00D817F4">
        <w:rPr>
          <w:sz w:val="26"/>
          <w:szCs w:val="26"/>
        </w:rPr>
        <w:t xml:space="preserve">.6.1. В случае признания жалобы подлежащей удовлетворению в ответе заявителю, указанном в пункте 5.6 настоящего Административного регламента, дается информация о действиях, осуществляемых Организацией, многофункциональным центром либо организацией, предусмотренной частью 1.1 статьи 16 Федерального закона № 210-ФЗ, в целях незамедлительного устранения </w:t>
      </w:r>
      <w:r w:rsidR="00B76DCB" w:rsidRPr="00D817F4">
        <w:rPr>
          <w:sz w:val="26"/>
          <w:szCs w:val="26"/>
        </w:rPr>
        <w:lastRenderedPageBreak/>
        <w:t>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76DCB" w:rsidRPr="00D817F4" w:rsidRDefault="004A130B" w:rsidP="000E4A8C">
      <w:pPr>
        <w:spacing w:line="276" w:lineRule="auto"/>
        <w:ind w:firstLine="709"/>
        <w:jc w:val="both"/>
        <w:rPr>
          <w:sz w:val="26"/>
          <w:szCs w:val="26"/>
        </w:rPr>
      </w:pPr>
      <w:r w:rsidRPr="00D817F4">
        <w:rPr>
          <w:sz w:val="26"/>
          <w:szCs w:val="26"/>
        </w:rPr>
        <w:t>28</w:t>
      </w:r>
      <w:r w:rsidR="00B76DCB" w:rsidRPr="00D817F4">
        <w:rPr>
          <w:sz w:val="26"/>
          <w:szCs w:val="26"/>
        </w:rPr>
        <w:t xml:space="preserve">.6.2. В случае признания жалобы, не подлежащей удовлетворению в ответе заявителю, указанном в пункте </w:t>
      </w:r>
      <w:r w:rsidRPr="00D817F4">
        <w:rPr>
          <w:sz w:val="26"/>
          <w:szCs w:val="26"/>
        </w:rPr>
        <w:t>28</w:t>
      </w:r>
      <w:r w:rsidR="00B76DCB" w:rsidRPr="00D817F4">
        <w:rPr>
          <w:sz w:val="26"/>
          <w:szCs w:val="26"/>
        </w:rPr>
        <w:t>.6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76DCB" w:rsidRPr="00D817F4" w:rsidRDefault="004A130B" w:rsidP="000E4A8C">
      <w:pPr>
        <w:spacing w:line="276" w:lineRule="auto"/>
        <w:ind w:firstLine="709"/>
        <w:jc w:val="both"/>
        <w:rPr>
          <w:sz w:val="26"/>
          <w:szCs w:val="26"/>
        </w:rPr>
      </w:pPr>
      <w:r w:rsidRPr="00D817F4">
        <w:rPr>
          <w:sz w:val="26"/>
          <w:szCs w:val="26"/>
        </w:rPr>
        <w:t>28</w:t>
      </w:r>
      <w:r w:rsidR="00B76DCB" w:rsidRPr="00D817F4">
        <w:rPr>
          <w:sz w:val="26"/>
          <w:szCs w:val="26"/>
        </w:rPr>
        <w:t>.7.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76DCB" w:rsidRPr="00D817F4" w:rsidRDefault="004A130B" w:rsidP="000E4A8C">
      <w:pPr>
        <w:spacing w:line="276" w:lineRule="auto"/>
        <w:ind w:firstLine="709"/>
        <w:jc w:val="both"/>
        <w:rPr>
          <w:sz w:val="26"/>
          <w:szCs w:val="26"/>
        </w:rPr>
      </w:pPr>
      <w:r w:rsidRPr="00D817F4">
        <w:rPr>
          <w:sz w:val="26"/>
          <w:szCs w:val="26"/>
        </w:rPr>
        <w:t>28</w:t>
      </w:r>
      <w:r w:rsidR="00B76DCB" w:rsidRPr="00D817F4">
        <w:rPr>
          <w:sz w:val="26"/>
          <w:szCs w:val="26"/>
        </w:rPr>
        <w:t xml:space="preserve">.8. Уполномоченное на </w:t>
      </w:r>
      <w:r w:rsidR="00A52097" w:rsidRPr="00D817F4">
        <w:rPr>
          <w:sz w:val="26"/>
          <w:szCs w:val="26"/>
        </w:rPr>
        <w:t>удовлетворении</w:t>
      </w:r>
      <w:r w:rsidR="00B76DCB" w:rsidRPr="00D817F4">
        <w:rPr>
          <w:sz w:val="26"/>
          <w:szCs w:val="26"/>
        </w:rPr>
        <w:t xml:space="preserve"> жалобы должностное лицо, Глава города отказывает в рассмотрении жалобы в следующих случаях:</w:t>
      </w:r>
    </w:p>
    <w:p w:rsidR="00B76DCB" w:rsidRPr="00D817F4" w:rsidRDefault="00B76DCB" w:rsidP="000E4A8C">
      <w:pPr>
        <w:spacing w:line="276" w:lineRule="auto"/>
        <w:ind w:firstLine="709"/>
        <w:jc w:val="both"/>
        <w:rPr>
          <w:sz w:val="26"/>
          <w:szCs w:val="26"/>
        </w:rPr>
      </w:pPr>
      <w:r w:rsidRPr="00D817F4">
        <w:rPr>
          <w:sz w:val="26"/>
          <w:szCs w:val="26"/>
        </w:rPr>
        <w:t>а) наличие вступившего в законную силу решения суда по жалобе о том же предмете и по тем же основаниям;</w:t>
      </w:r>
    </w:p>
    <w:p w:rsidR="00B76DCB" w:rsidRPr="00D817F4" w:rsidRDefault="00B76DCB" w:rsidP="000E4A8C">
      <w:pPr>
        <w:spacing w:line="276" w:lineRule="auto"/>
        <w:ind w:firstLine="709"/>
        <w:jc w:val="both"/>
        <w:rPr>
          <w:sz w:val="26"/>
          <w:szCs w:val="26"/>
        </w:rPr>
      </w:pPr>
      <w:r w:rsidRPr="00D817F4">
        <w:rPr>
          <w:sz w:val="26"/>
          <w:szCs w:val="26"/>
        </w:rPr>
        <w:t>б) подача жалобы лицом, полномочия которого не подтверждены в порядке, установленном законодательством Российской Федерации;</w:t>
      </w:r>
    </w:p>
    <w:p w:rsidR="00B76DCB" w:rsidRPr="00D817F4" w:rsidRDefault="00B76DCB" w:rsidP="000E4A8C">
      <w:pPr>
        <w:spacing w:line="276" w:lineRule="auto"/>
        <w:ind w:firstLine="709"/>
        <w:jc w:val="both"/>
        <w:rPr>
          <w:sz w:val="26"/>
          <w:szCs w:val="26"/>
        </w:rPr>
      </w:pPr>
      <w:r w:rsidRPr="00D817F4">
        <w:rPr>
          <w:sz w:val="26"/>
          <w:szCs w:val="26"/>
        </w:rPr>
        <w:t>в) наличие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B76DCB" w:rsidRPr="00D817F4" w:rsidRDefault="00B76DCB" w:rsidP="000E4A8C">
      <w:pPr>
        <w:spacing w:line="276" w:lineRule="auto"/>
        <w:ind w:firstLine="709"/>
        <w:jc w:val="both"/>
        <w:rPr>
          <w:sz w:val="26"/>
          <w:szCs w:val="26"/>
        </w:rPr>
      </w:pPr>
      <w:r w:rsidRPr="00D817F4">
        <w:rPr>
          <w:sz w:val="26"/>
          <w:szCs w:val="26"/>
        </w:rPr>
        <w:t>г) доводы,  изложенные в жалобе не нашли  подтверждения.</w:t>
      </w:r>
    </w:p>
    <w:p w:rsidR="00B76DCB" w:rsidRPr="00D817F4" w:rsidRDefault="004A130B" w:rsidP="000E4A8C">
      <w:pPr>
        <w:spacing w:line="276" w:lineRule="auto"/>
        <w:ind w:firstLine="709"/>
        <w:jc w:val="both"/>
        <w:rPr>
          <w:sz w:val="26"/>
          <w:szCs w:val="26"/>
        </w:rPr>
      </w:pPr>
      <w:r w:rsidRPr="00D817F4">
        <w:rPr>
          <w:sz w:val="26"/>
          <w:szCs w:val="26"/>
        </w:rPr>
        <w:t>28</w:t>
      </w:r>
      <w:r w:rsidR="00B76DCB" w:rsidRPr="00D817F4">
        <w:rPr>
          <w:sz w:val="26"/>
          <w:szCs w:val="26"/>
        </w:rPr>
        <w:t>.9. Уполномоченное на рассмотрение жалобы должностное лицо, Глава города вправе оставить жалобу без ответа в следующих случаях:</w:t>
      </w:r>
    </w:p>
    <w:p w:rsidR="00B76DCB" w:rsidRPr="00D817F4" w:rsidRDefault="00B76DCB" w:rsidP="000E4A8C">
      <w:pPr>
        <w:spacing w:line="276" w:lineRule="auto"/>
        <w:ind w:firstLine="709"/>
        <w:jc w:val="both"/>
        <w:rPr>
          <w:sz w:val="26"/>
          <w:szCs w:val="26"/>
        </w:rPr>
      </w:pPr>
      <w:r w:rsidRPr="00D817F4">
        <w:rPr>
          <w:sz w:val="26"/>
          <w:szCs w:val="26"/>
        </w:rPr>
        <w:t>а) наличие в жалобе нецензурных либо оскорбительных выражений, угроз жизни, здоровью и имуществу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а также членов их семей;</w:t>
      </w:r>
    </w:p>
    <w:p w:rsidR="00B76DCB" w:rsidRPr="00D817F4" w:rsidRDefault="00B76DCB" w:rsidP="000E4A8C">
      <w:pPr>
        <w:spacing w:line="276" w:lineRule="auto"/>
        <w:ind w:firstLine="709"/>
        <w:jc w:val="both"/>
        <w:rPr>
          <w:sz w:val="26"/>
          <w:szCs w:val="26"/>
        </w:rPr>
      </w:pPr>
      <w:r w:rsidRPr="00D817F4">
        <w:rPr>
          <w:sz w:val="26"/>
          <w:szCs w:val="26"/>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76DCB" w:rsidRPr="00D817F4" w:rsidRDefault="004A130B" w:rsidP="000E4A8C">
      <w:pPr>
        <w:spacing w:line="276" w:lineRule="auto"/>
        <w:ind w:firstLine="709"/>
        <w:jc w:val="both"/>
        <w:rPr>
          <w:sz w:val="26"/>
          <w:szCs w:val="26"/>
        </w:rPr>
      </w:pPr>
      <w:r w:rsidRPr="00D817F4">
        <w:rPr>
          <w:sz w:val="26"/>
          <w:szCs w:val="26"/>
        </w:rPr>
        <w:t>28</w:t>
      </w:r>
      <w:r w:rsidR="00B76DCB" w:rsidRPr="00D817F4">
        <w:rPr>
          <w:sz w:val="26"/>
          <w:szCs w:val="26"/>
        </w:rPr>
        <w:t>.10. Решения и действия (бездействие) Организации, должностного лица Организации,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могут быть обжалованы в суде.</w:t>
      </w:r>
    </w:p>
    <w:p w:rsidR="00CD45BD" w:rsidRPr="00D817F4" w:rsidRDefault="00CD45BD" w:rsidP="000E4A8C">
      <w:pPr>
        <w:spacing w:line="276" w:lineRule="auto"/>
        <w:ind w:firstLine="709"/>
        <w:jc w:val="both"/>
        <w:rPr>
          <w:sz w:val="26"/>
          <w:szCs w:val="26"/>
        </w:rPr>
      </w:pPr>
      <w:r w:rsidRPr="00D817F4">
        <w:rPr>
          <w:sz w:val="26"/>
          <w:szCs w:val="26"/>
        </w:rPr>
        <w:br w:type="page"/>
      </w:r>
    </w:p>
    <w:p w:rsidR="00CD45BD" w:rsidRPr="000E4A8C" w:rsidRDefault="00CD45BD" w:rsidP="000E4A8C">
      <w:pPr>
        <w:keepNext/>
        <w:suppressAutoHyphens/>
        <w:spacing w:line="276" w:lineRule="auto"/>
        <w:ind w:left="5387"/>
        <w:outlineLvl w:val="0"/>
        <w:rPr>
          <w:b/>
          <w:bCs/>
          <w:iCs/>
          <w:sz w:val="22"/>
          <w:szCs w:val="22"/>
          <w:lang w:eastAsia="zh-CN"/>
        </w:rPr>
      </w:pPr>
      <w:r w:rsidRPr="000E4A8C">
        <w:rPr>
          <w:iCs/>
          <w:sz w:val="22"/>
          <w:szCs w:val="24"/>
          <w:lang w:eastAsia="zh-CN"/>
        </w:rPr>
        <w:lastRenderedPageBreak/>
        <w:t>Приложение  1</w:t>
      </w:r>
    </w:p>
    <w:p w:rsidR="00CD45BD" w:rsidRPr="000E4A8C" w:rsidRDefault="00CD45BD" w:rsidP="000E4A8C">
      <w:pPr>
        <w:suppressAutoHyphens/>
        <w:spacing w:line="276" w:lineRule="auto"/>
        <w:ind w:left="5387"/>
        <w:rPr>
          <w:rFonts w:eastAsia="Calibri"/>
          <w:b/>
          <w:sz w:val="22"/>
          <w:szCs w:val="22"/>
          <w:lang w:eastAsia="zh-CN"/>
        </w:rPr>
      </w:pPr>
      <w:r w:rsidRPr="000E4A8C">
        <w:rPr>
          <w:rFonts w:eastAsia="Calibri"/>
          <w:bCs/>
          <w:sz w:val="22"/>
          <w:szCs w:val="24"/>
          <w:lang w:eastAsia="zh-CN"/>
        </w:rPr>
        <w:t xml:space="preserve"> к Административному регламенту предоставления муниципальной услуги </w:t>
      </w:r>
    </w:p>
    <w:p w:rsidR="00CD45BD" w:rsidRPr="000E4A8C" w:rsidRDefault="00CD45BD" w:rsidP="000E4A8C">
      <w:pPr>
        <w:suppressAutoHyphens/>
        <w:spacing w:line="276" w:lineRule="auto"/>
        <w:ind w:left="5387"/>
        <w:rPr>
          <w:rFonts w:eastAsia="Calibri"/>
          <w:b/>
          <w:sz w:val="22"/>
          <w:szCs w:val="22"/>
          <w:lang w:eastAsia="zh-CN"/>
        </w:rPr>
      </w:pPr>
      <w:r w:rsidRPr="000E4A8C">
        <w:rPr>
          <w:rFonts w:eastAsia="Calibri"/>
          <w:color w:val="000000"/>
          <w:sz w:val="22"/>
          <w:szCs w:val="24"/>
          <w:lang w:eastAsia="zh-CN"/>
        </w:rPr>
        <w:t>«</w:t>
      </w:r>
      <w:r w:rsidR="00E97FAE" w:rsidRPr="000E4A8C">
        <w:rPr>
          <w:rFonts w:eastAsia="Calibri"/>
          <w:color w:val="000000"/>
          <w:sz w:val="22"/>
          <w:szCs w:val="24"/>
          <w:lang w:eastAsia="zh-CN"/>
        </w:rPr>
        <w:t>Запись в кружки и секции. Запись на обучение по дополнительной общеобразовательной программе</w:t>
      </w:r>
      <w:r w:rsidRPr="000E4A8C">
        <w:rPr>
          <w:rFonts w:eastAsia="Calibri"/>
          <w:color w:val="000000"/>
          <w:sz w:val="22"/>
          <w:szCs w:val="24"/>
          <w:lang w:eastAsia="zh-CN"/>
        </w:rPr>
        <w:t>»</w:t>
      </w:r>
    </w:p>
    <w:p w:rsidR="00CD45BD" w:rsidRPr="00CD45BD" w:rsidRDefault="00CD45BD" w:rsidP="000E4A8C">
      <w:pPr>
        <w:suppressAutoHyphens/>
        <w:spacing w:line="276" w:lineRule="auto"/>
        <w:rPr>
          <w:rFonts w:eastAsia="Calibri"/>
          <w:bCs/>
          <w:sz w:val="24"/>
          <w:szCs w:val="24"/>
          <w:lang w:eastAsia="zh-CN"/>
        </w:rPr>
      </w:pPr>
    </w:p>
    <w:p w:rsidR="00CD45BD" w:rsidRPr="00CD45BD" w:rsidRDefault="00CD45BD" w:rsidP="000E4A8C">
      <w:pPr>
        <w:suppressAutoHyphens/>
        <w:spacing w:line="276" w:lineRule="auto"/>
        <w:rPr>
          <w:rFonts w:eastAsia="Calibri"/>
          <w:bCs/>
          <w:sz w:val="24"/>
          <w:szCs w:val="24"/>
          <w:lang w:eastAsia="zh-CN"/>
        </w:rPr>
      </w:pPr>
    </w:p>
    <w:p w:rsidR="00CD45BD" w:rsidRPr="00CD45BD" w:rsidRDefault="00CD45BD" w:rsidP="000E4A8C">
      <w:pPr>
        <w:keepNext/>
        <w:spacing w:line="276" w:lineRule="auto"/>
        <w:ind w:left="709"/>
        <w:jc w:val="center"/>
      </w:pPr>
      <w:bookmarkStart w:id="0" w:name="__RefHeading___Toc83023824"/>
      <w:bookmarkEnd w:id="0"/>
      <w:r w:rsidRPr="00CD45BD">
        <w:rPr>
          <w:bCs/>
          <w:sz w:val="24"/>
          <w:szCs w:val="24"/>
        </w:rPr>
        <w:t>Форма Запроса о предоставлении Муниципальной услуги</w:t>
      </w:r>
    </w:p>
    <w:p w:rsidR="00CD45BD" w:rsidRPr="00CD45BD" w:rsidRDefault="00CD45BD" w:rsidP="000E4A8C">
      <w:pPr>
        <w:spacing w:line="276" w:lineRule="auto"/>
        <w:jc w:val="center"/>
        <w:rPr>
          <w:b/>
          <w:bCs/>
          <w:sz w:val="24"/>
          <w:szCs w:val="24"/>
        </w:rPr>
      </w:pPr>
    </w:p>
    <w:p w:rsidR="00CD45BD" w:rsidRPr="00CD45BD" w:rsidRDefault="00CD45BD" w:rsidP="000E4A8C">
      <w:pPr>
        <w:spacing w:line="276" w:lineRule="auto"/>
        <w:jc w:val="center"/>
        <w:rPr>
          <w:b/>
          <w:bCs/>
          <w:sz w:val="24"/>
          <w:szCs w:val="24"/>
        </w:rPr>
      </w:pPr>
    </w:p>
    <w:p w:rsidR="00CD45BD" w:rsidRPr="00CD45BD" w:rsidRDefault="00CD45BD" w:rsidP="000E4A8C">
      <w:pPr>
        <w:spacing w:line="276" w:lineRule="auto"/>
        <w:ind w:firstLine="709"/>
        <w:jc w:val="right"/>
      </w:pPr>
      <w:r w:rsidRPr="00CD45BD">
        <w:rPr>
          <w:sz w:val="24"/>
          <w:szCs w:val="24"/>
          <w:lang w:bidi="en-US"/>
        </w:rPr>
        <w:tab/>
        <w:t>______________________________________________</w:t>
      </w:r>
    </w:p>
    <w:p w:rsidR="00CD45BD" w:rsidRPr="00CD45BD" w:rsidRDefault="00CD45BD" w:rsidP="000E4A8C">
      <w:pPr>
        <w:spacing w:line="276" w:lineRule="auto"/>
        <w:ind w:firstLine="709"/>
        <w:jc w:val="center"/>
      </w:pPr>
      <w:r w:rsidRPr="00CD45BD">
        <w:rPr>
          <w:sz w:val="24"/>
          <w:szCs w:val="24"/>
          <w:lang w:bidi="en-US"/>
        </w:rPr>
        <w:t xml:space="preserve">                                                                           (наименование Организации)</w:t>
      </w:r>
    </w:p>
    <w:p w:rsidR="00CD45BD" w:rsidRPr="00CD45BD" w:rsidRDefault="00CD45BD" w:rsidP="000E4A8C">
      <w:pPr>
        <w:spacing w:line="276" w:lineRule="auto"/>
        <w:ind w:firstLine="709"/>
        <w:jc w:val="right"/>
      </w:pPr>
      <w:r w:rsidRPr="00CD45BD">
        <w:rPr>
          <w:sz w:val="24"/>
          <w:szCs w:val="24"/>
          <w:lang w:bidi="en-US"/>
        </w:rPr>
        <w:t xml:space="preserve"> </w:t>
      </w:r>
      <w:r w:rsidRPr="00CD45BD">
        <w:rPr>
          <w:sz w:val="24"/>
          <w:szCs w:val="24"/>
        </w:rPr>
        <w:t>______________________________________________</w:t>
      </w:r>
      <w:r w:rsidRPr="00CD45BD">
        <w:rPr>
          <w:sz w:val="24"/>
          <w:szCs w:val="24"/>
          <w:lang w:bidi="en-US"/>
        </w:rPr>
        <w:t>,</w:t>
      </w:r>
    </w:p>
    <w:p w:rsidR="00CD45BD" w:rsidRPr="00CD45BD" w:rsidRDefault="00CD45BD" w:rsidP="000E4A8C">
      <w:pPr>
        <w:spacing w:line="276" w:lineRule="auto"/>
        <w:ind w:firstLine="709"/>
        <w:jc w:val="right"/>
      </w:pPr>
      <w:r w:rsidRPr="00CD45BD">
        <w:rPr>
          <w:sz w:val="24"/>
          <w:szCs w:val="24"/>
          <w:lang w:bidi="en-US"/>
        </w:rPr>
        <w:t>Ф.И.О. (наименование) Заявителя (представителя Заявителя)</w:t>
      </w:r>
    </w:p>
    <w:p w:rsidR="00CD45BD" w:rsidRPr="00CD45BD" w:rsidRDefault="00CD45BD" w:rsidP="000E4A8C">
      <w:pPr>
        <w:spacing w:line="276" w:lineRule="auto"/>
        <w:ind w:firstLine="709"/>
        <w:jc w:val="right"/>
      </w:pPr>
      <w:r w:rsidRPr="00CD45BD">
        <w:rPr>
          <w:sz w:val="24"/>
          <w:szCs w:val="24"/>
        </w:rPr>
        <w:t>______________________________________________</w:t>
      </w:r>
      <w:r w:rsidRPr="00CD45BD">
        <w:rPr>
          <w:sz w:val="24"/>
          <w:szCs w:val="24"/>
          <w:lang w:bidi="en-US"/>
        </w:rPr>
        <w:t>,</w:t>
      </w:r>
    </w:p>
    <w:p w:rsidR="00CD45BD" w:rsidRPr="00CD45BD" w:rsidRDefault="00CD45BD" w:rsidP="000E4A8C">
      <w:pPr>
        <w:spacing w:line="276" w:lineRule="auto"/>
        <w:ind w:firstLine="709"/>
        <w:jc w:val="center"/>
      </w:pPr>
      <w:r w:rsidRPr="00CD45BD">
        <w:rPr>
          <w:sz w:val="24"/>
          <w:szCs w:val="24"/>
          <w:lang w:bidi="en-US"/>
        </w:rPr>
        <w:t xml:space="preserve">                                                               почтовый адрес (при необходимости)</w:t>
      </w:r>
    </w:p>
    <w:p w:rsidR="00CD45BD" w:rsidRPr="00CD45BD" w:rsidRDefault="00CD45BD" w:rsidP="000E4A8C">
      <w:pPr>
        <w:spacing w:line="276" w:lineRule="auto"/>
        <w:ind w:firstLine="709"/>
        <w:jc w:val="right"/>
      </w:pPr>
      <w:r w:rsidRPr="00CD45BD">
        <w:rPr>
          <w:sz w:val="24"/>
          <w:szCs w:val="24"/>
        </w:rPr>
        <w:t>______________________________________________</w:t>
      </w:r>
      <w:r w:rsidRPr="00CD45BD">
        <w:rPr>
          <w:sz w:val="24"/>
          <w:szCs w:val="24"/>
          <w:lang w:bidi="en-US"/>
        </w:rPr>
        <w:t>,</w:t>
      </w:r>
    </w:p>
    <w:p w:rsidR="00CD45BD" w:rsidRPr="00CD45BD" w:rsidRDefault="00CD45BD" w:rsidP="000E4A8C">
      <w:pPr>
        <w:spacing w:line="276" w:lineRule="auto"/>
        <w:ind w:firstLine="709"/>
        <w:jc w:val="center"/>
      </w:pPr>
      <w:r w:rsidRPr="00CD45BD">
        <w:rPr>
          <w:sz w:val="24"/>
          <w:szCs w:val="24"/>
          <w:lang w:bidi="en-US"/>
        </w:rPr>
        <w:t xml:space="preserve">                                                                                            (контактный телефон)</w:t>
      </w:r>
    </w:p>
    <w:p w:rsidR="00CD45BD" w:rsidRPr="00CD45BD" w:rsidRDefault="00CD45BD" w:rsidP="000E4A8C">
      <w:pPr>
        <w:spacing w:line="276" w:lineRule="auto"/>
        <w:ind w:firstLine="709"/>
        <w:jc w:val="right"/>
      </w:pPr>
      <w:r w:rsidRPr="00CD45BD">
        <w:rPr>
          <w:sz w:val="24"/>
          <w:szCs w:val="24"/>
        </w:rPr>
        <w:t>______________________________________________</w:t>
      </w:r>
      <w:r w:rsidRPr="00CD45BD">
        <w:rPr>
          <w:sz w:val="24"/>
          <w:szCs w:val="24"/>
          <w:lang w:bidi="en-US"/>
        </w:rPr>
        <w:t>,</w:t>
      </w:r>
    </w:p>
    <w:p w:rsidR="00CD45BD" w:rsidRPr="00CD45BD" w:rsidRDefault="00CD45BD" w:rsidP="000E4A8C">
      <w:pPr>
        <w:spacing w:line="276" w:lineRule="auto"/>
        <w:ind w:firstLine="709"/>
        <w:jc w:val="center"/>
      </w:pPr>
      <w:r w:rsidRPr="00CD45BD">
        <w:rPr>
          <w:sz w:val="24"/>
          <w:szCs w:val="24"/>
          <w:lang w:bidi="en-US"/>
        </w:rPr>
        <w:t xml:space="preserve">                                                                                           (адрес электронной почты)</w:t>
      </w:r>
    </w:p>
    <w:p w:rsidR="00CD45BD" w:rsidRPr="00CD45BD" w:rsidRDefault="00CD45BD" w:rsidP="000E4A8C">
      <w:pPr>
        <w:spacing w:line="276" w:lineRule="auto"/>
        <w:ind w:firstLine="709"/>
        <w:jc w:val="right"/>
      </w:pPr>
      <w:r w:rsidRPr="00CD45BD">
        <w:rPr>
          <w:sz w:val="24"/>
          <w:szCs w:val="24"/>
        </w:rPr>
        <w:t>______________________________________________</w:t>
      </w:r>
      <w:r w:rsidRPr="00CD45BD">
        <w:rPr>
          <w:sz w:val="24"/>
          <w:szCs w:val="24"/>
          <w:lang w:bidi="en-US"/>
        </w:rPr>
        <w:t>,</w:t>
      </w:r>
    </w:p>
    <w:p w:rsidR="00CD45BD" w:rsidRPr="00CD45BD" w:rsidRDefault="00CD45BD" w:rsidP="000E4A8C">
      <w:pPr>
        <w:spacing w:line="276" w:lineRule="auto"/>
        <w:ind w:firstLine="709"/>
        <w:jc w:val="right"/>
      </w:pPr>
      <w:r w:rsidRPr="00CD45BD">
        <w:rPr>
          <w:sz w:val="24"/>
          <w:szCs w:val="24"/>
          <w:lang w:bidi="en-US"/>
        </w:rPr>
        <w:t>__________________________________________________</w:t>
      </w:r>
    </w:p>
    <w:p w:rsidR="00CD45BD" w:rsidRPr="00CD45BD" w:rsidRDefault="00CD45BD" w:rsidP="000E4A8C">
      <w:pPr>
        <w:spacing w:line="276" w:lineRule="auto"/>
        <w:ind w:firstLine="709"/>
        <w:jc w:val="right"/>
      </w:pPr>
      <w:r w:rsidRPr="00CD45BD">
        <w:rPr>
          <w:sz w:val="24"/>
          <w:szCs w:val="24"/>
          <w:lang w:bidi="en-US"/>
        </w:rPr>
        <w:t>(реквизиты документа, удостоверяющего личность)</w:t>
      </w:r>
    </w:p>
    <w:p w:rsidR="00CD45BD" w:rsidRPr="00CD45BD" w:rsidRDefault="00CD45BD" w:rsidP="000E4A8C">
      <w:pPr>
        <w:spacing w:line="276" w:lineRule="auto"/>
        <w:ind w:firstLine="709"/>
        <w:jc w:val="right"/>
      </w:pPr>
      <w:r w:rsidRPr="00CD45BD">
        <w:rPr>
          <w:sz w:val="24"/>
          <w:szCs w:val="24"/>
          <w:lang w:bidi="en-US"/>
        </w:rPr>
        <w:t xml:space="preserve">  __________________________________________________</w:t>
      </w:r>
    </w:p>
    <w:p w:rsidR="00CD45BD" w:rsidRPr="00CD45BD" w:rsidRDefault="00CD45BD" w:rsidP="000E4A8C">
      <w:pPr>
        <w:spacing w:line="276" w:lineRule="auto"/>
        <w:ind w:firstLine="709"/>
        <w:jc w:val="center"/>
      </w:pPr>
      <w:r w:rsidRPr="00CD45BD">
        <w:rPr>
          <w:sz w:val="24"/>
          <w:szCs w:val="24"/>
          <w:lang w:bidi="en-US"/>
        </w:rPr>
        <w:t xml:space="preserve">                             </w:t>
      </w:r>
      <w:r w:rsidR="008C260B">
        <w:rPr>
          <w:sz w:val="24"/>
          <w:szCs w:val="24"/>
          <w:lang w:bidi="en-US"/>
        </w:rPr>
        <w:t xml:space="preserve">        (</w:t>
      </w:r>
      <w:r w:rsidRPr="00CD45BD">
        <w:rPr>
          <w:sz w:val="24"/>
          <w:szCs w:val="24"/>
          <w:lang w:bidi="en-US"/>
        </w:rPr>
        <w:t xml:space="preserve">реквизиты документа, подтверждающего полномочия </w:t>
      </w:r>
      <w:r w:rsidR="008C260B">
        <w:rPr>
          <w:sz w:val="24"/>
          <w:szCs w:val="24"/>
          <w:lang w:bidi="en-US"/>
        </w:rPr>
        <w:t>п</w:t>
      </w:r>
      <w:r w:rsidRPr="00CD45BD">
        <w:rPr>
          <w:sz w:val="24"/>
          <w:szCs w:val="24"/>
          <w:lang w:bidi="en-US"/>
        </w:rPr>
        <w:t>редставителя Заявителя)</w:t>
      </w:r>
    </w:p>
    <w:p w:rsidR="00A52097" w:rsidRPr="00CD45BD" w:rsidRDefault="00A52097" w:rsidP="000E4A8C">
      <w:pPr>
        <w:spacing w:line="276" w:lineRule="auto"/>
        <w:rPr>
          <w:b/>
          <w:bCs/>
          <w:sz w:val="24"/>
          <w:szCs w:val="24"/>
          <w:lang w:bidi="en-US"/>
        </w:rPr>
      </w:pPr>
    </w:p>
    <w:p w:rsidR="00CD45BD" w:rsidRPr="00CD45BD" w:rsidRDefault="00CD45BD" w:rsidP="000E4A8C">
      <w:pPr>
        <w:spacing w:line="276" w:lineRule="auto"/>
        <w:ind w:firstLine="709"/>
        <w:jc w:val="center"/>
        <w:rPr>
          <w:b/>
          <w:bCs/>
          <w:sz w:val="24"/>
          <w:szCs w:val="24"/>
          <w:lang w:bidi="en-US"/>
        </w:rPr>
      </w:pPr>
    </w:p>
    <w:p w:rsidR="00CD45BD" w:rsidRPr="00CD45BD" w:rsidRDefault="00CD45BD" w:rsidP="000E4A8C">
      <w:pPr>
        <w:spacing w:line="276" w:lineRule="auto"/>
        <w:ind w:firstLine="709"/>
        <w:jc w:val="center"/>
      </w:pPr>
      <w:r w:rsidRPr="00CD45BD">
        <w:rPr>
          <w:b/>
          <w:bCs/>
          <w:sz w:val="24"/>
          <w:szCs w:val="24"/>
          <w:lang w:bidi="en-US"/>
        </w:rPr>
        <w:t>Запрос о предоставлении Муниципальной услуги</w:t>
      </w:r>
    </w:p>
    <w:p w:rsidR="00CD45BD" w:rsidRPr="00CD45BD" w:rsidRDefault="00CD45BD" w:rsidP="000E4A8C">
      <w:pPr>
        <w:spacing w:line="276" w:lineRule="auto"/>
        <w:ind w:firstLine="709"/>
        <w:jc w:val="center"/>
        <w:rPr>
          <w:b/>
          <w:bCs/>
          <w:sz w:val="24"/>
          <w:szCs w:val="24"/>
          <w:lang w:bidi="en-US"/>
        </w:rPr>
      </w:pPr>
    </w:p>
    <w:p w:rsidR="00CD45BD" w:rsidRPr="00CD45BD" w:rsidRDefault="00CD45BD" w:rsidP="000E4A8C">
      <w:pPr>
        <w:spacing w:line="276" w:lineRule="auto"/>
        <w:ind w:firstLine="709"/>
      </w:pPr>
      <w:r w:rsidRPr="00CD45BD">
        <w:rPr>
          <w:sz w:val="24"/>
          <w:szCs w:val="24"/>
        </w:rPr>
        <w:t xml:space="preserve">Прошу предоставить Муниципальную услугу </w:t>
      </w:r>
      <w:r w:rsidRPr="00CD45BD">
        <w:rPr>
          <w:color w:val="000000"/>
          <w:sz w:val="24"/>
          <w:szCs w:val="24"/>
        </w:rPr>
        <w:t>«</w:t>
      </w:r>
      <w:r w:rsidR="00E97FAE" w:rsidRPr="00E97FAE">
        <w:rPr>
          <w:color w:val="000000"/>
          <w:sz w:val="24"/>
          <w:szCs w:val="24"/>
        </w:rPr>
        <w:t>Запись в кружки и секции. Запись на обучение по дополнительной общеобразовательной программе</w:t>
      </w:r>
      <w:r w:rsidRPr="00CD45BD">
        <w:rPr>
          <w:color w:val="000000"/>
          <w:sz w:val="24"/>
          <w:szCs w:val="24"/>
        </w:rPr>
        <w:t>»</w:t>
      </w:r>
      <w:r w:rsidRPr="00CD45BD">
        <w:rPr>
          <w:sz w:val="24"/>
          <w:szCs w:val="24"/>
        </w:rPr>
        <w:t xml:space="preserve"> </w:t>
      </w:r>
      <w:r w:rsidRPr="00CD45BD">
        <w:rPr>
          <w:sz w:val="24"/>
          <w:szCs w:val="24"/>
          <w:lang w:bidi="en-US"/>
        </w:rPr>
        <w:t>в целях обучения</w:t>
      </w:r>
    </w:p>
    <w:p w:rsidR="00CD45BD" w:rsidRPr="00CD45BD" w:rsidRDefault="00CD45BD" w:rsidP="000E4A8C">
      <w:pPr>
        <w:spacing w:line="276" w:lineRule="auto"/>
      </w:pPr>
      <w:r w:rsidRPr="00CD45BD">
        <w:rPr>
          <w:sz w:val="24"/>
          <w:szCs w:val="24"/>
          <w:lang w:bidi="en-US"/>
        </w:rPr>
        <w:t>_____________________________________________________________________________________</w:t>
      </w:r>
    </w:p>
    <w:p w:rsidR="00CD45BD" w:rsidRPr="00CD45BD" w:rsidRDefault="00CD45BD" w:rsidP="000E4A8C">
      <w:pPr>
        <w:spacing w:line="276" w:lineRule="auto"/>
        <w:jc w:val="center"/>
      </w:pPr>
      <w:r w:rsidRPr="00CD45BD">
        <w:rPr>
          <w:sz w:val="24"/>
          <w:szCs w:val="24"/>
          <w:lang w:bidi="en-US"/>
        </w:rPr>
        <w:t>(фамилия, имя, отчество (при наличии) ребенка)</w:t>
      </w:r>
      <w:r w:rsidRPr="00CD45BD">
        <w:rPr>
          <w:i/>
          <w:iCs/>
          <w:sz w:val="24"/>
          <w:szCs w:val="24"/>
          <w:lang w:bidi="en-US"/>
        </w:rPr>
        <w:t xml:space="preserve"> – обязательное поле</w:t>
      </w:r>
    </w:p>
    <w:p w:rsidR="00CD45BD" w:rsidRPr="00CD45BD" w:rsidRDefault="00CD45BD" w:rsidP="000E4A8C">
      <w:pPr>
        <w:spacing w:line="276" w:lineRule="auto"/>
      </w:pPr>
      <w:r w:rsidRPr="00CD45BD">
        <w:rPr>
          <w:sz w:val="24"/>
          <w:szCs w:val="24"/>
          <w:lang w:bidi="en-US"/>
        </w:rPr>
        <w:t>на___________________________________________________________________________________</w:t>
      </w:r>
    </w:p>
    <w:p w:rsidR="00CD45BD" w:rsidRPr="00CD45BD" w:rsidRDefault="00CD45BD" w:rsidP="000E4A8C">
      <w:pPr>
        <w:spacing w:line="276" w:lineRule="auto"/>
        <w:jc w:val="center"/>
      </w:pPr>
      <w:r w:rsidRPr="00CD45BD">
        <w:rPr>
          <w:sz w:val="24"/>
          <w:szCs w:val="24"/>
          <w:lang w:bidi="en-US"/>
        </w:rPr>
        <w:t>(специальность, отделение)</w:t>
      </w:r>
      <w:r w:rsidRPr="00CD45BD">
        <w:rPr>
          <w:i/>
          <w:iCs/>
          <w:sz w:val="24"/>
          <w:szCs w:val="24"/>
          <w:lang w:bidi="en-US"/>
        </w:rPr>
        <w:t xml:space="preserve"> – обязательное поле</w:t>
      </w:r>
    </w:p>
    <w:p w:rsidR="00CD45BD" w:rsidRPr="00CD45BD" w:rsidRDefault="00CD45BD" w:rsidP="000E4A8C">
      <w:pPr>
        <w:spacing w:line="276" w:lineRule="auto"/>
        <w:rPr>
          <w:sz w:val="24"/>
          <w:szCs w:val="24"/>
          <w:lang w:bidi="en-US"/>
        </w:rPr>
      </w:pPr>
    </w:p>
    <w:p w:rsidR="00CD45BD" w:rsidRPr="00CD45BD" w:rsidRDefault="00CD45BD" w:rsidP="000E4A8C">
      <w:pPr>
        <w:spacing w:line="276" w:lineRule="auto"/>
        <w:ind w:firstLine="709"/>
      </w:pPr>
      <w:r w:rsidRPr="00CD45BD">
        <w:rPr>
          <w:sz w:val="24"/>
          <w:szCs w:val="24"/>
          <w:lang w:bidi="en-US"/>
        </w:rPr>
        <w:t>С уставом Организации, лицензией на право ведения образовательной деятельности, свидетельством о государственной аккредитации, дополнительными образовательными программами, программами спортивной подготовки, правилами поведения, правилами отчисления, режимом работы Организации ознакомлен(а).</w:t>
      </w:r>
    </w:p>
    <w:p w:rsidR="00CD45BD" w:rsidRPr="00CD45BD" w:rsidRDefault="00CD45BD" w:rsidP="000E4A8C">
      <w:pPr>
        <w:spacing w:line="276" w:lineRule="auto"/>
        <w:ind w:firstLine="709"/>
      </w:pPr>
      <w:r w:rsidRPr="00CD45BD">
        <w:rPr>
          <w:sz w:val="24"/>
          <w:szCs w:val="24"/>
          <w:lang w:bidi="en-US"/>
        </w:rPr>
        <w:t>Я, ____________________________________________________________________________,</w:t>
      </w:r>
    </w:p>
    <w:p w:rsidR="00CD45BD" w:rsidRPr="00CD45BD" w:rsidRDefault="00CD45BD" w:rsidP="000E4A8C">
      <w:pPr>
        <w:spacing w:line="276" w:lineRule="auto"/>
      </w:pPr>
      <w:r w:rsidRPr="00CD45BD">
        <w:rPr>
          <w:sz w:val="24"/>
          <w:szCs w:val="24"/>
          <w:lang w:bidi="en-US"/>
        </w:rPr>
        <w:lastRenderedPageBreak/>
        <w:t xml:space="preserve">даю бессрочное согласие (до его отзыва мною) на использование и обработку моих персональных данных, а также персональных данных моего ребенка при осуществлении административных процедур в рамках предоставления Муниципальной услуги </w:t>
      </w:r>
      <w:r w:rsidRPr="00CD45BD">
        <w:rPr>
          <w:color w:val="000000"/>
          <w:sz w:val="24"/>
          <w:szCs w:val="24"/>
          <w:lang w:bidi="en-US"/>
        </w:rPr>
        <w:t>«</w:t>
      </w:r>
      <w:r w:rsidR="00E97FAE" w:rsidRPr="00E97FAE">
        <w:rPr>
          <w:color w:val="000000"/>
          <w:sz w:val="24"/>
          <w:szCs w:val="24"/>
          <w:lang w:bidi="en-US"/>
        </w:rPr>
        <w:t>Запись в кружки и секции. Запись на обучение по дополнительной общеобразовательной программе</w:t>
      </w:r>
      <w:r w:rsidRPr="00CD45BD">
        <w:rPr>
          <w:color w:val="000000"/>
          <w:sz w:val="24"/>
          <w:szCs w:val="24"/>
          <w:lang w:bidi="en-US"/>
        </w:rPr>
        <w:t>»</w:t>
      </w:r>
      <w:r w:rsidRPr="00CD45BD">
        <w:rPr>
          <w:sz w:val="24"/>
          <w:szCs w:val="24"/>
          <w:lang w:bidi="en-US"/>
        </w:rPr>
        <w:t xml:space="preserve">. Отзыв настоящего согласия в случаях, предусмотренных </w:t>
      </w:r>
      <w:hyperlink r:id="rId10" w:history="1">
        <w:r w:rsidRPr="00CD45BD">
          <w:rPr>
            <w:color w:val="0000FF"/>
            <w:sz w:val="24"/>
            <w:szCs w:val="24"/>
            <w:u w:val="single"/>
            <w:lang w:bidi="en-US"/>
          </w:rPr>
          <w:t>Федеральным законом</w:t>
        </w:r>
      </w:hyperlink>
      <w:r w:rsidRPr="00CD45BD">
        <w:rPr>
          <w:sz w:val="24"/>
          <w:szCs w:val="24"/>
          <w:lang w:bidi="en-US"/>
        </w:rPr>
        <w:t xml:space="preserve"> от 27.07.2006 № 152-ФЗ «О персональных данных», осуществляется на основании моего заявления, поданного в Организацию.</w:t>
      </w:r>
    </w:p>
    <w:p w:rsidR="00CD45BD" w:rsidRPr="00CD45BD" w:rsidRDefault="00CD45BD" w:rsidP="000E4A8C">
      <w:pPr>
        <w:spacing w:line="276" w:lineRule="auto"/>
        <w:ind w:firstLine="709"/>
        <w:rPr>
          <w:sz w:val="24"/>
          <w:szCs w:val="24"/>
          <w:lang w:bidi="en-US"/>
        </w:rPr>
      </w:pPr>
    </w:p>
    <w:p w:rsidR="00CD45BD" w:rsidRPr="00CD45BD" w:rsidRDefault="00CD45BD" w:rsidP="000E4A8C">
      <w:pPr>
        <w:spacing w:line="276" w:lineRule="auto"/>
        <w:ind w:firstLine="709"/>
        <w:rPr>
          <w:sz w:val="24"/>
          <w:szCs w:val="24"/>
          <w:lang w:bidi="en-US"/>
        </w:rPr>
      </w:pPr>
    </w:p>
    <w:p w:rsidR="00A52097" w:rsidRDefault="00A52097" w:rsidP="000E4A8C">
      <w:pPr>
        <w:spacing w:line="276" w:lineRule="auto"/>
        <w:ind w:firstLine="709"/>
        <w:rPr>
          <w:sz w:val="24"/>
          <w:szCs w:val="24"/>
        </w:rPr>
      </w:pPr>
    </w:p>
    <w:p w:rsidR="00A52097" w:rsidRDefault="00A52097" w:rsidP="000E4A8C">
      <w:pPr>
        <w:spacing w:line="276" w:lineRule="auto"/>
        <w:ind w:firstLine="709"/>
        <w:rPr>
          <w:sz w:val="24"/>
          <w:szCs w:val="24"/>
        </w:rPr>
      </w:pPr>
    </w:p>
    <w:p w:rsidR="00CD45BD" w:rsidRPr="00CD45BD" w:rsidRDefault="00E97FAE" w:rsidP="000E4A8C">
      <w:pPr>
        <w:spacing w:line="276" w:lineRule="auto"/>
        <w:ind w:firstLine="709"/>
      </w:pPr>
      <w:r>
        <w:rPr>
          <w:sz w:val="24"/>
          <w:szCs w:val="24"/>
        </w:rPr>
        <w:t>К з</w:t>
      </w:r>
      <w:r w:rsidR="00CD45BD" w:rsidRPr="00CD45BD">
        <w:rPr>
          <w:sz w:val="24"/>
          <w:szCs w:val="24"/>
        </w:rPr>
        <w:t>апросу прилагаю:</w:t>
      </w:r>
    </w:p>
    <w:p w:rsidR="00CD45BD" w:rsidRPr="00CD45BD" w:rsidRDefault="00CD45BD" w:rsidP="000E4A8C">
      <w:pPr>
        <w:numPr>
          <w:ilvl w:val="1"/>
          <w:numId w:val="28"/>
        </w:numPr>
        <w:tabs>
          <w:tab w:val="left" w:pos="0"/>
        </w:tabs>
        <w:suppressAutoHyphens/>
        <w:spacing w:line="276" w:lineRule="auto"/>
        <w:ind w:left="0" w:hanging="12"/>
        <w:contextualSpacing/>
      </w:pPr>
      <w:r w:rsidRPr="00CD45BD">
        <w:rPr>
          <w:sz w:val="24"/>
          <w:szCs w:val="24"/>
        </w:rPr>
        <w:t>______________________________________________________________</w:t>
      </w:r>
    </w:p>
    <w:p w:rsidR="00CD45BD" w:rsidRPr="00CD45BD" w:rsidRDefault="00CD45BD" w:rsidP="000E4A8C">
      <w:pPr>
        <w:numPr>
          <w:ilvl w:val="1"/>
          <w:numId w:val="28"/>
        </w:numPr>
        <w:tabs>
          <w:tab w:val="left" w:pos="0"/>
        </w:tabs>
        <w:suppressAutoHyphens/>
        <w:spacing w:line="276" w:lineRule="auto"/>
        <w:ind w:left="0" w:hanging="11"/>
        <w:contextualSpacing/>
      </w:pPr>
      <w:r w:rsidRPr="00CD45BD">
        <w:rPr>
          <w:sz w:val="24"/>
          <w:szCs w:val="24"/>
        </w:rPr>
        <w:t>______________________________________________________________</w:t>
      </w:r>
    </w:p>
    <w:p w:rsidR="00CD45BD" w:rsidRPr="00CD45BD" w:rsidRDefault="00CD45BD" w:rsidP="000E4A8C">
      <w:pPr>
        <w:numPr>
          <w:ilvl w:val="1"/>
          <w:numId w:val="28"/>
        </w:numPr>
        <w:tabs>
          <w:tab w:val="left" w:pos="0"/>
        </w:tabs>
        <w:suppressAutoHyphens/>
        <w:spacing w:line="276" w:lineRule="auto"/>
        <w:ind w:left="0" w:hanging="11"/>
        <w:contextualSpacing/>
      </w:pPr>
      <w:r w:rsidRPr="00CD45BD">
        <w:rPr>
          <w:sz w:val="24"/>
          <w:szCs w:val="24"/>
        </w:rPr>
        <w:t>______________________________________________________________</w:t>
      </w:r>
    </w:p>
    <w:p w:rsidR="00CD45BD" w:rsidRPr="00CD45BD" w:rsidRDefault="00CD45BD" w:rsidP="000E4A8C">
      <w:pPr>
        <w:spacing w:line="276" w:lineRule="auto"/>
        <w:ind w:firstLine="993"/>
      </w:pPr>
      <w:r w:rsidRPr="00CD45BD">
        <w:rPr>
          <w:sz w:val="24"/>
          <w:szCs w:val="24"/>
          <w:lang w:bidi="en-US"/>
        </w:rPr>
        <w:t xml:space="preserve">(указывается перечень документов, предоставляемых Заявителем, в соответствии с пунктом </w:t>
      </w:r>
      <w:r w:rsidR="008F4185" w:rsidRPr="00CD45BD">
        <w:rPr>
          <w:sz w:val="24"/>
          <w:szCs w:val="24"/>
          <w:lang w:bidi="en-US"/>
        </w:rPr>
        <w:fldChar w:fldCharType="begin"/>
      </w:r>
      <w:r w:rsidRPr="00CD45BD">
        <w:rPr>
          <w:sz w:val="24"/>
          <w:szCs w:val="24"/>
          <w:lang w:bidi="en-US"/>
        </w:rPr>
        <w:instrText xml:space="preserve"> REF _Ref63871401 \r \h </w:instrText>
      </w:r>
      <w:r w:rsidR="008F4185" w:rsidRPr="00CD45BD">
        <w:rPr>
          <w:sz w:val="24"/>
          <w:szCs w:val="24"/>
          <w:lang w:bidi="en-US"/>
        </w:rPr>
      </w:r>
      <w:r w:rsidR="008F4185" w:rsidRPr="00CD45BD">
        <w:rPr>
          <w:sz w:val="24"/>
          <w:szCs w:val="24"/>
          <w:lang w:bidi="en-US"/>
        </w:rPr>
        <w:fldChar w:fldCharType="end"/>
      </w:r>
      <w:r w:rsidRPr="00CD45BD">
        <w:rPr>
          <w:sz w:val="24"/>
          <w:szCs w:val="24"/>
          <w:lang w:bidi="en-US"/>
        </w:rPr>
        <w:t xml:space="preserve"> </w:t>
      </w:r>
      <w:r w:rsidR="00E97FAE">
        <w:rPr>
          <w:sz w:val="24"/>
          <w:szCs w:val="24"/>
          <w:lang w:bidi="en-US"/>
        </w:rPr>
        <w:t xml:space="preserve"> 10 </w:t>
      </w:r>
      <w:r w:rsidRPr="00CD45BD">
        <w:rPr>
          <w:sz w:val="24"/>
          <w:szCs w:val="24"/>
          <w:lang w:bidi="en-US"/>
        </w:rPr>
        <w:t>настоящего Административного регламента)</w:t>
      </w:r>
    </w:p>
    <w:p w:rsidR="00CD45BD" w:rsidRPr="00CD45BD" w:rsidRDefault="00CD45BD" w:rsidP="000E4A8C">
      <w:pPr>
        <w:spacing w:line="276" w:lineRule="auto"/>
        <w:jc w:val="center"/>
        <w:rPr>
          <w:sz w:val="24"/>
          <w:szCs w:val="24"/>
          <w:lang w:bidi="en-US"/>
        </w:rPr>
      </w:pPr>
    </w:p>
    <w:p w:rsidR="00CD45BD" w:rsidRPr="00CD45BD" w:rsidRDefault="00CD45BD" w:rsidP="000E4A8C">
      <w:pPr>
        <w:tabs>
          <w:tab w:val="left" w:pos="4320"/>
        </w:tabs>
        <w:spacing w:line="276" w:lineRule="auto"/>
        <w:jc w:val="center"/>
        <w:rPr>
          <w:sz w:val="24"/>
          <w:szCs w:val="24"/>
          <w:lang w:bidi="en-US"/>
        </w:rPr>
      </w:pPr>
    </w:p>
    <w:tbl>
      <w:tblPr>
        <w:tblW w:w="5000" w:type="pct"/>
        <w:tblLook w:val="04A0"/>
      </w:tblPr>
      <w:tblGrid>
        <w:gridCol w:w="2997"/>
        <w:gridCol w:w="446"/>
        <w:gridCol w:w="2609"/>
        <w:gridCol w:w="521"/>
        <w:gridCol w:w="2997"/>
      </w:tblGrid>
      <w:tr w:rsidR="00CD45BD" w:rsidRPr="00CD45BD" w:rsidTr="009C6DEA">
        <w:tc>
          <w:tcPr>
            <w:tcW w:w="1566" w:type="pct"/>
            <w:tcBorders>
              <w:top w:val="single" w:sz="4" w:space="0" w:color="000000"/>
              <w:left w:val="nil"/>
              <w:bottom w:val="nil"/>
              <w:right w:val="nil"/>
            </w:tcBorders>
            <w:hideMark/>
          </w:tcPr>
          <w:p w:rsidR="00CD45BD" w:rsidRPr="00CD45BD" w:rsidRDefault="00CD45BD" w:rsidP="009C6DEA">
            <w:pPr>
              <w:tabs>
                <w:tab w:val="left" w:pos="3840"/>
              </w:tabs>
              <w:spacing w:line="276" w:lineRule="auto"/>
              <w:ind w:firstLine="709"/>
              <w:jc w:val="center"/>
            </w:pPr>
            <w:r w:rsidRPr="00CD45BD">
              <w:rPr>
                <w:rFonts w:eastAsia="Calibri"/>
                <w:sz w:val="24"/>
                <w:szCs w:val="24"/>
                <w:lang w:bidi="en-US"/>
              </w:rPr>
              <w:t>Заявитель (представитель Заявителя)</w:t>
            </w:r>
          </w:p>
        </w:tc>
        <w:tc>
          <w:tcPr>
            <w:tcW w:w="233" w:type="pct"/>
          </w:tcPr>
          <w:p w:rsidR="00CD45BD" w:rsidRPr="00CD45BD" w:rsidRDefault="00CD45BD" w:rsidP="009C6DEA">
            <w:pPr>
              <w:tabs>
                <w:tab w:val="left" w:pos="3840"/>
              </w:tabs>
              <w:snapToGrid w:val="0"/>
              <w:spacing w:line="276" w:lineRule="auto"/>
              <w:ind w:firstLine="709"/>
              <w:jc w:val="center"/>
              <w:rPr>
                <w:rFonts w:eastAsia="Calibri"/>
                <w:sz w:val="24"/>
                <w:szCs w:val="24"/>
                <w:lang w:bidi="en-US"/>
              </w:rPr>
            </w:pPr>
          </w:p>
        </w:tc>
        <w:tc>
          <w:tcPr>
            <w:tcW w:w="1363" w:type="pct"/>
            <w:tcBorders>
              <w:top w:val="single" w:sz="4" w:space="0" w:color="000000"/>
              <w:left w:val="nil"/>
              <w:bottom w:val="nil"/>
              <w:right w:val="nil"/>
            </w:tcBorders>
            <w:hideMark/>
          </w:tcPr>
          <w:p w:rsidR="00CD45BD" w:rsidRPr="00CD45BD" w:rsidRDefault="00CD45BD" w:rsidP="009C6DEA">
            <w:pPr>
              <w:tabs>
                <w:tab w:val="left" w:pos="3840"/>
              </w:tabs>
              <w:spacing w:line="276" w:lineRule="auto"/>
              <w:ind w:firstLine="709"/>
              <w:jc w:val="center"/>
            </w:pPr>
            <w:r w:rsidRPr="00CD45BD">
              <w:rPr>
                <w:rFonts w:eastAsia="Calibri"/>
                <w:sz w:val="24"/>
                <w:szCs w:val="24"/>
                <w:lang w:bidi="en-US"/>
              </w:rPr>
              <w:t>Подпись</w:t>
            </w:r>
          </w:p>
        </w:tc>
        <w:tc>
          <w:tcPr>
            <w:tcW w:w="272" w:type="pct"/>
          </w:tcPr>
          <w:p w:rsidR="00CD45BD" w:rsidRPr="00CD45BD" w:rsidRDefault="00CD45BD" w:rsidP="009C6DEA">
            <w:pPr>
              <w:tabs>
                <w:tab w:val="left" w:pos="3840"/>
              </w:tabs>
              <w:snapToGrid w:val="0"/>
              <w:spacing w:line="276" w:lineRule="auto"/>
              <w:ind w:firstLine="709"/>
              <w:jc w:val="center"/>
              <w:rPr>
                <w:rFonts w:eastAsia="Calibri"/>
                <w:sz w:val="24"/>
                <w:szCs w:val="24"/>
                <w:lang w:bidi="en-US"/>
              </w:rPr>
            </w:pPr>
          </w:p>
        </w:tc>
        <w:tc>
          <w:tcPr>
            <w:tcW w:w="1566" w:type="pct"/>
            <w:tcBorders>
              <w:top w:val="single" w:sz="4" w:space="0" w:color="000000"/>
              <w:left w:val="nil"/>
              <w:bottom w:val="nil"/>
              <w:right w:val="nil"/>
            </w:tcBorders>
            <w:hideMark/>
          </w:tcPr>
          <w:p w:rsidR="00CD45BD" w:rsidRPr="00CD45BD" w:rsidRDefault="00CD45BD" w:rsidP="009C6DEA">
            <w:pPr>
              <w:tabs>
                <w:tab w:val="left" w:pos="3840"/>
              </w:tabs>
              <w:spacing w:line="276" w:lineRule="auto"/>
              <w:jc w:val="center"/>
            </w:pPr>
            <w:r w:rsidRPr="00CD45BD">
              <w:rPr>
                <w:rFonts w:eastAsia="Calibri"/>
                <w:sz w:val="24"/>
                <w:szCs w:val="24"/>
              </w:rPr>
              <w:t>Расшифровка подписи</w:t>
            </w:r>
          </w:p>
        </w:tc>
      </w:tr>
    </w:tbl>
    <w:p w:rsidR="009C6DEA" w:rsidRDefault="009C6DEA" w:rsidP="000E4A8C">
      <w:pPr>
        <w:tabs>
          <w:tab w:val="left" w:pos="3840"/>
        </w:tabs>
        <w:spacing w:line="276" w:lineRule="auto"/>
        <w:ind w:firstLine="709"/>
        <w:rPr>
          <w:rFonts w:eastAsia="MS Mincho"/>
          <w:sz w:val="24"/>
          <w:szCs w:val="24"/>
          <w:lang w:bidi="en-US"/>
        </w:rPr>
      </w:pPr>
    </w:p>
    <w:p w:rsidR="00CD45BD" w:rsidRPr="00CD45BD" w:rsidRDefault="00CD45BD" w:rsidP="000E4A8C">
      <w:pPr>
        <w:tabs>
          <w:tab w:val="left" w:pos="3840"/>
        </w:tabs>
        <w:spacing w:line="276" w:lineRule="auto"/>
        <w:ind w:firstLine="709"/>
      </w:pPr>
      <w:r w:rsidRPr="00CD45BD">
        <w:rPr>
          <w:rFonts w:eastAsia="MS Mincho"/>
          <w:sz w:val="24"/>
          <w:szCs w:val="24"/>
          <w:lang w:bidi="en-US"/>
        </w:rPr>
        <w:t>Дата «___» __________ 20___г.</w:t>
      </w:r>
    </w:p>
    <w:p w:rsidR="005D3CB8" w:rsidRDefault="005D3CB8" w:rsidP="000E4A8C">
      <w:pPr>
        <w:spacing w:line="276" w:lineRule="auto"/>
        <w:ind w:firstLine="709"/>
        <w:jc w:val="both"/>
        <w:rPr>
          <w:sz w:val="28"/>
          <w:szCs w:val="28"/>
        </w:rPr>
      </w:pPr>
      <w:r>
        <w:rPr>
          <w:sz w:val="28"/>
          <w:szCs w:val="28"/>
        </w:rPr>
        <w:br w:type="page"/>
      </w:r>
    </w:p>
    <w:p w:rsidR="005D3CB8" w:rsidRPr="000E4A8C" w:rsidRDefault="005D3CB8" w:rsidP="000E4A8C">
      <w:pPr>
        <w:spacing w:line="276" w:lineRule="auto"/>
        <w:ind w:left="5387"/>
        <w:rPr>
          <w:sz w:val="18"/>
        </w:rPr>
      </w:pPr>
      <w:r w:rsidRPr="000E4A8C">
        <w:rPr>
          <w:iCs/>
          <w:sz w:val="22"/>
          <w:szCs w:val="24"/>
        </w:rPr>
        <w:lastRenderedPageBreak/>
        <w:t>Приложение  2</w:t>
      </w:r>
    </w:p>
    <w:p w:rsidR="005D3CB8" w:rsidRPr="000E4A8C" w:rsidRDefault="005D3CB8" w:rsidP="000E4A8C">
      <w:pPr>
        <w:spacing w:line="276" w:lineRule="auto"/>
        <w:ind w:left="5387"/>
        <w:rPr>
          <w:sz w:val="18"/>
        </w:rPr>
      </w:pPr>
      <w:r w:rsidRPr="000E4A8C">
        <w:rPr>
          <w:bCs/>
          <w:sz w:val="22"/>
          <w:szCs w:val="24"/>
        </w:rPr>
        <w:t xml:space="preserve">к Административному регламенту предоставления муниципальной услуги </w:t>
      </w:r>
    </w:p>
    <w:p w:rsidR="005D3CB8" w:rsidRPr="000E4A8C" w:rsidRDefault="005D3CB8" w:rsidP="000E4A8C">
      <w:pPr>
        <w:pStyle w:val="ae"/>
        <w:spacing w:after="0"/>
        <w:ind w:left="5387"/>
        <w:jc w:val="left"/>
        <w:rPr>
          <w:sz w:val="22"/>
        </w:rPr>
      </w:pPr>
      <w:r w:rsidRPr="000E4A8C">
        <w:rPr>
          <w:b w:val="0"/>
          <w:color w:val="000000"/>
          <w:sz w:val="22"/>
          <w:szCs w:val="24"/>
        </w:rPr>
        <w:t>«</w:t>
      </w:r>
      <w:r w:rsidR="00E97FAE" w:rsidRPr="000E4A8C">
        <w:rPr>
          <w:b w:val="0"/>
          <w:color w:val="000000"/>
          <w:sz w:val="22"/>
          <w:szCs w:val="24"/>
        </w:rPr>
        <w:t>Запись в кружки и секции. Запись на обучение по дополнительной общеобразовательной программе</w:t>
      </w:r>
      <w:r w:rsidRPr="000E4A8C">
        <w:rPr>
          <w:b w:val="0"/>
          <w:color w:val="000000"/>
          <w:sz w:val="22"/>
          <w:szCs w:val="24"/>
        </w:rPr>
        <w:t>»</w:t>
      </w:r>
    </w:p>
    <w:p w:rsidR="005D3CB8" w:rsidRDefault="005D3CB8" w:rsidP="000E4A8C">
      <w:pPr>
        <w:spacing w:line="276" w:lineRule="auto"/>
        <w:jc w:val="center"/>
        <w:rPr>
          <w:b/>
          <w:bCs/>
          <w:sz w:val="24"/>
          <w:szCs w:val="24"/>
        </w:rPr>
      </w:pPr>
    </w:p>
    <w:p w:rsidR="005D3CB8" w:rsidRDefault="005D3CB8" w:rsidP="000E4A8C">
      <w:pPr>
        <w:spacing w:line="276" w:lineRule="auto"/>
        <w:ind w:left="709"/>
        <w:jc w:val="center"/>
      </w:pPr>
      <w:bookmarkStart w:id="1" w:name="__RefHeading___Toc83023826"/>
      <w:r>
        <w:rPr>
          <w:bCs/>
          <w:sz w:val="24"/>
          <w:szCs w:val="24"/>
        </w:rPr>
        <w:t>Форма решения об отказе в предоставлении Муниципальной услуги</w:t>
      </w:r>
      <w:bookmarkEnd w:id="1"/>
      <w:r>
        <w:rPr>
          <w:bCs/>
          <w:sz w:val="24"/>
          <w:szCs w:val="24"/>
        </w:rPr>
        <w:t xml:space="preserve"> </w:t>
      </w:r>
    </w:p>
    <w:p w:rsidR="005D3CB8" w:rsidRDefault="005D3CB8" w:rsidP="000E4A8C">
      <w:pPr>
        <w:spacing w:line="276" w:lineRule="auto"/>
        <w:jc w:val="center"/>
      </w:pPr>
      <w:r>
        <w:rPr>
          <w:sz w:val="24"/>
        </w:rPr>
        <w:t>(Оформляется на официальном бланке Организации)</w:t>
      </w:r>
    </w:p>
    <w:p w:rsidR="005D3CB8" w:rsidRDefault="005D3CB8" w:rsidP="000E4A8C">
      <w:pPr>
        <w:spacing w:line="276" w:lineRule="auto"/>
        <w:ind w:left="5529"/>
        <w:rPr>
          <w:sz w:val="24"/>
          <w:szCs w:val="24"/>
        </w:rPr>
      </w:pPr>
    </w:p>
    <w:p w:rsidR="005D3CB8" w:rsidRDefault="005D3CB8" w:rsidP="000E4A8C">
      <w:pPr>
        <w:spacing w:line="276" w:lineRule="auto"/>
        <w:ind w:left="5529"/>
      </w:pPr>
      <w:r>
        <w:rPr>
          <w:sz w:val="24"/>
          <w:szCs w:val="24"/>
        </w:rPr>
        <w:t>Кому: __________________________________________________________________________________________________________________</w:t>
      </w:r>
    </w:p>
    <w:p w:rsidR="005D3CB8" w:rsidRDefault="005D3CB8" w:rsidP="000E4A8C">
      <w:pPr>
        <w:spacing w:line="276" w:lineRule="auto"/>
        <w:ind w:left="5529"/>
        <w:jc w:val="center"/>
      </w:pPr>
      <w:r>
        <w:rPr>
          <w:sz w:val="24"/>
          <w:szCs w:val="24"/>
        </w:rPr>
        <w:t>(фамилия, имя, отчество физического лица)</w:t>
      </w:r>
    </w:p>
    <w:p w:rsidR="005D3CB8" w:rsidRDefault="005D3CB8" w:rsidP="000E4A8C">
      <w:pPr>
        <w:spacing w:line="276" w:lineRule="auto"/>
        <w:jc w:val="center"/>
      </w:pPr>
      <w:r>
        <w:rPr>
          <w:b/>
          <w:bCs/>
          <w:sz w:val="24"/>
          <w:szCs w:val="24"/>
        </w:rPr>
        <w:t xml:space="preserve">РЕШЕНИЕ </w:t>
      </w:r>
    </w:p>
    <w:p w:rsidR="005D3CB8" w:rsidRDefault="005D3CB8" w:rsidP="000E4A8C">
      <w:pPr>
        <w:spacing w:line="276" w:lineRule="auto"/>
        <w:jc w:val="center"/>
      </w:pPr>
      <w:r>
        <w:rPr>
          <w:b/>
          <w:bCs/>
          <w:sz w:val="24"/>
          <w:szCs w:val="24"/>
        </w:rPr>
        <w:t xml:space="preserve">об отказе в предоставлении Муниципальной услуги </w:t>
      </w:r>
    </w:p>
    <w:p w:rsidR="005D3CB8" w:rsidRDefault="005D3CB8" w:rsidP="000E4A8C">
      <w:pPr>
        <w:spacing w:line="276" w:lineRule="auto"/>
        <w:jc w:val="center"/>
        <w:rPr>
          <w:b/>
          <w:bCs/>
          <w:sz w:val="24"/>
          <w:szCs w:val="24"/>
        </w:rPr>
      </w:pPr>
    </w:p>
    <w:p w:rsidR="005D3CB8" w:rsidRDefault="005D3CB8" w:rsidP="000E4A8C">
      <w:pPr>
        <w:widowControl w:val="0"/>
        <w:spacing w:line="276" w:lineRule="auto"/>
        <w:ind w:firstLine="709"/>
      </w:pPr>
      <w:r>
        <w:rPr>
          <w:sz w:val="24"/>
          <w:szCs w:val="24"/>
        </w:rPr>
        <w:t xml:space="preserve">Организация приняла решение об отказе в предоставлении муниципальной услуги </w:t>
      </w:r>
      <w:r>
        <w:rPr>
          <w:color w:val="000000"/>
          <w:sz w:val="24"/>
          <w:szCs w:val="24"/>
        </w:rPr>
        <w:t>«</w:t>
      </w:r>
      <w:r w:rsidR="00E97FAE" w:rsidRPr="00E97FAE">
        <w:rPr>
          <w:color w:val="000000"/>
          <w:sz w:val="24"/>
          <w:szCs w:val="24"/>
        </w:rPr>
        <w:t>Запись в кружки и секции. Запись на обучение по дополнительной общеобразовательной программе</w:t>
      </w:r>
      <w:r>
        <w:rPr>
          <w:color w:val="000000"/>
          <w:sz w:val="24"/>
          <w:szCs w:val="24"/>
        </w:rPr>
        <w:t>»</w:t>
      </w:r>
      <w:r>
        <w:rPr>
          <w:sz w:val="24"/>
          <w:szCs w:val="24"/>
        </w:rPr>
        <w:t>:</w:t>
      </w:r>
    </w:p>
    <w:p w:rsidR="005D3CB8" w:rsidRDefault="005D3CB8" w:rsidP="000E4A8C">
      <w:pPr>
        <w:widowControl w:val="0"/>
        <w:spacing w:line="276" w:lineRule="auto"/>
        <w:ind w:firstLine="709"/>
      </w:pPr>
      <w:r>
        <w:t xml:space="preserve"> </w:t>
      </w:r>
    </w:p>
    <w:tbl>
      <w:tblPr>
        <w:tblW w:w="9748" w:type="dxa"/>
        <w:tblInd w:w="-142" w:type="dxa"/>
        <w:tblLayout w:type="fixed"/>
        <w:tblLook w:val="04A0"/>
      </w:tblPr>
      <w:tblGrid>
        <w:gridCol w:w="1258"/>
        <w:gridCol w:w="4430"/>
        <w:gridCol w:w="4060"/>
      </w:tblGrid>
      <w:tr w:rsidR="005D3CB8" w:rsidTr="000E4A8C">
        <w:trPr>
          <w:trHeight w:val="783"/>
        </w:trPr>
        <w:tc>
          <w:tcPr>
            <w:tcW w:w="125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spacing w:line="276" w:lineRule="auto"/>
            </w:pPr>
            <w:r>
              <w:rPr>
                <w:rFonts w:eastAsia="Calibri"/>
                <w:sz w:val="24"/>
                <w:szCs w:val="24"/>
              </w:rPr>
              <w:t>№</w:t>
            </w:r>
            <w:r>
              <w:rPr>
                <w:sz w:val="24"/>
                <w:szCs w:val="24"/>
              </w:rPr>
              <w:t xml:space="preserve"> </w:t>
            </w:r>
            <w:r>
              <w:rPr>
                <w:rFonts w:eastAsia="Calibri"/>
                <w:sz w:val="24"/>
                <w:szCs w:val="24"/>
              </w:rPr>
              <w:t>пункта</w:t>
            </w:r>
          </w:p>
        </w:tc>
        <w:tc>
          <w:tcPr>
            <w:tcW w:w="443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 xml:space="preserve">Наименование основания для отказа </w:t>
            </w:r>
            <w:r>
              <w:rPr>
                <w:rFonts w:eastAsia="Calibri"/>
                <w:sz w:val="24"/>
                <w:szCs w:val="24"/>
              </w:rPr>
              <w:br/>
              <w:t>в соответствии с Административным регламентом</w:t>
            </w:r>
          </w:p>
        </w:tc>
        <w:tc>
          <w:tcPr>
            <w:tcW w:w="406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 xml:space="preserve">Разъяснение причин отказа </w:t>
            </w:r>
            <w:r>
              <w:rPr>
                <w:rFonts w:eastAsia="Calibri"/>
                <w:sz w:val="24"/>
                <w:szCs w:val="24"/>
              </w:rPr>
              <w:br/>
              <w:t xml:space="preserve">в предоставлении Муниципальной услуги </w:t>
            </w:r>
          </w:p>
        </w:tc>
      </w:tr>
      <w:tr w:rsidR="005D3CB8" w:rsidTr="000E4A8C">
        <w:trPr>
          <w:trHeight w:val="356"/>
        </w:trPr>
        <w:tc>
          <w:tcPr>
            <w:tcW w:w="125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spacing w:line="276" w:lineRule="auto"/>
              <w:jc w:val="center"/>
            </w:pPr>
            <w:r>
              <w:rPr>
                <w:sz w:val="24"/>
                <w:szCs w:val="24"/>
              </w:rPr>
              <w:t>1</w:t>
            </w:r>
          </w:p>
        </w:tc>
        <w:tc>
          <w:tcPr>
            <w:tcW w:w="443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jc w:val="center"/>
            </w:pPr>
            <w:r>
              <w:rPr>
                <w:sz w:val="24"/>
                <w:szCs w:val="24"/>
              </w:rPr>
              <w:t>2</w:t>
            </w:r>
          </w:p>
        </w:tc>
        <w:tc>
          <w:tcPr>
            <w:tcW w:w="406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jc w:val="center"/>
            </w:pPr>
            <w:r>
              <w:rPr>
                <w:sz w:val="24"/>
                <w:szCs w:val="24"/>
              </w:rPr>
              <w:t>3</w:t>
            </w:r>
          </w:p>
        </w:tc>
      </w:tr>
      <w:tr w:rsidR="005D3CB8" w:rsidTr="000E4A8C">
        <w:trPr>
          <w:trHeight w:val="859"/>
        </w:trPr>
        <w:tc>
          <w:tcPr>
            <w:tcW w:w="125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13.2.1.</w:t>
            </w:r>
          </w:p>
        </w:tc>
        <w:tc>
          <w:tcPr>
            <w:tcW w:w="443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 xml:space="preserve">Наличие противоречивых сведений </w:t>
            </w:r>
            <w:r>
              <w:rPr>
                <w:rFonts w:eastAsia="Calibri"/>
                <w:sz w:val="24"/>
                <w:szCs w:val="24"/>
              </w:rPr>
              <w:br/>
              <w:t>в Запросе и приложенных к нему документах</w:t>
            </w:r>
          </w:p>
        </w:tc>
        <w:tc>
          <w:tcPr>
            <w:tcW w:w="406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 xml:space="preserve">Указать исчерпывающий перечень противоречий между Запросом </w:t>
            </w:r>
            <w:r>
              <w:rPr>
                <w:rFonts w:eastAsia="Calibri"/>
                <w:sz w:val="24"/>
                <w:szCs w:val="24"/>
              </w:rPr>
              <w:br/>
              <w:t>и приложенными к нему документами</w:t>
            </w:r>
          </w:p>
          <w:p w:rsidR="005D3CB8" w:rsidRDefault="005D3CB8" w:rsidP="000E4A8C">
            <w:pPr>
              <w:pStyle w:val="ad"/>
              <w:spacing w:line="276" w:lineRule="auto"/>
              <w:ind w:firstLine="0"/>
            </w:pPr>
            <w:r>
              <w:rPr>
                <w:rFonts w:eastAsia="Calibri"/>
                <w:sz w:val="24"/>
                <w:szCs w:val="24"/>
              </w:rPr>
              <w:t>Например, Запрос содержит сведения о 2008 годе рождения ребенка, а данные свидетельства о рождении – 2009. В этом случае необходимо указать: «Данные о дате рождения ребенка в Запросе и свидетельстве о рождении различаются»</w:t>
            </w:r>
          </w:p>
        </w:tc>
      </w:tr>
      <w:tr w:rsidR="005D3CB8" w:rsidTr="000E4A8C">
        <w:trPr>
          <w:trHeight w:val="789"/>
        </w:trPr>
        <w:tc>
          <w:tcPr>
            <w:tcW w:w="125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13.2.2.</w:t>
            </w:r>
          </w:p>
        </w:tc>
        <w:tc>
          <w:tcPr>
            <w:tcW w:w="443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 xml:space="preserve">Несоответствие категории Заявителя кругу лиц, указанных в подразделе </w:t>
            </w:r>
            <w:r>
              <w:rPr>
                <w:rFonts w:eastAsia="Calibri"/>
                <w:sz w:val="24"/>
                <w:szCs w:val="24"/>
              </w:rPr>
              <w:br/>
            </w:r>
            <w:r w:rsidR="008F4185">
              <w:rPr>
                <w:sz w:val="24"/>
                <w:szCs w:val="24"/>
              </w:rPr>
              <w:fldChar w:fldCharType="begin"/>
            </w:r>
            <w:r>
              <w:rPr>
                <w:sz w:val="24"/>
                <w:szCs w:val="24"/>
              </w:rPr>
              <w:instrText xml:space="preserve"> REF _Ref63872916 \r \h </w:instrText>
            </w:r>
            <w:r w:rsidR="008F4185">
              <w:rPr>
                <w:sz w:val="24"/>
                <w:szCs w:val="24"/>
              </w:rPr>
            </w:r>
            <w:r w:rsidR="008F4185">
              <w:rPr>
                <w:sz w:val="24"/>
                <w:szCs w:val="24"/>
              </w:rPr>
              <w:fldChar w:fldCharType="separate"/>
            </w:r>
            <w:r w:rsidR="008664BF">
              <w:rPr>
                <w:b/>
                <w:bCs/>
                <w:sz w:val="24"/>
                <w:szCs w:val="24"/>
              </w:rPr>
              <w:t>2.2</w:t>
            </w:r>
            <w:r w:rsidR="00691773">
              <w:rPr>
                <w:b/>
                <w:bCs/>
                <w:sz w:val="24"/>
                <w:szCs w:val="24"/>
              </w:rPr>
              <w:t>.</w:t>
            </w:r>
            <w:r w:rsidR="008F4185">
              <w:rPr>
                <w:sz w:val="24"/>
                <w:szCs w:val="24"/>
              </w:rPr>
              <w:fldChar w:fldCharType="end"/>
            </w:r>
            <w:r>
              <w:rPr>
                <w:rFonts w:eastAsia="Calibri"/>
                <w:sz w:val="24"/>
                <w:szCs w:val="24"/>
              </w:rPr>
              <w:t xml:space="preserve"> Административного регламента</w:t>
            </w:r>
          </w:p>
        </w:tc>
        <w:tc>
          <w:tcPr>
            <w:tcW w:w="406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 xml:space="preserve">Указать основания такого вывода </w:t>
            </w:r>
          </w:p>
        </w:tc>
      </w:tr>
      <w:tr w:rsidR="005D3CB8" w:rsidTr="000E4A8C">
        <w:trPr>
          <w:trHeight w:val="1745"/>
        </w:trPr>
        <w:tc>
          <w:tcPr>
            <w:tcW w:w="125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lastRenderedPageBreak/>
              <w:t>13.2.3.</w:t>
            </w:r>
          </w:p>
        </w:tc>
        <w:tc>
          <w:tcPr>
            <w:tcW w:w="443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 xml:space="preserve">Несоответствие документов, указанных в подразделе </w:t>
            </w:r>
            <w:r w:rsidR="008664BF">
              <w:rPr>
                <w:sz w:val="24"/>
                <w:szCs w:val="24"/>
              </w:rPr>
              <w:t>10.1.</w:t>
            </w:r>
            <w:r>
              <w:rPr>
                <w:rFonts w:eastAsia="Calibri"/>
                <w:sz w:val="24"/>
                <w:szCs w:val="24"/>
              </w:rPr>
              <w:t xml:space="preserve"> Административного регламента, по форме или содержанию требованиям законодательства Российской Федерации</w:t>
            </w:r>
          </w:p>
        </w:tc>
        <w:tc>
          <w:tcPr>
            <w:tcW w:w="406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 xml:space="preserve">Указать исчерпывающий перечень документов и нарушений применительно </w:t>
            </w:r>
            <w:r>
              <w:rPr>
                <w:rFonts w:eastAsia="Calibri"/>
                <w:sz w:val="24"/>
                <w:szCs w:val="24"/>
              </w:rPr>
              <w:br/>
              <w:t xml:space="preserve">к каждому документу </w:t>
            </w:r>
          </w:p>
        </w:tc>
      </w:tr>
      <w:tr w:rsidR="005D3CB8" w:rsidTr="000E4A8C">
        <w:trPr>
          <w:trHeight w:val="1128"/>
        </w:trPr>
        <w:tc>
          <w:tcPr>
            <w:tcW w:w="125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13.2.4.</w:t>
            </w:r>
          </w:p>
        </w:tc>
        <w:tc>
          <w:tcPr>
            <w:tcW w:w="443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Запрос подан лицом, не имеющим полномочий представлять интересы Заявителя</w:t>
            </w:r>
          </w:p>
        </w:tc>
        <w:tc>
          <w:tcPr>
            <w:tcW w:w="406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Указать основания такого вывода</w:t>
            </w:r>
          </w:p>
        </w:tc>
      </w:tr>
      <w:tr w:rsidR="005D3CB8" w:rsidTr="000E4A8C">
        <w:trPr>
          <w:trHeight w:val="661"/>
        </w:trPr>
        <w:tc>
          <w:tcPr>
            <w:tcW w:w="125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sz w:val="24"/>
                <w:szCs w:val="24"/>
              </w:rPr>
              <w:t xml:space="preserve">13.2.5.       </w:t>
            </w:r>
          </w:p>
        </w:tc>
        <w:tc>
          <w:tcPr>
            <w:tcW w:w="443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sz w:val="24"/>
                <w:szCs w:val="24"/>
              </w:rPr>
              <w:t>Отзыв Запроса по инициативе Заявителя</w:t>
            </w:r>
          </w:p>
        </w:tc>
        <w:tc>
          <w:tcPr>
            <w:tcW w:w="406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sz w:val="24"/>
                <w:szCs w:val="24"/>
              </w:rPr>
              <w:t xml:space="preserve">Указать реквизиты заявления об отказе </w:t>
            </w:r>
            <w:r>
              <w:rPr>
                <w:sz w:val="24"/>
                <w:szCs w:val="24"/>
              </w:rPr>
              <w:br/>
              <w:t>от предоставления Муниципальной услуги</w:t>
            </w:r>
          </w:p>
        </w:tc>
      </w:tr>
      <w:tr w:rsidR="005D3CB8" w:rsidTr="000E4A8C">
        <w:trPr>
          <w:trHeight w:val="635"/>
        </w:trPr>
        <w:tc>
          <w:tcPr>
            <w:tcW w:w="125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sz w:val="24"/>
                <w:szCs w:val="24"/>
              </w:rPr>
              <w:t>13.2.</w:t>
            </w:r>
            <w:r w:rsidR="008664BF">
              <w:rPr>
                <w:sz w:val="24"/>
                <w:szCs w:val="24"/>
              </w:rPr>
              <w:t>6</w:t>
            </w:r>
            <w:r>
              <w:rPr>
                <w:sz w:val="24"/>
                <w:szCs w:val="24"/>
              </w:rPr>
              <w:t xml:space="preserve">.       </w:t>
            </w:r>
          </w:p>
        </w:tc>
        <w:tc>
          <w:tcPr>
            <w:tcW w:w="443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 xml:space="preserve">Отсутствие свободных мест </w:t>
            </w:r>
            <w:r>
              <w:rPr>
                <w:rFonts w:eastAsia="Calibri"/>
                <w:sz w:val="24"/>
                <w:szCs w:val="24"/>
              </w:rPr>
              <w:br/>
              <w:t>в Организации</w:t>
            </w:r>
          </w:p>
        </w:tc>
        <w:tc>
          <w:tcPr>
            <w:tcW w:w="4060" w:type="dxa"/>
            <w:tcBorders>
              <w:top w:val="single" w:sz="4" w:space="0" w:color="000000"/>
              <w:left w:val="single" w:sz="4" w:space="0" w:color="000000"/>
              <w:bottom w:val="single" w:sz="4" w:space="0" w:color="000000"/>
              <w:right w:val="single" w:sz="4" w:space="0" w:color="000000"/>
            </w:tcBorders>
          </w:tcPr>
          <w:p w:rsidR="005D3CB8" w:rsidRDefault="005D3CB8" w:rsidP="000E4A8C">
            <w:pPr>
              <w:tabs>
                <w:tab w:val="left" w:pos="1496"/>
              </w:tabs>
              <w:snapToGrid w:val="0"/>
              <w:spacing w:line="276" w:lineRule="auto"/>
              <w:rPr>
                <w:rFonts w:eastAsia="Calibri"/>
                <w:sz w:val="24"/>
                <w:szCs w:val="24"/>
              </w:rPr>
            </w:pPr>
          </w:p>
        </w:tc>
      </w:tr>
      <w:tr w:rsidR="005D3CB8" w:rsidTr="000E4A8C">
        <w:trPr>
          <w:trHeight w:val="1128"/>
        </w:trPr>
        <w:tc>
          <w:tcPr>
            <w:tcW w:w="125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sz w:val="24"/>
                <w:szCs w:val="24"/>
              </w:rPr>
              <w:t>13.2.</w:t>
            </w:r>
            <w:r w:rsidR="008664BF">
              <w:rPr>
                <w:sz w:val="24"/>
                <w:szCs w:val="24"/>
              </w:rPr>
              <w:t>7</w:t>
            </w:r>
            <w:r>
              <w:rPr>
                <w:sz w:val="24"/>
                <w:szCs w:val="24"/>
              </w:rPr>
              <w:t xml:space="preserve">.       </w:t>
            </w:r>
          </w:p>
        </w:tc>
        <w:tc>
          <w:tcPr>
            <w:tcW w:w="443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 xml:space="preserve">Неявка в Организацию в течение </w:t>
            </w:r>
            <w:r>
              <w:rPr>
                <w:rFonts w:eastAsia="Calibri"/>
                <w:sz w:val="24"/>
                <w:szCs w:val="24"/>
              </w:rPr>
              <w:br/>
              <w:t>4 (Четырех) рабочих дней после получения уведомления о необходимости личного посещения для заключения договора об образовании или неподписание договора посредством функционала Личного кабинета ЕПГУ в течение 4 (Четырех) рабочих дней после получения уведомления</w:t>
            </w:r>
          </w:p>
        </w:tc>
        <w:tc>
          <w:tcPr>
            <w:tcW w:w="4060" w:type="dxa"/>
            <w:tcBorders>
              <w:top w:val="single" w:sz="4" w:space="0" w:color="000000"/>
              <w:left w:val="single" w:sz="4" w:space="0" w:color="000000"/>
              <w:bottom w:val="single" w:sz="4" w:space="0" w:color="000000"/>
              <w:right w:val="single" w:sz="4" w:space="0" w:color="000000"/>
            </w:tcBorders>
          </w:tcPr>
          <w:p w:rsidR="005D3CB8" w:rsidRDefault="005D3CB8" w:rsidP="000E4A8C">
            <w:pPr>
              <w:tabs>
                <w:tab w:val="left" w:pos="1496"/>
              </w:tabs>
              <w:snapToGrid w:val="0"/>
              <w:spacing w:line="276" w:lineRule="auto"/>
              <w:rPr>
                <w:rFonts w:eastAsia="Calibri"/>
                <w:sz w:val="24"/>
                <w:szCs w:val="24"/>
              </w:rPr>
            </w:pPr>
          </w:p>
        </w:tc>
      </w:tr>
      <w:tr w:rsidR="005D3CB8" w:rsidTr="000E4A8C">
        <w:trPr>
          <w:trHeight w:val="1128"/>
        </w:trPr>
        <w:tc>
          <w:tcPr>
            <w:tcW w:w="125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sz w:val="24"/>
                <w:szCs w:val="24"/>
              </w:rPr>
              <w:t>13.2.</w:t>
            </w:r>
            <w:r w:rsidR="008664BF">
              <w:rPr>
                <w:sz w:val="24"/>
                <w:szCs w:val="24"/>
              </w:rPr>
              <w:t>8</w:t>
            </w:r>
            <w:r>
              <w:rPr>
                <w:sz w:val="24"/>
                <w:szCs w:val="24"/>
              </w:rPr>
              <w:t xml:space="preserve">.       </w:t>
            </w:r>
          </w:p>
        </w:tc>
        <w:tc>
          <w:tcPr>
            <w:tcW w:w="443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spacing w:line="276" w:lineRule="auto"/>
            </w:pPr>
            <w:r>
              <w:rPr>
                <w:sz w:val="24"/>
                <w:szCs w:val="24"/>
              </w:rPr>
              <w:t xml:space="preserve">Доступный остаток обеспечения сертификата дополнительного образования в текущем году меньше стоимости одного занятия </w:t>
            </w:r>
            <w:r>
              <w:rPr>
                <w:sz w:val="24"/>
                <w:szCs w:val="24"/>
              </w:rPr>
              <w:br/>
              <w:t>в соответствии с установленным расписанием либо сертификат дополнительного образования невозможно использовать для обучения по выбранной программе</w:t>
            </w:r>
          </w:p>
        </w:tc>
        <w:tc>
          <w:tcPr>
            <w:tcW w:w="406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sz w:val="24"/>
                <w:szCs w:val="24"/>
              </w:rPr>
              <w:t>Указать доступный остаток обеспечения сертификата дополнительного образования</w:t>
            </w:r>
          </w:p>
        </w:tc>
      </w:tr>
      <w:tr w:rsidR="005D3CB8" w:rsidTr="000E4A8C">
        <w:trPr>
          <w:trHeight w:val="1128"/>
        </w:trPr>
        <w:tc>
          <w:tcPr>
            <w:tcW w:w="1258" w:type="dxa"/>
            <w:tcBorders>
              <w:top w:val="single" w:sz="4" w:space="0" w:color="000000"/>
              <w:left w:val="single" w:sz="4" w:space="0" w:color="000000"/>
              <w:bottom w:val="single" w:sz="4" w:space="0" w:color="000000"/>
              <w:right w:val="single" w:sz="4" w:space="0" w:color="000000"/>
            </w:tcBorders>
            <w:hideMark/>
          </w:tcPr>
          <w:p w:rsidR="005D3CB8" w:rsidRDefault="008664BF" w:rsidP="000E4A8C">
            <w:pPr>
              <w:tabs>
                <w:tab w:val="left" w:pos="1496"/>
              </w:tabs>
              <w:spacing w:line="276" w:lineRule="auto"/>
            </w:pPr>
            <w:r>
              <w:rPr>
                <w:sz w:val="24"/>
                <w:szCs w:val="24"/>
              </w:rPr>
              <w:t>13.2.9</w:t>
            </w:r>
            <w:r w:rsidR="005D3CB8">
              <w:rPr>
                <w:sz w:val="24"/>
                <w:szCs w:val="24"/>
              </w:rPr>
              <w:t xml:space="preserve">.       </w:t>
            </w:r>
          </w:p>
        </w:tc>
        <w:tc>
          <w:tcPr>
            <w:tcW w:w="443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 xml:space="preserve">Непредставление оригиналов документов, сведения о которых указаны Заявителем в электронной форме Запроса на ЕПГУ, в день проведения вступительных (приемных) испытаний в Организации либо в случае отсутствия необходимости проведения вступительных (приемных) испытаний </w:t>
            </w:r>
            <w:r>
              <w:rPr>
                <w:rFonts w:eastAsia="Calibri"/>
                <w:sz w:val="24"/>
                <w:szCs w:val="24"/>
              </w:rPr>
              <w:br/>
              <w:t>в день подписания договора</w:t>
            </w:r>
          </w:p>
        </w:tc>
        <w:tc>
          <w:tcPr>
            <w:tcW w:w="406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sz w:val="24"/>
                <w:szCs w:val="24"/>
              </w:rPr>
              <w:t>Указать на перечень непредставленных оригиналов документов</w:t>
            </w:r>
          </w:p>
        </w:tc>
      </w:tr>
      <w:tr w:rsidR="005D3CB8" w:rsidTr="000E4A8C">
        <w:trPr>
          <w:trHeight w:val="1128"/>
        </w:trPr>
        <w:tc>
          <w:tcPr>
            <w:tcW w:w="125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sz w:val="24"/>
                <w:szCs w:val="24"/>
              </w:rPr>
              <w:lastRenderedPageBreak/>
              <w:t>13.2.</w:t>
            </w:r>
            <w:r w:rsidR="008664BF">
              <w:rPr>
                <w:sz w:val="24"/>
                <w:szCs w:val="24"/>
              </w:rPr>
              <w:t>11</w:t>
            </w:r>
            <w:r>
              <w:rPr>
                <w:sz w:val="24"/>
                <w:szCs w:val="24"/>
              </w:rPr>
              <w:t>.</w:t>
            </w:r>
          </w:p>
        </w:tc>
        <w:tc>
          <w:tcPr>
            <w:tcW w:w="443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sz w:val="24"/>
                <w:szCs w:val="24"/>
              </w:rPr>
              <w:t>Несоответствие оригиналов документов сведениям, указанным в Запросе или в электронной форме Запроса на ЕПГУ</w:t>
            </w:r>
          </w:p>
        </w:tc>
        <w:tc>
          <w:tcPr>
            <w:tcW w:w="406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 xml:space="preserve">Указать исчерпывающий перечень противоречий между Запросом </w:t>
            </w:r>
            <w:r>
              <w:rPr>
                <w:rFonts w:eastAsia="Calibri"/>
                <w:sz w:val="24"/>
                <w:szCs w:val="24"/>
              </w:rPr>
              <w:br/>
              <w:t>и оригиналами документов</w:t>
            </w:r>
          </w:p>
          <w:p w:rsidR="005D3CB8" w:rsidRDefault="005D3CB8" w:rsidP="000E4A8C">
            <w:pPr>
              <w:tabs>
                <w:tab w:val="left" w:pos="1496"/>
              </w:tabs>
              <w:spacing w:line="276" w:lineRule="auto"/>
            </w:pPr>
            <w:r>
              <w:rPr>
                <w:rFonts w:eastAsia="Calibri"/>
                <w:sz w:val="24"/>
                <w:szCs w:val="24"/>
              </w:rPr>
              <w:t xml:space="preserve">Например, Запрос содержит сведения о номере свидетельства о рождении ребенка </w:t>
            </w:r>
            <w:r>
              <w:rPr>
                <w:rFonts w:eastAsia="Calibri"/>
                <w:sz w:val="24"/>
                <w:szCs w:val="24"/>
                <w:lang w:val="en-US"/>
              </w:rPr>
              <w:t>III</w:t>
            </w:r>
            <w:r>
              <w:rPr>
                <w:rFonts w:eastAsia="Calibri"/>
                <w:sz w:val="24"/>
                <w:szCs w:val="24"/>
              </w:rPr>
              <w:t xml:space="preserve">-МЮ №712901, а оригинал свидетельства о рождении – </w:t>
            </w:r>
            <w:r>
              <w:rPr>
                <w:rFonts w:eastAsia="Calibri"/>
                <w:sz w:val="24"/>
                <w:szCs w:val="24"/>
                <w:lang w:val="en-US"/>
              </w:rPr>
              <w:t>III</w:t>
            </w:r>
            <w:r>
              <w:rPr>
                <w:rFonts w:eastAsia="Calibri"/>
                <w:sz w:val="24"/>
                <w:szCs w:val="24"/>
              </w:rPr>
              <w:t>-МЮ №562901. В этом случае необходимо указать: «Данные о серии (номере) свидетельства о рождении ребенка в Запросе и представленном оригинале документа различаются»</w:t>
            </w:r>
          </w:p>
        </w:tc>
      </w:tr>
      <w:tr w:rsidR="005D3CB8" w:rsidTr="000E4A8C">
        <w:trPr>
          <w:trHeight w:val="1128"/>
        </w:trPr>
        <w:tc>
          <w:tcPr>
            <w:tcW w:w="125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sz w:val="24"/>
                <w:szCs w:val="24"/>
              </w:rPr>
              <w:t>13.2.</w:t>
            </w:r>
            <w:r w:rsidR="008664BF">
              <w:rPr>
                <w:sz w:val="24"/>
                <w:szCs w:val="24"/>
              </w:rPr>
              <w:t>12</w:t>
            </w:r>
            <w:r>
              <w:rPr>
                <w:sz w:val="24"/>
                <w:szCs w:val="24"/>
              </w:rPr>
              <w:t>.</w:t>
            </w:r>
          </w:p>
        </w:tc>
        <w:tc>
          <w:tcPr>
            <w:tcW w:w="443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sz w:val="24"/>
                <w:szCs w:val="24"/>
              </w:rPr>
              <w:t>Недостоверность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w:t>
            </w:r>
          </w:p>
        </w:tc>
        <w:tc>
          <w:tcPr>
            <w:tcW w:w="4060"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Указать исчерпывающий перечень противоречий между документами, представленными Заявителем, и данными межведомственного информационного взаимодействия.</w:t>
            </w:r>
          </w:p>
          <w:p w:rsidR="005D3CB8" w:rsidRDefault="005D3CB8" w:rsidP="000E4A8C">
            <w:pPr>
              <w:tabs>
                <w:tab w:val="left" w:pos="1496"/>
              </w:tabs>
              <w:spacing w:line="276" w:lineRule="auto"/>
            </w:pPr>
            <w:r>
              <w:rPr>
                <w:rFonts w:eastAsia="Calibri"/>
                <w:sz w:val="24"/>
                <w:szCs w:val="24"/>
              </w:rPr>
              <w:t>Например, номер СНИЛС ребенка, полученный в порядке межведомственного информационного взаимодействия, не соответствует представленному Заявителем. В этом случае необходимо указать: «Данные о СНИЛС ребенка не соответствуют полученным в результате межведомственного информационного взаимодействия»</w:t>
            </w:r>
          </w:p>
        </w:tc>
      </w:tr>
    </w:tbl>
    <w:p w:rsidR="005D3CB8" w:rsidRDefault="005D3CB8" w:rsidP="000E4A8C">
      <w:pPr>
        <w:spacing w:line="276" w:lineRule="auto"/>
        <w:ind w:firstLine="709"/>
        <w:rPr>
          <w:sz w:val="24"/>
          <w:szCs w:val="24"/>
        </w:rPr>
      </w:pPr>
    </w:p>
    <w:p w:rsidR="005D3CB8" w:rsidRDefault="005D3CB8" w:rsidP="000E4A8C">
      <w:pPr>
        <w:spacing w:line="276" w:lineRule="auto"/>
        <w:ind w:firstLine="709"/>
      </w:pPr>
      <w:r>
        <w:rPr>
          <w:sz w:val="24"/>
          <w:szCs w:val="24"/>
        </w:rPr>
        <w:t>Вы вправе повторно обратиться в Организацию с Запросом о предоставлении Муниципальной услуги после устранения указанных оснований для отказа в предоставлении Муниципальной услуги.</w:t>
      </w:r>
    </w:p>
    <w:p w:rsidR="005D3CB8" w:rsidRDefault="005D3CB8" w:rsidP="000E4A8C">
      <w:pPr>
        <w:spacing w:line="276" w:lineRule="auto"/>
        <w:ind w:firstLine="709"/>
      </w:pPr>
      <w:r>
        <w:rPr>
          <w:sz w:val="24"/>
          <w:szCs w:val="24"/>
        </w:rPr>
        <w:t xml:space="preserve">Данный отказ может быть обжалован в досудебном порядке путем направления жалобы </w:t>
      </w:r>
      <w:r>
        <w:rPr>
          <w:sz w:val="24"/>
          <w:szCs w:val="24"/>
        </w:rPr>
        <w:br/>
        <w:t xml:space="preserve">в порядке, установленном в разделе </w:t>
      </w:r>
      <w:r>
        <w:rPr>
          <w:sz w:val="24"/>
          <w:szCs w:val="24"/>
          <w:lang w:val="en-US"/>
        </w:rPr>
        <w:t>V</w:t>
      </w:r>
      <w:r>
        <w:rPr>
          <w:sz w:val="24"/>
          <w:szCs w:val="24"/>
        </w:rPr>
        <w:t xml:space="preserve"> Административного регламента, а также в судебном порядке.</w:t>
      </w:r>
    </w:p>
    <w:p w:rsidR="005D3CB8" w:rsidRDefault="005D3CB8" w:rsidP="000E4A8C">
      <w:pPr>
        <w:spacing w:line="276" w:lineRule="auto"/>
        <w:ind w:firstLine="709"/>
        <w:jc w:val="center"/>
        <w:rPr>
          <w:b/>
          <w:sz w:val="24"/>
          <w:szCs w:val="24"/>
        </w:rPr>
      </w:pPr>
    </w:p>
    <w:p w:rsidR="005D3CB8" w:rsidRDefault="005D3CB8" w:rsidP="000E4A8C">
      <w:pPr>
        <w:tabs>
          <w:tab w:val="left" w:pos="1496"/>
        </w:tabs>
        <w:spacing w:line="276" w:lineRule="auto"/>
        <w:ind w:firstLine="709"/>
      </w:pPr>
      <w:r>
        <w:rPr>
          <w:sz w:val="24"/>
          <w:szCs w:val="24"/>
        </w:rPr>
        <w:t>Дополнительно информируем:</w:t>
      </w:r>
    </w:p>
    <w:p w:rsidR="005D3CB8" w:rsidRDefault="005D3CB8" w:rsidP="000E4A8C">
      <w:pPr>
        <w:tabs>
          <w:tab w:val="left" w:pos="1496"/>
        </w:tabs>
        <w:spacing w:line="276" w:lineRule="auto"/>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D3CB8" w:rsidRDefault="005D3CB8" w:rsidP="000E4A8C">
      <w:pPr>
        <w:spacing w:line="276" w:lineRule="auto"/>
      </w:pPr>
      <w:r>
        <w:rPr>
          <w:sz w:val="24"/>
          <w:szCs w:val="24"/>
        </w:rPr>
        <w:t xml:space="preserve"> (указывается информация, необходимая для устранения причин отказа </w:t>
      </w:r>
      <w:r>
        <w:rPr>
          <w:sz w:val="24"/>
          <w:szCs w:val="24"/>
        </w:rPr>
        <w:br/>
        <w:t>в предоставлении Муниципальной услуги, а также иная дополнительная информация при наличии)</w:t>
      </w:r>
    </w:p>
    <w:p w:rsidR="005D3CB8" w:rsidRDefault="005D3CB8" w:rsidP="000E4A8C">
      <w:pPr>
        <w:spacing w:line="276" w:lineRule="auto"/>
        <w:ind w:firstLine="709"/>
        <w:rPr>
          <w:sz w:val="24"/>
          <w:szCs w:val="24"/>
        </w:rPr>
      </w:pPr>
    </w:p>
    <w:p w:rsidR="005D3CB8" w:rsidRDefault="005D3CB8" w:rsidP="000E4A8C">
      <w:pPr>
        <w:spacing w:line="276" w:lineRule="auto"/>
        <w:ind w:firstLine="709"/>
        <w:rPr>
          <w:sz w:val="24"/>
          <w:szCs w:val="24"/>
        </w:rPr>
      </w:pPr>
    </w:p>
    <w:p w:rsidR="005D3CB8" w:rsidRDefault="005D3CB8" w:rsidP="000E4A8C">
      <w:pPr>
        <w:spacing w:line="276" w:lineRule="auto"/>
      </w:pPr>
      <w:r>
        <w:rPr>
          <w:sz w:val="24"/>
          <w:szCs w:val="24"/>
        </w:rPr>
        <w:t>Уполномоченный работник Организации _______________________________________</w:t>
      </w:r>
    </w:p>
    <w:p w:rsidR="005D3CB8" w:rsidRDefault="005D3CB8" w:rsidP="000E4A8C">
      <w:pPr>
        <w:spacing w:line="276" w:lineRule="auto"/>
        <w:ind w:firstLine="709"/>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(подпись, фамилия, инициалы)</w:t>
      </w:r>
    </w:p>
    <w:p w:rsidR="005D3CB8" w:rsidRDefault="005D3CB8" w:rsidP="000E4A8C">
      <w:pPr>
        <w:spacing w:line="276" w:lineRule="auto"/>
        <w:ind w:firstLine="709"/>
        <w:rPr>
          <w:sz w:val="24"/>
          <w:szCs w:val="24"/>
        </w:rPr>
      </w:pPr>
    </w:p>
    <w:p w:rsidR="005D3CB8" w:rsidRDefault="005D3CB8" w:rsidP="000E4A8C">
      <w:pPr>
        <w:spacing w:line="276" w:lineRule="auto"/>
        <w:ind w:firstLine="709"/>
        <w:rPr>
          <w:sz w:val="24"/>
          <w:szCs w:val="24"/>
        </w:rPr>
      </w:pPr>
    </w:p>
    <w:p w:rsidR="005D3CB8" w:rsidRDefault="005D3CB8" w:rsidP="000E4A8C">
      <w:pPr>
        <w:spacing w:line="276" w:lineRule="auto"/>
        <w:ind w:firstLine="709"/>
      </w:pPr>
      <w:r>
        <w:rPr>
          <w:sz w:val="24"/>
          <w:szCs w:val="24"/>
        </w:rPr>
        <w:t xml:space="preserve">«_____»_______________________ 20     г. </w:t>
      </w:r>
    </w:p>
    <w:p w:rsidR="005D3CB8" w:rsidRDefault="005D3CB8" w:rsidP="000E4A8C">
      <w:pPr>
        <w:spacing w:line="276" w:lineRule="auto"/>
        <w:ind w:firstLine="709"/>
        <w:jc w:val="both"/>
        <w:rPr>
          <w:sz w:val="28"/>
          <w:szCs w:val="28"/>
        </w:rPr>
      </w:pPr>
      <w:r>
        <w:rPr>
          <w:sz w:val="28"/>
          <w:szCs w:val="28"/>
        </w:rPr>
        <w:br w:type="page"/>
      </w:r>
    </w:p>
    <w:p w:rsidR="005D3CB8" w:rsidRPr="008C260B" w:rsidRDefault="005D3CB8" w:rsidP="000E4A8C">
      <w:pPr>
        <w:keepNext/>
        <w:spacing w:line="276" w:lineRule="auto"/>
        <w:ind w:left="5670"/>
        <w:rPr>
          <w:sz w:val="18"/>
        </w:rPr>
      </w:pPr>
      <w:r w:rsidRPr="008C260B">
        <w:rPr>
          <w:iCs/>
          <w:sz w:val="22"/>
          <w:szCs w:val="24"/>
        </w:rPr>
        <w:lastRenderedPageBreak/>
        <w:t>Приложение  3</w:t>
      </w:r>
    </w:p>
    <w:p w:rsidR="005D3CB8" w:rsidRPr="008C260B" w:rsidRDefault="005D3CB8" w:rsidP="000E4A8C">
      <w:pPr>
        <w:spacing w:line="276" w:lineRule="auto"/>
        <w:ind w:left="5670"/>
        <w:rPr>
          <w:sz w:val="18"/>
        </w:rPr>
      </w:pPr>
      <w:r w:rsidRPr="008C260B">
        <w:rPr>
          <w:bCs/>
          <w:sz w:val="22"/>
          <w:szCs w:val="24"/>
        </w:rPr>
        <w:t xml:space="preserve">к  Административному регламенту предоставления муниципальной услуги </w:t>
      </w:r>
    </w:p>
    <w:p w:rsidR="005D3CB8" w:rsidRPr="008C260B" w:rsidRDefault="005D3CB8" w:rsidP="000E4A8C">
      <w:pPr>
        <w:pStyle w:val="ae"/>
        <w:spacing w:after="0"/>
        <w:ind w:left="5669"/>
        <w:jc w:val="left"/>
        <w:rPr>
          <w:sz w:val="22"/>
        </w:rPr>
      </w:pPr>
      <w:r w:rsidRPr="008C260B">
        <w:rPr>
          <w:b w:val="0"/>
          <w:color w:val="000000"/>
          <w:sz w:val="22"/>
          <w:szCs w:val="24"/>
        </w:rPr>
        <w:t>«</w:t>
      </w:r>
      <w:r w:rsidR="008664BF" w:rsidRPr="008C260B">
        <w:rPr>
          <w:b w:val="0"/>
          <w:color w:val="000000"/>
          <w:sz w:val="22"/>
          <w:szCs w:val="24"/>
        </w:rPr>
        <w:t>Запись в кружки и секции. Запись на обучение по дополнительной общеобразовательной программе</w:t>
      </w:r>
      <w:r w:rsidRPr="008C260B">
        <w:rPr>
          <w:b w:val="0"/>
          <w:color w:val="000000"/>
          <w:sz w:val="22"/>
          <w:szCs w:val="24"/>
        </w:rPr>
        <w:t>»</w:t>
      </w:r>
    </w:p>
    <w:p w:rsidR="005D3CB8" w:rsidRDefault="005D3CB8" w:rsidP="000E4A8C">
      <w:pPr>
        <w:spacing w:line="276" w:lineRule="auto"/>
        <w:jc w:val="center"/>
        <w:rPr>
          <w:b/>
          <w:bCs/>
          <w:sz w:val="24"/>
          <w:szCs w:val="24"/>
        </w:rPr>
      </w:pPr>
    </w:p>
    <w:p w:rsidR="005D3CB8" w:rsidRDefault="005D3CB8" w:rsidP="000E4A8C">
      <w:pPr>
        <w:keepNext/>
        <w:spacing w:line="276" w:lineRule="auto"/>
        <w:ind w:left="709"/>
        <w:jc w:val="center"/>
      </w:pPr>
      <w:bookmarkStart w:id="2" w:name="__RefHeading___Toc83023828"/>
      <w:r>
        <w:rPr>
          <w:bCs/>
          <w:sz w:val="24"/>
          <w:szCs w:val="24"/>
        </w:rPr>
        <w:t>Форма решения об отказе в приеме документов, необходимых для предоставления Муниципальной услуги</w:t>
      </w:r>
      <w:bookmarkEnd w:id="2"/>
      <w:r>
        <w:rPr>
          <w:bCs/>
          <w:sz w:val="24"/>
          <w:szCs w:val="24"/>
        </w:rPr>
        <w:t xml:space="preserve"> </w:t>
      </w:r>
    </w:p>
    <w:p w:rsidR="005D3CB8" w:rsidRDefault="005D3CB8" w:rsidP="000E4A8C">
      <w:pPr>
        <w:spacing w:line="276" w:lineRule="auto"/>
        <w:jc w:val="center"/>
        <w:rPr>
          <w:sz w:val="24"/>
          <w:szCs w:val="24"/>
        </w:rPr>
      </w:pPr>
      <w:r>
        <w:rPr>
          <w:sz w:val="24"/>
        </w:rPr>
        <w:t>(Оформляется на официальном бланке Организации)</w:t>
      </w:r>
    </w:p>
    <w:p w:rsidR="005D3CB8" w:rsidRDefault="005D3CB8" w:rsidP="000E4A8C">
      <w:pPr>
        <w:spacing w:line="276" w:lineRule="auto"/>
        <w:ind w:left="5529"/>
      </w:pPr>
      <w:r>
        <w:rPr>
          <w:sz w:val="24"/>
          <w:szCs w:val="24"/>
        </w:rPr>
        <w:t>Кому: ________________________________________________________________________________</w:t>
      </w:r>
    </w:p>
    <w:p w:rsidR="005D3CB8" w:rsidRDefault="005D3CB8" w:rsidP="000E4A8C">
      <w:pPr>
        <w:spacing w:line="276" w:lineRule="auto"/>
        <w:ind w:left="5529"/>
        <w:jc w:val="center"/>
      </w:pPr>
      <w:r>
        <w:rPr>
          <w:sz w:val="24"/>
          <w:szCs w:val="24"/>
        </w:rPr>
        <w:t>(фамилия, имя, отчество физического лица)</w:t>
      </w:r>
    </w:p>
    <w:p w:rsidR="005D3CB8" w:rsidRDefault="005D3CB8" w:rsidP="000E4A8C">
      <w:pPr>
        <w:tabs>
          <w:tab w:val="left" w:pos="1440"/>
          <w:tab w:val="left" w:pos="5954"/>
        </w:tabs>
        <w:spacing w:line="276" w:lineRule="auto"/>
        <w:ind w:left="5812"/>
        <w:jc w:val="center"/>
        <w:rPr>
          <w:sz w:val="24"/>
          <w:szCs w:val="24"/>
        </w:rPr>
      </w:pPr>
    </w:p>
    <w:p w:rsidR="005D3CB8" w:rsidRDefault="005D3CB8" w:rsidP="000E4A8C">
      <w:pPr>
        <w:spacing w:line="276" w:lineRule="auto"/>
        <w:jc w:val="center"/>
        <w:rPr>
          <w:b/>
          <w:sz w:val="24"/>
          <w:szCs w:val="24"/>
        </w:rPr>
      </w:pPr>
    </w:p>
    <w:p w:rsidR="005D3CB8" w:rsidRDefault="005D3CB8" w:rsidP="000E4A8C">
      <w:pPr>
        <w:spacing w:line="276" w:lineRule="auto"/>
        <w:jc w:val="center"/>
      </w:pPr>
      <w:r>
        <w:rPr>
          <w:b/>
          <w:bCs/>
          <w:sz w:val="24"/>
          <w:szCs w:val="24"/>
        </w:rPr>
        <w:t xml:space="preserve">РЕШЕНИЕ </w:t>
      </w:r>
    </w:p>
    <w:p w:rsidR="005D3CB8" w:rsidRDefault="005D3CB8" w:rsidP="000E4A8C">
      <w:pPr>
        <w:spacing w:line="276" w:lineRule="auto"/>
        <w:jc w:val="center"/>
      </w:pPr>
      <w:r>
        <w:rPr>
          <w:b/>
          <w:bCs/>
          <w:sz w:val="24"/>
          <w:szCs w:val="24"/>
        </w:rPr>
        <w:t xml:space="preserve">об отказе в приеме документов, необходимых для предоставления </w:t>
      </w:r>
    </w:p>
    <w:p w:rsidR="005D3CB8" w:rsidRDefault="005D3CB8" w:rsidP="000E4A8C">
      <w:pPr>
        <w:spacing w:line="276" w:lineRule="auto"/>
        <w:jc w:val="center"/>
      </w:pPr>
      <w:r>
        <w:rPr>
          <w:b/>
          <w:bCs/>
          <w:sz w:val="24"/>
          <w:szCs w:val="24"/>
        </w:rPr>
        <w:t xml:space="preserve">Муниципальной услуги </w:t>
      </w:r>
      <w:r>
        <w:rPr>
          <w:b/>
          <w:bCs/>
          <w:color w:val="000000"/>
          <w:sz w:val="24"/>
          <w:szCs w:val="24"/>
        </w:rPr>
        <w:t>«</w:t>
      </w:r>
      <w:r w:rsidR="008664BF" w:rsidRPr="008664BF">
        <w:rPr>
          <w:b/>
          <w:bCs/>
          <w:color w:val="000000"/>
          <w:sz w:val="24"/>
          <w:szCs w:val="24"/>
        </w:rPr>
        <w:t>Запись в кружки и секции. Запись на обучение по дополнительной общеобразовательной программе</w:t>
      </w:r>
      <w:r>
        <w:rPr>
          <w:b/>
          <w:bCs/>
          <w:color w:val="000000"/>
          <w:sz w:val="24"/>
          <w:szCs w:val="24"/>
        </w:rPr>
        <w:t>»</w:t>
      </w:r>
    </w:p>
    <w:p w:rsidR="005D3CB8" w:rsidRDefault="005D3CB8" w:rsidP="000E4A8C">
      <w:pPr>
        <w:spacing w:line="276" w:lineRule="auto"/>
        <w:jc w:val="center"/>
        <w:rPr>
          <w:b/>
          <w:bCs/>
          <w:sz w:val="24"/>
          <w:szCs w:val="24"/>
        </w:rPr>
      </w:pPr>
    </w:p>
    <w:p w:rsidR="005D3CB8" w:rsidRDefault="005D3CB8" w:rsidP="000E4A8C">
      <w:pPr>
        <w:tabs>
          <w:tab w:val="left" w:pos="1496"/>
        </w:tabs>
        <w:spacing w:line="276" w:lineRule="auto"/>
        <w:ind w:firstLine="709"/>
      </w:pPr>
      <w:r>
        <w:rPr>
          <w:sz w:val="24"/>
          <w:szCs w:val="24"/>
        </w:rPr>
        <w:t xml:space="preserve">В приеме документов, необходимых для предоставления Муниципальной услуги </w:t>
      </w:r>
      <w:r>
        <w:rPr>
          <w:color w:val="000000"/>
          <w:sz w:val="24"/>
          <w:szCs w:val="24"/>
        </w:rPr>
        <w:t>«</w:t>
      </w:r>
      <w:r w:rsidR="008664BF" w:rsidRPr="008664BF">
        <w:rPr>
          <w:color w:val="000000"/>
          <w:sz w:val="24"/>
          <w:szCs w:val="24"/>
        </w:rPr>
        <w:t>Запись в кружки и секции. Запись на обучение по дополнительной общеобразовательной программе</w:t>
      </w:r>
      <w:r>
        <w:rPr>
          <w:color w:val="000000"/>
          <w:sz w:val="24"/>
          <w:szCs w:val="24"/>
        </w:rPr>
        <w:t>»</w:t>
      </w:r>
      <w:r>
        <w:rPr>
          <w:sz w:val="24"/>
          <w:szCs w:val="24"/>
        </w:rPr>
        <w:t>, Вам отказано по следующим основаниям:</w:t>
      </w:r>
    </w:p>
    <w:p w:rsidR="005D3CB8" w:rsidRDefault="005D3CB8" w:rsidP="000E4A8C">
      <w:pPr>
        <w:tabs>
          <w:tab w:val="left" w:pos="1496"/>
        </w:tabs>
        <w:spacing w:line="276" w:lineRule="auto"/>
        <w:ind w:firstLine="709"/>
        <w:rPr>
          <w:sz w:val="24"/>
          <w:szCs w:val="24"/>
        </w:rPr>
      </w:pPr>
    </w:p>
    <w:tbl>
      <w:tblPr>
        <w:tblW w:w="9889" w:type="dxa"/>
        <w:tblInd w:w="-142" w:type="dxa"/>
        <w:tblLayout w:type="fixed"/>
        <w:tblLook w:val="04A0"/>
      </w:tblPr>
      <w:tblGrid>
        <w:gridCol w:w="1243"/>
        <w:gridCol w:w="4794"/>
        <w:gridCol w:w="3852"/>
      </w:tblGrid>
      <w:tr w:rsidR="005D3CB8" w:rsidTr="000E4A8C">
        <w:trPr>
          <w:trHeight w:val="802"/>
        </w:trPr>
        <w:tc>
          <w:tcPr>
            <w:tcW w:w="1243"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spacing w:line="276" w:lineRule="auto"/>
              <w:jc w:val="center"/>
            </w:pPr>
            <w:r>
              <w:rPr>
                <w:rFonts w:eastAsia="Calibri"/>
                <w:sz w:val="24"/>
                <w:szCs w:val="24"/>
              </w:rPr>
              <w:t>№</w:t>
            </w:r>
            <w:r>
              <w:rPr>
                <w:sz w:val="24"/>
                <w:szCs w:val="24"/>
              </w:rPr>
              <w:t xml:space="preserve"> </w:t>
            </w:r>
            <w:r>
              <w:rPr>
                <w:rFonts w:eastAsia="Calibri"/>
                <w:sz w:val="24"/>
                <w:szCs w:val="24"/>
              </w:rPr>
              <w:t>пункта</w:t>
            </w:r>
          </w:p>
        </w:tc>
        <w:tc>
          <w:tcPr>
            <w:tcW w:w="4794"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jc w:val="center"/>
            </w:pPr>
            <w:r>
              <w:rPr>
                <w:rFonts w:eastAsia="Calibri"/>
                <w:sz w:val="24"/>
                <w:szCs w:val="24"/>
              </w:rPr>
              <w:t>Наименование основания для отказа в соответствии с Административным регламентом</w:t>
            </w:r>
          </w:p>
        </w:tc>
        <w:tc>
          <w:tcPr>
            <w:tcW w:w="3852"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jc w:val="center"/>
            </w:pPr>
            <w:r>
              <w:rPr>
                <w:rFonts w:eastAsia="Calibri"/>
                <w:sz w:val="24"/>
                <w:szCs w:val="24"/>
              </w:rPr>
              <w:t>Разъяснение причин отказа в приеме документов</w:t>
            </w:r>
          </w:p>
        </w:tc>
      </w:tr>
      <w:tr w:rsidR="005D3CB8" w:rsidTr="000E4A8C">
        <w:trPr>
          <w:trHeight w:val="291"/>
        </w:trPr>
        <w:tc>
          <w:tcPr>
            <w:tcW w:w="1243"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spacing w:line="276" w:lineRule="auto"/>
              <w:ind w:firstLine="284"/>
              <w:jc w:val="center"/>
            </w:pPr>
            <w:r>
              <w:rPr>
                <w:rFonts w:eastAsia="Calibri"/>
                <w:sz w:val="24"/>
                <w:szCs w:val="24"/>
              </w:rPr>
              <w:t>1</w:t>
            </w:r>
          </w:p>
        </w:tc>
        <w:tc>
          <w:tcPr>
            <w:tcW w:w="4794"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709"/>
              <w:jc w:val="center"/>
            </w:pPr>
            <w:r>
              <w:rPr>
                <w:rFonts w:eastAsia="Calibri"/>
                <w:sz w:val="24"/>
                <w:szCs w:val="24"/>
              </w:rPr>
              <w:t>2</w:t>
            </w:r>
          </w:p>
        </w:tc>
        <w:tc>
          <w:tcPr>
            <w:tcW w:w="3852"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709"/>
              <w:jc w:val="center"/>
            </w:pPr>
            <w:r>
              <w:rPr>
                <w:rFonts w:eastAsia="Calibri"/>
                <w:sz w:val="24"/>
                <w:szCs w:val="24"/>
              </w:rPr>
              <w:t>3</w:t>
            </w:r>
          </w:p>
        </w:tc>
      </w:tr>
      <w:tr w:rsidR="005D3CB8" w:rsidTr="000E4A8C">
        <w:tc>
          <w:tcPr>
            <w:tcW w:w="1243" w:type="dxa"/>
            <w:tcBorders>
              <w:top w:val="single" w:sz="4" w:space="0" w:color="000000"/>
              <w:left w:val="single" w:sz="4" w:space="0" w:color="000000"/>
              <w:bottom w:val="single" w:sz="4" w:space="0" w:color="000000"/>
              <w:right w:val="single" w:sz="4" w:space="0" w:color="000000"/>
            </w:tcBorders>
          </w:tcPr>
          <w:p w:rsidR="005D3CB8" w:rsidRDefault="005D3CB8" w:rsidP="000E4A8C">
            <w:pPr>
              <w:snapToGrid w:val="0"/>
              <w:spacing w:line="276" w:lineRule="auto"/>
              <w:ind w:firstLine="284"/>
              <w:rPr>
                <w:rFonts w:eastAsia="Calibri"/>
                <w:sz w:val="24"/>
                <w:szCs w:val="24"/>
              </w:rPr>
            </w:pPr>
          </w:p>
          <w:p w:rsidR="005D3CB8" w:rsidRDefault="005D3CB8" w:rsidP="000E4A8C">
            <w:pPr>
              <w:spacing w:line="276" w:lineRule="auto"/>
              <w:ind w:firstLine="284"/>
            </w:pPr>
            <w:r>
              <w:rPr>
                <w:rFonts w:eastAsia="Calibri"/>
                <w:sz w:val="24"/>
                <w:szCs w:val="24"/>
              </w:rPr>
              <w:t>12.1.1.</w:t>
            </w:r>
          </w:p>
        </w:tc>
        <w:tc>
          <w:tcPr>
            <w:tcW w:w="4794"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Запрос направлен адресату не по принадлежности</w:t>
            </w:r>
          </w:p>
        </w:tc>
        <w:tc>
          <w:tcPr>
            <w:tcW w:w="3852"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709"/>
            </w:pPr>
            <w:r>
              <w:rPr>
                <w:rFonts w:eastAsia="Calibri"/>
                <w:sz w:val="24"/>
                <w:szCs w:val="24"/>
              </w:rPr>
              <w:t xml:space="preserve">Указать какая Организация предоставляет услугу, указать информацию о месте нахождении </w:t>
            </w:r>
          </w:p>
        </w:tc>
      </w:tr>
      <w:tr w:rsidR="005D3CB8" w:rsidTr="000E4A8C">
        <w:tc>
          <w:tcPr>
            <w:tcW w:w="1243"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284"/>
            </w:pPr>
            <w:r>
              <w:rPr>
                <w:rFonts w:eastAsia="Calibri"/>
                <w:sz w:val="24"/>
                <w:szCs w:val="24"/>
              </w:rPr>
              <w:t>12.1.2.</w:t>
            </w:r>
          </w:p>
        </w:tc>
        <w:tc>
          <w:tcPr>
            <w:tcW w:w="4794"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 xml:space="preserve">Заявителем представлен неполный комплект документов, необходимых </w:t>
            </w:r>
            <w:r>
              <w:rPr>
                <w:rFonts w:eastAsia="Calibri"/>
                <w:sz w:val="24"/>
                <w:szCs w:val="24"/>
              </w:rPr>
              <w:br/>
              <w:t>для предоставления Муниципальной услуги</w:t>
            </w:r>
          </w:p>
        </w:tc>
        <w:tc>
          <w:tcPr>
            <w:tcW w:w="3852"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709"/>
            </w:pPr>
            <w:r>
              <w:rPr>
                <w:rFonts w:eastAsia="Calibri"/>
                <w:sz w:val="24"/>
                <w:szCs w:val="24"/>
              </w:rPr>
              <w:t xml:space="preserve">Указать исчерпывающий перечень документов, непредставленный Заявителем </w:t>
            </w:r>
          </w:p>
        </w:tc>
      </w:tr>
      <w:tr w:rsidR="005D3CB8" w:rsidTr="000E4A8C">
        <w:trPr>
          <w:trHeight w:val="958"/>
        </w:trPr>
        <w:tc>
          <w:tcPr>
            <w:tcW w:w="1243"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284"/>
            </w:pPr>
            <w:r>
              <w:rPr>
                <w:rFonts w:eastAsia="Calibri"/>
                <w:sz w:val="24"/>
                <w:szCs w:val="24"/>
              </w:rPr>
              <w:t>12.1.3.</w:t>
            </w:r>
          </w:p>
        </w:tc>
        <w:tc>
          <w:tcPr>
            <w:tcW w:w="4794"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spacing w:line="276" w:lineRule="auto"/>
            </w:pPr>
            <w:r>
              <w:rPr>
                <w:rFonts w:eastAsia="Calibri"/>
                <w:sz w:val="24"/>
                <w:szCs w:val="24"/>
              </w:rPr>
              <w:t>Документы, необходимые для предоставления Муниципальной услуги, утратили силу</w:t>
            </w:r>
          </w:p>
        </w:tc>
        <w:tc>
          <w:tcPr>
            <w:tcW w:w="3852"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709"/>
            </w:pPr>
            <w:r>
              <w:rPr>
                <w:rFonts w:eastAsia="Calibri"/>
                <w:sz w:val="24"/>
                <w:szCs w:val="24"/>
              </w:rPr>
              <w:t>Указать основания такого вывода</w:t>
            </w:r>
          </w:p>
        </w:tc>
      </w:tr>
      <w:tr w:rsidR="005D3CB8" w:rsidTr="000E4A8C">
        <w:tc>
          <w:tcPr>
            <w:tcW w:w="1243"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284"/>
            </w:pPr>
            <w:r>
              <w:rPr>
                <w:rFonts w:eastAsia="Calibri"/>
                <w:sz w:val="24"/>
                <w:szCs w:val="24"/>
              </w:rPr>
              <w:t>12.1.4.</w:t>
            </w:r>
          </w:p>
        </w:tc>
        <w:tc>
          <w:tcPr>
            <w:tcW w:w="4794"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 xml:space="preserve">Документы содержат подчистки </w:t>
            </w:r>
            <w:r>
              <w:rPr>
                <w:rFonts w:eastAsia="Calibri"/>
                <w:sz w:val="24"/>
                <w:szCs w:val="24"/>
              </w:rPr>
              <w:br/>
              <w:t xml:space="preserve">и исправления текста, не заверенные </w:t>
            </w:r>
            <w:r>
              <w:rPr>
                <w:rFonts w:eastAsia="Calibri"/>
                <w:sz w:val="24"/>
                <w:szCs w:val="24"/>
              </w:rPr>
              <w:br/>
              <w:t>в порядке, установленном законодательством Российской Федерации</w:t>
            </w:r>
          </w:p>
        </w:tc>
        <w:tc>
          <w:tcPr>
            <w:tcW w:w="3852"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709"/>
            </w:pPr>
            <w:r>
              <w:rPr>
                <w:rFonts w:eastAsia="Calibri"/>
                <w:sz w:val="24"/>
                <w:szCs w:val="24"/>
              </w:rPr>
              <w:t xml:space="preserve">Указать исчерпывающий перечень документов, содержащих подчистки </w:t>
            </w:r>
            <w:r>
              <w:rPr>
                <w:rFonts w:eastAsia="Calibri"/>
                <w:sz w:val="24"/>
                <w:szCs w:val="24"/>
              </w:rPr>
              <w:br/>
              <w:t xml:space="preserve">и исправления текста, не заверенные </w:t>
            </w:r>
            <w:r>
              <w:rPr>
                <w:rFonts w:eastAsia="Calibri"/>
                <w:sz w:val="24"/>
                <w:szCs w:val="24"/>
              </w:rPr>
              <w:br/>
              <w:t xml:space="preserve">в порядке, установленном </w:t>
            </w:r>
            <w:r>
              <w:rPr>
                <w:rFonts w:eastAsia="Calibri"/>
                <w:sz w:val="24"/>
                <w:szCs w:val="24"/>
              </w:rPr>
              <w:lastRenderedPageBreak/>
              <w:t>законодательством Российской Федерации</w:t>
            </w:r>
          </w:p>
        </w:tc>
      </w:tr>
      <w:tr w:rsidR="005D3CB8" w:rsidTr="000E4A8C">
        <w:tc>
          <w:tcPr>
            <w:tcW w:w="1243"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284"/>
            </w:pPr>
            <w:r>
              <w:rPr>
                <w:rFonts w:eastAsia="Calibri"/>
                <w:sz w:val="24"/>
                <w:szCs w:val="24"/>
              </w:rPr>
              <w:lastRenderedPageBreak/>
              <w:t>12.1.5.</w:t>
            </w:r>
          </w:p>
        </w:tc>
        <w:tc>
          <w:tcPr>
            <w:tcW w:w="4794"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pPr>
            <w:r>
              <w:rPr>
                <w:rFonts w:eastAsia="Calibri"/>
                <w:sz w:val="24"/>
                <w:szCs w:val="24"/>
              </w:rPr>
              <w:t xml:space="preserve">Документы содержат повреждения, наличие которых не позволяет в полном объеме использовать информацию </w:t>
            </w:r>
            <w:r>
              <w:rPr>
                <w:rFonts w:eastAsia="Calibri"/>
                <w:sz w:val="24"/>
                <w:szCs w:val="24"/>
              </w:rPr>
              <w:br/>
              <w:t xml:space="preserve">и сведения, содержащиеся в документах для предоставления Муниципальной услуги </w:t>
            </w:r>
          </w:p>
        </w:tc>
        <w:tc>
          <w:tcPr>
            <w:tcW w:w="3852"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709"/>
            </w:pPr>
            <w:r>
              <w:rPr>
                <w:rFonts w:eastAsia="Calibri"/>
                <w:sz w:val="24"/>
                <w:szCs w:val="24"/>
              </w:rPr>
              <w:t>Указать исчерпывающий перечень документов, содержащих повреждения</w:t>
            </w:r>
          </w:p>
        </w:tc>
      </w:tr>
      <w:tr w:rsidR="005D3CB8" w:rsidTr="000E4A8C">
        <w:tc>
          <w:tcPr>
            <w:tcW w:w="1243"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284"/>
            </w:pPr>
            <w:r>
              <w:rPr>
                <w:rFonts w:eastAsia="Calibri"/>
                <w:sz w:val="24"/>
                <w:szCs w:val="24"/>
              </w:rPr>
              <w:t>12.1.6.</w:t>
            </w:r>
          </w:p>
        </w:tc>
        <w:tc>
          <w:tcPr>
            <w:tcW w:w="4794"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spacing w:line="276" w:lineRule="auto"/>
            </w:pPr>
            <w:r>
              <w:rPr>
                <w:rFonts w:eastAsia="Calibri"/>
                <w:sz w:val="24"/>
                <w:szCs w:val="24"/>
              </w:rPr>
              <w:t xml:space="preserve">Некорректное заполнение обязательных полей в форме интерактивного Запроса </w:t>
            </w:r>
            <w:r>
              <w:rPr>
                <w:rFonts w:eastAsia="Calibri"/>
                <w:sz w:val="24"/>
                <w:szCs w:val="24"/>
              </w:rPr>
              <w:br/>
              <w:t>на ЕПГУ (отсутствие заполнения, недостоверное, неполное либо неправильное, несоответствующее требованиям, установленным Административным регламентом)</w:t>
            </w:r>
          </w:p>
        </w:tc>
        <w:tc>
          <w:tcPr>
            <w:tcW w:w="3852"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709"/>
            </w:pPr>
            <w:r>
              <w:rPr>
                <w:rFonts w:eastAsia="Calibri"/>
                <w:sz w:val="24"/>
                <w:szCs w:val="24"/>
              </w:rPr>
              <w:t xml:space="preserve">Указать обязательные поля Запроса, не заполненные Заявителем, либо заполненные не в полном объеме, либо </w:t>
            </w:r>
            <w:r>
              <w:rPr>
                <w:rFonts w:eastAsia="Calibri"/>
                <w:sz w:val="24"/>
                <w:szCs w:val="24"/>
              </w:rPr>
              <w:br/>
              <w:t>с нарушением требований, установленных Административным регламентом</w:t>
            </w:r>
          </w:p>
        </w:tc>
      </w:tr>
      <w:tr w:rsidR="005D3CB8" w:rsidTr="000E4A8C">
        <w:tc>
          <w:tcPr>
            <w:tcW w:w="1243"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284"/>
            </w:pPr>
            <w:r>
              <w:rPr>
                <w:rFonts w:eastAsia="Calibri"/>
                <w:sz w:val="24"/>
                <w:szCs w:val="24"/>
              </w:rPr>
              <w:t>12.1.7.</w:t>
            </w:r>
          </w:p>
        </w:tc>
        <w:tc>
          <w:tcPr>
            <w:tcW w:w="4794"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spacing w:line="276" w:lineRule="auto"/>
            </w:pPr>
            <w:r>
              <w:rPr>
                <w:rFonts w:eastAsia="Calibri"/>
                <w:sz w:val="24"/>
                <w:szCs w:val="24"/>
              </w:rPr>
              <w:t xml:space="preserve">Представление электронных образов документов посредством РПГУ, </w:t>
            </w:r>
            <w:r>
              <w:rPr>
                <w:rFonts w:eastAsia="Calibri"/>
                <w:sz w:val="24"/>
                <w:szCs w:val="24"/>
              </w:rPr>
              <w:br/>
              <w:t>не позволяющих в полном объеме прочитать текст документа и (или) распознать реквизиты документа</w:t>
            </w:r>
          </w:p>
        </w:tc>
        <w:tc>
          <w:tcPr>
            <w:tcW w:w="3852"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709"/>
            </w:pPr>
            <w:r>
              <w:rPr>
                <w:rFonts w:eastAsia="Calibri"/>
                <w:sz w:val="24"/>
                <w:szCs w:val="24"/>
              </w:rPr>
              <w:t>Указать основания такого вывода</w:t>
            </w:r>
          </w:p>
        </w:tc>
      </w:tr>
      <w:tr w:rsidR="005D3CB8" w:rsidTr="000E4A8C">
        <w:tc>
          <w:tcPr>
            <w:tcW w:w="1243"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284"/>
            </w:pPr>
            <w:r>
              <w:rPr>
                <w:rFonts w:eastAsia="Calibri"/>
                <w:sz w:val="24"/>
                <w:szCs w:val="24"/>
              </w:rPr>
              <w:t>12.1.8.</w:t>
            </w:r>
          </w:p>
        </w:tc>
        <w:tc>
          <w:tcPr>
            <w:tcW w:w="4794"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spacing w:line="276" w:lineRule="auto"/>
            </w:pPr>
            <w:r>
              <w:rPr>
                <w:rFonts w:eastAsia="Calibri"/>
                <w:sz w:val="24"/>
                <w:szCs w:val="24"/>
              </w:rPr>
              <w:t xml:space="preserve">Подача Запроса и иных документов </w:t>
            </w:r>
            <w:r>
              <w:rPr>
                <w:rFonts w:eastAsia="Calibri"/>
                <w:sz w:val="24"/>
                <w:szCs w:val="24"/>
              </w:rPr>
              <w:br/>
              <w:t xml:space="preserve">в электронной форме, подписанных </w:t>
            </w:r>
            <w:r>
              <w:rPr>
                <w:rFonts w:eastAsia="Calibri"/>
                <w:sz w:val="24"/>
                <w:szCs w:val="24"/>
              </w:rPr>
              <w:br/>
              <w:t>с использованием ЭП, не принадлежащей Заявителю или представителю Заявителя</w:t>
            </w:r>
          </w:p>
        </w:tc>
        <w:tc>
          <w:tcPr>
            <w:tcW w:w="3852"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709"/>
            </w:pPr>
            <w:r>
              <w:rPr>
                <w:rFonts w:eastAsia="Calibri"/>
                <w:sz w:val="24"/>
                <w:szCs w:val="24"/>
              </w:rPr>
              <w:t xml:space="preserve">Указать исчерпывающий перечень электронных образов документов, </w:t>
            </w:r>
            <w:r>
              <w:rPr>
                <w:rFonts w:eastAsia="Calibri"/>
                <w:sz w:val="24"/>
                <w:szCs w:val="24"/>
              </w:rPr>
              <w:br/>
              <w:t xml:space="preserve">не соответствующих указанному критерию  </w:t>
            </w:r>
          </w:p>
        </w:tc>
      </w:tr>
      <w:tr w:rsidR="005D3CB8" w:rsidTr="000E4A8C">
        <w:trPr>
          <w:trHeight w:val="1363"/>
        </w:trPr>
        <w:tc>
          <w:tcPr>
            <w:tcW w:w="1243"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284"/>
            </w:pPr>
            <w:r>
              <w:rPr>
                <w:rFonts w:eastAsia="Calibri"/>
                <w:sz w:val="24"/>
                <w:szCs w:val="24"/>
              </w:rPr>
              <w:t>12.1.9.</w:t>
            </w:r>
          </w:p>
        </w:tc>
        <w:tc>
          <w:tcPr>
            <w:tcW w:w="4794"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spacing w:line="276" w:lineRule="auto"/>
            </w:pPr>
            <w:r>
              <w:rPr>
                <w:rFonts w:eastAsia="Calibri"/>
                <w:sz w:val="24"/>
                <w:szCs w:val="24"/>
              </w:rPr>
              <w:t xml:space="preserve">Поступление Запроса, аналогичного ранее зарегистрированному Запросу, срок предоставления Муниципальной услуги </w:t>
            </w:r>
            <w:r>
              <w:rPr>
                <w:rFonts w:eastAsia="Calibri"/>
                <w:sz w:val="24"/>
                <w:szCs w:val="24"/>
              </w:rPr>
              <w:br/>
              <w:t>по которому не истек на момент поступления такого Запроса</w:t>
            </w:r>
          </w:p>
        </w:tc>
        <w:tc>
          <w:tcPr>
            <w:tcW w:w="3852"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1496"/>
              </w:tabs>
              <w:spacing w:line="276" w:lineRule="auto"/>
              <w:ind w:firstLine="709"/>
            </w:pPr>
            <w:r>
              <w:rPr>
                <w:rFonts w:eastAsia="Calibri"/>
                <w:sz w:val="24"/>
                <w:szCs w:val="24"/>
              </w:rPr>
              <w:t>Указать реквизиты ранее поданного аналогичного Запроса</w:t>
            </w:r>
          </w:p>
        </w:tc>
      </w:tr>
    </w:tbl>
    <w:p w:rsidR="005D3CB8" w:rsidRDefault="005D3CB8" w:rsidP="000E4A8C">
      <w:pPr>
        <w:tabs>
          <w:tab w:val="left" w:pos="1496"/>
        </w:tabs>
        <w:spacing w:line="276" w:lineRule="auto"/>
        <w:ind w:firstLine="709"/>
        <w:rPr>
          <w:sz w:val="24"/>
          <w:szCs w:val="24"/>
        </w:rPr>
      </w:pPr>
    </w:p>
    <w:p w:rsidR="005D3CB8" w:rsidRDefault="005D3CB8" w:rsidP="000E4A8C">
      <w:pPr>
        <w:tabs>
          <w:tab w:val="left" w:pos="1496"/>
        </w:tabs>
        <w:spacing w:line="276" w:lineRule="auto"/>
        <w:ind w:firstLine="709"/>
      </w:pPr>
      <w:r>
        <w:rPr>
          <w:sz w:val="24"/>
          <w:szCs w:val="24"/>
        </w:rPr>
        <w:t>Дополнительно информируем:</w:t>
      </w:r>
    </w:p>
    <w:p w:rsidR="005D3CB8" w:rsidRDefault="005D3CB8" w:rsidP="000E4A8C">
      <w:pPr>
        <w:tabs>
          <w:tab w:val="left" w:pos="1496"/>
        </w:tabs>
        <w:spacing w:line="276" w:lineRule="auto"/>
        <w:ind w:left="-142" w:hanging="142"/>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3CB8" w:rsidRDefault="005D3CB8" w:rsidP="000E4A8C">
      <w:pPr>
        <w:spacing w:line="276" w:lineRule="auto"/>
        <w:ind w:left="-142" w:hanging="142"/>
      </w:pPr>
      <w:r>
        <w:rPr>
          <w:sz w:val="24"/>
          <w:szCs w:val="24"/>
        </w:rPr>
        <w:t xml:space="preserve"> (указывается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p>
    <w:p w:rsidR="005D3CB8" w:rsidRDefault="005D3CB8" w:rsidP="000E4A8C">
      <w:pPr>
        <w:spacing w:line="276" w:lineRule="auto"/>
        <w:ind w:left="-142" w:hanging="142"/>
        <w:rPr>
          <w:sz w:val="24"/>
          <w:szCs w:val="24"/>
        </w:rPr>
      </w:pPr>
    </w:p>
    <w:p w:rsidR="005D3CB8" w:rsidRDefault="005D3CB8" w:rsidP="000E4A8C">
      <w:pPr>
        <w:spacing w:line="276" w:lineRule="auto"/>
      </w:pPr>
      <w:r>
        <w:rPr>
          <w:sz w:val="24"/>
          <w:szCs w:val="24"/>
        </w:rPr>
        <w:t>Уполномоченное должностное лицо Организации _______________________________________</w:t>
      </w:r>
    </w:p>
    <w:p w:rsidR="005D3CB8" w:rsidRDefault="005D3CB8" w:rsidP="000E4A8C">
      <w:pPr>
        <w:spacing w:line="276" w:lineRule="auto"/>
        <w:ind w:firstLine="709"/>
      </w:pPr>
      <w:r>
        <w:rPr>
          <w:sz w:val="24"/>
          <w:szCs w:val="24"/>
        </w:rPr>
        <w:t xml:space="preserve">                   (подпись, фамилия, инициалы)</w:t>
      </w:r>
    </w:p>
    <w:p w:rsidR="005D3CB8" w:rsidRDefault="005D3CB8" w:rsidP="000E4A8C">
      <w:pPr>
        <w:spacing w:line="276" w:lineRule="auto"/>
        <w:ind w:firstLine="709"/>
        <w:rPr>
          <w:sz w:val="24"/>
          <w:szCs w:val="24"/>
        </w:rPr>
      </w:pPr>
    </w:p>
    <w:p w:rsidR="005D3CB8" w:rsidRDefault="005D3CB8" w:rsidP="000E4A8C">
      <w:pPr>
        <w:spacing w:line="276" w:lineRule="auto"/>
        <w:ind w:firstLine="709"/>
        <w:rPr>
          <w:sz w:val="24"/>
          <w:szCs w:val="24"/>
        </w:rPr>
      </w:pPr>
    </w:p>
    <w:p w:rsidR="005D3CB8" w:rsidRDefault="005D3CB8" w:rsidP="000E4A8C">
      <w:pPr>
        <w:spacing w:line="276" w:lineRule="auto"/>
        <w:ind w:firstLine="709"/>
      </w:pPr>
      <w:r>
        <w:rPr>
          <w:sz w:val="24"/>
          <w:szCs w:val="24"/>
        </w:rPr>
        <w:t xml:space="preserve">«_____»_______________________ 20     г. </w:t>
      </w:r>
    </w:p>
    <w:p w:rsidR="005D3CB8" w:rsidRDefault="005D3CB8" w:rsidP="000E4A8C">
      <w:pPr>
        <w:spacing w:line="276" w:lineRule="auto"/>
        <w:ind w:firstLine="709"/>
        <w:jc w:val="both"/>
        <w:rPr>
          <w:sz w:val="28"/>
          <w:szCs w:val="28"/>
        </w:rPr>
      </w:pPr>
      <w:r>
        <w:rPr>
          <w:sz w:val="28"/>
          <w:szCs w:val="28"/>
        </w:rPr>
        <w:br w:type="page"/>
      </w:r>
    </w:p>
    <w:p w:rsidR="005D3CB8" w:rsidRDefault="005D3CB8" w:rsidP="000E4A8C">
      <w:pPr>
        <w:spacing w:line="276" w:lineRule="auto"/>
        <w:sectPr w:rsidR="005D3CB8" w:rsidSect="000E4A8C">
          <w:type w:val="nextColumn"/>
          <w:pgSz w:w="11906" w:h="16838"/>
          <w:pgMar w:top="1134" w:right="851" w:bottom="851" w:left="1701" w:header="720" w:footer="720" w:gutter="0"/>
          <w:cols w:space="720"/>
        </w:sectPr>
      </w:pPr>
    </w:p>
    <w:p w:rsidR="005D3CB8" w:rsidRPr="008C260B" w:rsidRDefault="005D3CB8" w:rsidP="000E4A8C">
      <w:pPr>
        <w:keepNext/>
        <w:spacing w:line="276" w:lineRule="auto"/>
        <w:ind w:left="5102"/>
        <w:rPr>
          <w:sz w:val="18"/>
        </w:rPr>
      </w:pPr>
      <w:bookmarkStart w:id="3" w:name="__RefHeading___Toc83023831"/>
      <w:bookmarkEnd w:id="3"/>
      <w:r w:rsidRPr="008C260B">
        <w:rPr>
          <w:iCs/>
          <w:sz w:val="22"/>
          <w:szCs w:val="24"/>
        </w:rPr>
        <w:lastRenderedPageBreak/>
        <w:t xml:space="preserve">Приложение  </w:t>
      </w:r>
      <w:r w:rsidR="008664BF" w:rsidRPr="008C260B">
        <w:rPr>
          <w:iCs/>
          <w:sz w:val="22"/>
          <w:szCs w:val="24"/>
        </w:rPr>
        <w:t>4</w:t>
      </w:r>
    </w:p>
    <w:p w:rsidR="005D3CB8" w:rsidRPr="008C260B" w:rsidRDefault="005D3CB8" w:rsidP="000E4A8C">
      <w:pPr>
        <w:spacing w:line="276" w:lineRule="auto"/>
        <w:ind w:left="5102"/>
        <w:rPr>
          <w:sz w:val="18"/>
        </w:rPr>
      </w:pPr>
      <w:r w:rsidRPr="008C260B">
        <w:rPr>
          <w:bCs/>
          <w:sz w:val="22"/>
          <w:szCs w:val="24"/>
        </w:rPr>
        <w:t xml:space="preserve">к  Административному регламенту предоставления муниципальной услуги </w:t>
      </w:r>
    </w:p>
    <w:p w:rsidR="005D3CB8" w:rsidRPr="008C260B" w:rsidRDefault="005D3CB8" w:rsidP="000E4A8C">
      <w:pPr>
        <w:pStyle w:val="ae"/>
        <w:spacing w:after="0"/>
        <w:ind w:left="5102"/>
        <w:jc w:val="left"/>
        <w:rPr>
          <w:sz w:val="22"/>
        </w:rPr>
      </w:pPr>
      <w:r w:rsidRPr="008C260B">
        <w:rPr>
          <w:b w:val="0"/>
          <w:color w:val="000000"/>
          <w:sz w:val="22"/>
          <w:szCs w:val="24"/>
        </w:rPr>
        <w:t>«</w:t>
      </w:r>
      <w:r w:rsidR="008664BF" w:rsidRPr="008C260B">
        <w:rPr>
          <w:b w:val="0"/>
          <w:color w:val="000000"/>
          <w:sz w:val="22"/>
          <w:szCs w:val="24"/>
        </w:rPr>
        <w:t>Запись в кружки и секции. Запись на обучение по дополнительной общеобразовательной программе</w:t>
      </w:r>
      <w:r w:rsidRPr="008C260B">
        <w:rPr>
          <w:b w:val="0"/>
          <w:color w:val="000000"/>
          <w:sz w:val="22"/>
          <w:szCs w:val="24"/>
        </w:rPr>
        <w:t>»</w:t>
      </w:r>
    </w:p>
    <w:p w:rsidR="005D3CB8" w:rsidRDefault="005D3CB8" w:rsidP="000E4A8C">
      <w:pPr>
        <w:spacing w:line="276" w:lineRule="auto"/>
        <w:ind w:left="5387"/>
        <w:rPr>
          <w:bCs/>
          <w:sz w:val="24"/>
          <w:szCs w:val="24"/>
        </w:rPr>
      </w:pPr>
    </w:p>
    <w:p w:rsidR="005D3CB8" w:rsidRDefault="005D3CB8" w:rsidP="000E4A8C">
      <w:pPr>
        <w:keepNext/>
        <w:spacing w:line="276" w:lineRule="auto"/>
        <w:ind w:left="709"/>
        <w:jc w:val="center"/>
      </w:pPr>
      <w:bookmarkStart w:id="4" w:name="__RefHeading___Toc83023832"/>
      <w:bookmarkEnd w:id="4"/>
      <w:r>
        <w:rPr>
          <w:bCs/>
          <w:sz w:val="24"/>
          <w:szCs w:val="24"/>
        </w:rPr>
        <w:t xml:space="preserve">Форма уведомления о посещении Организации для подписания договора об образовании на обучение </w:t>
      </w:r>
      <w:r>
        <w:rPr>
          <w:color w:val="000000"/>
          <w:sz w:val="24"/>
          <w:szCs w:val="24"/>
        </w:rPr>
        <w:t>по дополнительной образовательной программе</w:t>
      </w:r>
    </w:p>
    <w:p w:rsidR="005D3CB8" w:rsidRDefault="005D3CB8" w:rsidP="000E4A8C">
      <w:pPr>
        <w:spacing w:line="276" w:lineRule="auto"/>
        <w:jc w:val="center"/>
      </w:pPr>
      <w:r>
        <w:rPr>
          <w:sz w:val="24"/>
          <w:szCs w:val="24"/>
        </w:rPr>
        <w:t>(</w:t>
      </w:r>
      <w:r>
        <w:t>оформляется на официальном бланке Организации)</w:t>
      </w:r>
    </w:p>
    <w:p w:rsidR="005D3CB8" w:rsidRDefault="005D3CB8" w:rsidP="000E4A8C">
      <w:pPr>
        <w:spacing w:line="276" w:lineRule="auto"/>
        <w:jc w:val="center"/>
        <w:rPr>
          <w:sz w:val="24"/>
          <w:szCs w:val="24"/>
        </w:rPr>
      </w:pPr>
    </w:p>
    <w:p w:rsidR="005D3CB8" w:rsidRDefault="005D3CB8" w:rsidP="000E4A8C">
      <w:pPr>
        <w:spacing w:line="276" w:lineRule="auto"/>
        <w:ind w:left="5529"/>
      </w:pPr>
      <w:r>
        <w:rPr>
          <w:sz w:val="24"/>
          <w:szCs w:val="24"/>
        </w:rPr>
        <w:t>Кому: __________________________________________________________________</w:t>
      </w:r>
    </w:p>
    <w:p w:rsidR="005D3CB8" w:rsidRDefault="005D3CB8" w:rsidP="000E4A8C">
      <w:pPr>
        <w:spacing w:line="276" w:lineRule="auto"/>
        <w:ind w:left="5529"/>
        <w:jc w:val="center"/>
      </w:pPr>
      <w:r>
        <w:rPr>
          <w:sz w:val="24"/>
          <w:szCs w:val="24"/>
        </w:rPr>
        <w:t>(фамилия, имя, отчество физического лица)</w:t>
      </w:r>
    </w:p>
    <w:p w:rsidR="005D3CB8" w:rsidRDefault="005D3CB8" w:rsidP="000E4A8C">
      <w:pPr>
        <w:spacing w:line="276" w:lineRule="auto"/>
        <w:ind w:firstLine="709"/>
        <w:jc w:val="right"/>
        <w:rPr>
          <w:spacing w:val="-3"/>
          <w:sz w:val="24"/>
          <w:szCs w:val="24"/>
        </w:rPr>
      </w:pPr>
    </w:p>
    <w:p w:rsidR="005D3CB8" w:rsidRDefault="005D3CB8" w:rsidP="000E4A8C">
      <w:pPr>
        <w:spacing w:line="276" w:lineRule="auto"/>
        <w:jc w:val="center"/>
      </w:pPr>
      <w:r>
        <w:rPr>
          <w:b/>
          <w:spacing w:val="-3"/>
          <w:sz w:val="24"/>
          <w:szCs w:val="24"/>
        </w:rPr>
        <w:t>Уведомление</w:t>
      </w:r>
    </w:p>
    <w:p w:rsidR="005D3CB8" w:rsidRDefault="005D3CB8" w:rsidP="000E4A8C">
      <w:pPr>
        <w:spacing w:line="276" w:lineRule="auto"/>
        <w:ind w:firstLine="709"/>
        <w:jc w:val="center"/>
        <w:rPr>
          <w:b/>
          <w:spacing w:val="-3"/>
          <w:sz w:val="24"/>
          <w:szCs w:val="24"/>
        </w:rPr>
      </w:pPr>
    </w:p>
    <w:p w:rsidR="005D3CB8" w:rsidRDefault="005D3CB8" w:rsidP="000E4A8C">
      <w:pPr>
        <w:spacing w:line="276" w:lineRule="auto"/>
      </w:pPr>
      <w:r>
        <w:rPr>
          <w:sz w:val="24"/>
          <w:szCs w:val="24"/>
        </w:rPr>
        <w:t>«___»____________ 20 __ г.</w:t>
      </w:r>
      <w:r>
        <w:rPr>
          <w:sz w:val="24"/>
          <w:szCs w:val="24"/>
        </w:rPr>
        <w:tab/>
      </w:r>
      <w:r>
        <w:rPr>
          <w:sz w:val="24"/>
          <w:szCs w:val="24"/>
        </w:rPr>
        <w:tab/>
      </w:r>
      <w:r>
        <w:rPr>
          <w:sz w:val="24"/>
          <w:szCs w:val="24"/>
        </w:rPr>
        <w:tab/>
      </w:r>
      <w:r>
        <w:rPr>
          <w:sz w:val="24"/>
          <w:szCs w:val="24"/>
        </w:rPr>
        <w:tab/>
        <w:t xml:space="preserve">                                         №______________</w:t>
      </w:r>
    </w:p>
    <w:p w:rsidR="005D3CB8" w:rsidRDefault="005D3CB8" w:rsidP="000E4A8C">
      <w:pPr>
        <w:spacing w:line="276" w:lineRule="auto"/>
        <w:ind w:firstLine="709"/>
        <w:rPr>
          <w:sz w:val="24"/>
          <w:szCs w:val="24"/>
        </w:rPr>
      </w:pPr>
    </w:p>
    <w:p w:rsidR="005D3CB8" w:rsidRDefault="005D3CB8" w:rsidP="000E4A8C">
      <w:pPr>
        <w:spacing w:line="276" w:lineRule="auto"/>
      </w:pPr>
      <w:r>
        <w:rPr>
          <w:sz w:val="24"/>
          <w:szCs w:val="24"/>
        </w:rPr>
        <w:t>____________________________________________________________________________</w:t>
      </w:r>
    </w:p>
    <w:p w:rsidR="005D3CB8" w:rsidRDefault="005D3CB8" w:rsidP="000E4A8C">
      <w:pPr>
        <w:spacing w:line="276" w:lineRule="auto"/>
        <w:ind w:firstLine="709"/>
        <w:jc w:val="center"/>
      </w:pPr>
      <w:r>
        <w:rPr>
          <w:kern w:val="2"/>
          <w:sz w:val="24"/>
          <w:szCs w:val="24"/>
          <w:lang w:eastAsia="ar-SA"/>
        </w:rPr>
        <w:t>(наименование Организации)</w:t>
      </w:r>
    </w:p>
    <w:p w:rsidR="005D3CB8" w:rsidRDefault="005D3CB8" w:rsidP="000E4A8C">
      <w:pPr>
        <w:spacing w:line="276" w:lineRule="auto"/>
        <w:ind w:firstLine="709"/>
        <w:rPr>
          <w:kern w:val="2"/>
          <w:sz w:val="24"/>
          <w:szCs w:val="24"/>
          <w:lang w:eastAsia="ar-SA"/>
        </w:rPr>
      </w:pPr>
    </w:p>
    <w:p w:rsidR="005D3CB8" w:rsidRDefault="005D3CB8" w:rsidP="000E4A8C">
      <w:pPr>
        <w:spacing w:line="276" w:lineRule="auto"/>
        <w:ind w:firstLine="709"/>
      </w:pPr>
      <w:r>
        <w:rPr>
          <w:sz w:val="24"/>
          <w:szCs w:val="24"/>
        </w:rPr>
        <w:t>По итогам рассмотрения Запроса___________________________________________</w:t>
      </w:r>
      <w:r w:rsidR="008C260B">
        <w:rPr>
          <w:sz w:val="24"/>
          <w:szCs w:val="24"/>
        </w:rPr>
        <w:t>_________________________</w:t>
      </w:r>
      <w:r>
        <w:rPr>
          <w:sz w:val="24"/>
          <w:szCs w:val="24"/>
        </w:rPr>
        <w:t xml:space="preserve">_ </w:t>
      </w:r>
    </w:p>
    <w:p w:rsidR="005D3CB8" w:rsidRDefault="005D3CB8" w:rsidP="000E4A8C">
      <w:pPr>
        <w:spacing w:line="276" w:lineRule="auto"/>
        <w:ind w:firstLine="709"/>
        <w:jc w:val="center"/>
      </w:pPr>
      <w:r>
        <w:rPr>
          <w:kern w:val="2"/>
          <w:sz w:val="24"/>
          <w:szCs w:val="24"/>
          <w:lang w:eastAsia="ar-SA"/>
        </w:rPr>
        <w:t xml:space="preserve">       (фамилия, имя, отчество, место жительства        Заявителя)</w:t>
      </w:r>
    </w:p>
    <w:p w:rsidR="005D3CB8" w:rsidRDefault="005D3CB8" w:rsidP="000E4A8C">
      <w:pPr>
        <w:spacing w:line="276" w:lineRule="auto"/>
      </w:pPr>
      <w:r>
        <w:rPr>
          <w:kern w:val="2"/>
          <w:sz w:val="24"/>
          <w:szCs w:val="24"/>
          <w:lang w:eastAsia="ar-SA"/>
        </w:rPr>
        <w:t>____________________________________________________________________________</w:t>
      </w:r>
    </w:p>
    <w:p w:rsidR="005D3CB8" w:rsidRDefault="005D3CB8" w:rsidP="000E4A8C">
      <w:pPr>
        <w:spacing w:line="276" w:lineRule="auto"/>
        <w:jc w:val="center"/>
      </w:pPr>
      <w:r>
        <w:rPr>
          <w:kern w:val="2"/>
          <w:sz w:val="24"/>
          <w:szCs w:val="24"/>
          <w:lang w:eastAsia="ar-SA"/>
        </w:rPr>
        <w:t>____________________________________________________________________________</w:t>
      </w:r>
    </w:p>
    <w:p w:rsidR="005D3CB8" w:rsidRDefault="005D3CB8" w:rsidP="000E4A8C">
      <w:pPr>
        <w:spacing w:line="276" w:lineRule="auto"/>
        <w:jc w:val="center"/>
        <w:rPr>
          <w:kern w:val="2"/>
          <w:sz w:val="24"/>
          <w:szCs w:val="24"/>
          <w:lang w:eastAsia="ar-SA"/>
        </w:rPr>
      </w:pPr>
    </w:p>
    <w:p w:rsidR="008664BF" w:rsidRDefault="005D3CB8" w:rsidP="000E4A8C">
      <w:pPr>
        <w:spacing w:line="276" w:lineRule="auto"/>
        <w:rPr>
          <w:bCs/>
          <w:sz w:val="24"/>
          <w:szCs w:val="24"/>
        </w:rPr>
      </w:pPr>
      <w:r>
        <w:rPr>
          <w:sz w:val="24"/>
          <w:szCs w:val="24"/>
        </w:rPr>
        <w:t xml:space="preserve">принято решение о </w:t>
      </w:r>
      <w:r>
        <w:rPr>
          <w:bCs/>
          <w:sz w:val="24"/>
          <w:szCs w:val="24"/>
        </w:rPr>
        <w:t>предоставлении Муниципальной услуги «</w:t>
      </w:r>
      <w:r w:rsidR="008664BF" w:rsidRPr="008664BF">
        <w:rPr>
          <w:color w:val="000000"/>
          <w:sz w:val="24"/>
          <w:szCs w:val="24"/>
        </w:rPr>
        <w:t>Запись в кружки и секции. Запись на обучение по дополнительной общеобразовательной программе</w:t>
      </w:r>
      <w:r>
        <w:rPr>
          <w:bCs/>
          <w:sz w:val="24"/>
          <w:szCs w:val="24"/>
        </w:rPr>
        <w:t>»</w:t>
      </w:r>
    </w:p>
    <w:p w:rsidR="005D3CB8" w:rsidRDefault="005D3CB8" w:rsidP="000E4A8C">
      <w:pPr>
        <w:spacing w:line="276" w:lineRule="auto"/>
      </w:pPr>
      <w:r>
        <w:rPr>
          <w:bCs/>
          <w:sz w:val="24"/>
          <w:szCs w:val="24"/>
        </w:rPr>
        <w:t xml:space="preserve"> гр. ___________________________________.</w:t>
      </w:r>
    </w:p>
    <w:p w:rsidR="005D3CB8" w:rsidRDefault="008664BF" w:rsidP="000E4A8C">
      <w:pPr>
        <w:spacing w:line="276" w:lineRule="auto"/>
        <w:ind w:firstLine="709"/>
      </w:pPr>
      <w:r>
        <w:rPr>
          <w:bCs/>
          <w:sz w:val="24"/>
          <w:szCs w:val="24"/>
        </w:rPr>
        <w:t xml:space="preserve">      </w:t>
      </w:r>
      <w:r w:rsidR="005D3CB8">
        <w:rPr>
          <w:bCs/>
          <w:sz w:val="24"/>
          <w:szCs w:val="24"/>
        </w:rPr>
        <w:t>(фамилия, инициалы)</w:t>
      </w:r>
    </w:p>
    <w:p w:rsidR="005D3CB8" w:rsidRDefault="005D3CB8" w:rsidP="000E4A8C">
      <w:pPr>
        <w:spacing w:line="276" w:lineRule="auto"/>
        <w:ind w:firstLine="709"/>
        <w:rPr>
          <w:sz w:val="24"/>
          <w:szCs w:val="24"/>
        </w:rPr>
      </w:pPr>
    </w:p>
    <w:p w:rsidR="005D3CB8" w:rsidRDefault="005D3CB8" w:rsidP="000E4A8C">
      <w:pPr>
        <w:spacing w:line="276" w:lineRule="auto"/>
        <w:ind w:firstLine="709"/>
      </w:pPr>
      <w:r>
        <w:rPr>
          <w:sz w:val="24"/>
          <w:szCs w:val="24"/>
        </w:rPr>
        <w:t xml:space="preserve">Для заключения с Организацией договора об образовании необходимо в течение </w:t>
      </w:r>
      <w:r>
        <w:rPr>
          <w:sz w:val="24"/>
          <w:szCs w:val="24"/>
        </w:rPr>
        <w:br/>
        <w:t xml:space="preserve">4 (Четырех) рабочих дней в часы приема______________________ посетить Организацию </w:t>
      </w:r>
      <w:r>
        <w:rPr>
          <w:sz w:val="24"/>
          <w:szCs w:val="24"/>
        </w:rPr>
        <w:br/>
        <w:t>и предоставить оригиналы документов:</w:t>
      </w:r>
    </w:p>
    <w:p w:rsidR="005D3CB8" w:rsidRDefault="005D3CB8" w:rsidP="000E4A8C">
      <w:pPr>
        <w:spacing w:line="276" w:lineRule="auto"/>
        <w:ind w:firstLine="709"/>
      </w:pPr>
      <w:r>
        <w:rPr>
          <w:sz w:val="24"/>
          <w:szCs w:val="24"/>
        </w:rPr>
        <w:t>1. Документ, удостоверяющий личность Заявителя;</w:t>
      </w:r>
    </w:p>
    <w:p w:rsidR="005D3CB8" w:rsidRDefault="005D3CB8" w:rsidP="000E4A8C">
      <w:pPr>
        <w:spacing w:line="276" w:lineRule="auto"/>
        <w:ind w:firstLine="709"/>
      </w:pPr>
      <w:r>
        <w:rPr>
          <w:sz w:val="24"/>
          <w:szCs w:val="24"/>
        </w:rPr>
        <w:t>2. Свидетельство о рождении несовершеннолетнего либо документ, удостоверяющий личность несовершеннолетнего;</w:t>
      </w:r>
    </w:p>
    <w:p w:rsidR="005D3CB8" w:rsidRDefault="005D3CB8" w:rsidP="000E4A8C">
      <w:pPr>
        <w:spacing w:line="276" w:lineRule="auto"/>
        <w:ind w:firstLine="709"/>
      </w:pPr>
      <w:r>
        <w:rPr>
          <w:sz w:val="24"/>
          <w:szCs w:val="24"/>
        </w:rPr>
        <w:t>3. Медицинская справка об отсутствии противопоказаний для занятий отдельными видами искусства;</w:t>
      </w:r>
    </w:p>
    <w:p w:rsidR="005D3CB8" w:rsidRDefault="005D3CB8" w:rsidP="000E4A8C">
      <w:pPr>
        <w:spacing w:line="276" w:lineRule="auto"/>
        <w:ind w:firstLine="709"/>
      </w:pPr>
      <w:r>
        <w:rPr>
          <w:sz w:val="24"/>
          <w:szCs w:val="24"/>
        </w:rPr>
        <w:lastRenderedPageBreak/>
        <w:t xml:space="preserve">4. Документ, удостоверяющий личность представителя Заявителя, в случае обращения </w:t>
      </w:r>
      <w:r>
        <w:rPr>
          <w:sz w:val="24"/>
          <w:szCs w:val="24"/>
        </w:rPr>
        <w:br/>
        <w:t>за предоставлением Муниципальной услуги представителя Заявителя;</w:t>
      </w:r>
    </w:p>
    <w:p w:rsidR="005D3CB8" w:rsidRDefault="005D3CB8" w:rsidP="000E4A8C">
      <w:pPr>
        <w:spacing w:line="276" w:lineRule="auto"/>
        <w:ind w:firstLine="709"/>
      </w:pPr>
      <w:r>
        <w:rPr>
          <w:sz w:val="24"/>
          <w:szCs w:val="24"/>
        </w:rPr>
        <w:t xml:space="preserve">5. Документ, удостоверяющий полномочия представителя Заявителя, в случае обращения </w:t>
      </w:r>
      <w:r>
        <w:rPr>
          <w:sz w:val="24"/>
          <w:szCs w:val="24"/>
        </w:rPr>
        <w:br/>
        <w:t>за предоставлением Муниципальной услуги представителя Заявителя.</w:t>
      </w:r>
    </w:p>
    <w:p w:rsidR="005D3CB8" w:rsidRDefault="005D3CB8" w:rsidP="000E4A8C">
      <w:pPr>
        <w:spacing w:line="276" w:lineRule="auto"/>
        <w:ind w:firstLine="709"/>
        <w:rPr>
          <w:sz w:val="24"/>
          <w:szCs w:val="24"/>
        </w:rPr>
      </w:pPr>
    </w:p>
    <w:p w:rsidR="005D3CB8" w:rsidRDefault="005D3CB8" w:rsidP="000E4A8C">
      <w:pPr>
        <w:spacing w:line="276" w:lineRule="auto"/>
      </w:pPr>
      <w:r>
        <w:rPr>
          <w:sz w:val="24"/>
          <w:szCs w:val="24"/>
        </w:rPr>
        <w:t>Уполномоченный работник Организации _______________________________________</w:t>
      </w:r>
    </w:p>
    <w:p w:rsidR="005D3CB8" w:rsidRDefault="005D3CB8" w:rsidP="000E4A8C">
      <w:pPr>
        <w:spacing w:line="276" w:lineRule="auto"/>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(подпись, фамилия, инициалы)</w:t>
      </w:r>
    </w:p>
    <w:p w:rsidR="005D3CB8" w:rsidRDefault="005D3CB8" w:rsidP="000E4A8C">
      <w:pPr>
        <w:spacing w:line="276" w:lineRule="auto"/>
        <w:ind w:firstLine="709"/>
        <w:rPr>
          <w:sz w:val="24"/>
          <w:szCs w:val="24"/>
        </w:rPr>
      </w:pPr>
    </w:p>
    <w:p w:rsidR="005D3CB8" w:rsidRDefault="005D3CB8" w:rsidP="000E4A8C">
      <w:pPr>
        <w:spacing w:line="276" w:lineRule="auto"/>
        <w:ind w:firstLine="709"/>
      </w:pPr>
      <w:r>
        <w:rPr>
          <w:sz w:val="24"/>
          <w:szCs w:val="24"/>
        </w:rPr>
        <w:t xml:space="preserve">«_____»_______________________ 20     г. </w:t>
      </w:r>
    </w:p>
    <w:p w:rsidR="005D3CB8" w:rsidRDefault="005D3CB8" w:rsidP="000E4A8C">
      <w:pPr>
        <w:pStyle w:val="ae"/>
        <w:spacing w:after="0"/>
        <w:jc w:val="left"/>
        <w:rPr>
          <w:b w:val="0"/>
          <w:bCs/>
          <w:szCs w:val="24"/>
        </w:rPr>
      </w:pPr>
    </w:p>
    <w:p w:rsidR="005D3CB8" w:rsidRDefault="005D3CB8" w:rsidP="000E4A8C">
      <w:pPr>
        <w:pStyle w:val="ae"/>
        <w:spacing w:after="0"/>
        <w:jc w:val="left"/>
        <w:rPr>
          <w:b w:val="0"/>
          <w:bCs/>
          <w:szCs w:val="24"/>
        </w:rPr>
      </w:pPr>
    </w:p>
    <w:p w:rsidR="005D3CB8" w:rsidRDefault="005D3CB8"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8C260B" w:rsidRDefault="008C260B" w:rsidP="000E4A8C">
      <w:pPr>
        <w:pStyle w:val="ae"/>
        <w:spacing w:after="0"/>
        <w:jc w:val="left"/>
        <w:rPr>
          <w:b w:val="0"/>
          <w:bCs/>
          <w:szCs w:val="24"/>
        </w:rPr>
      </w:pPr>
    </w:p>
    <w:p w:rsidR="005D3CB8" w:rsidRPr="008C260B" w:rsidRDefault="005D3CB8" w:rsidP="000E4A8C">
      <w:pPr>
        <w:keepNext/>
        <w:spacing w:line="276" w:lineRule="auto"/>
        <w:ind w:left="5102"/>
        <w:rPr>
          <w:sz w:val="18"/>
        </w:rPr>
      </w:pPr>
      <w:bookmarkStart w:id="5" w:name="__RefHeading___Toc83023833"/>
      <w:bookmarkEnd w:id="5"/>
      <w:r w:rsidRPr="008C260B">
        <w:rPr>
          <w:iCs/>
          <w:sz w:val="22"/>
          <w:szCs w:val="24"/>
        </w:rPr>
        <w:lastRenderedPageBreak/>
        <w:t xml:space="preserve">Приложение  </w:t>
      </w:r>
      <w:r w:rsidR="008664BF" w:rsidRPr="008C260B">
        <w:rPr>
          <w:iCs/>
          <w:sz w:val="22"/>
          <w:szCs w:val="24"/>
        </w:rPr>
        <w:t>5</w:t>
      </w:r>
    </w:p>
    <w:p w:rsidR="005D3CB8" w:rsidRPr="008C260B" w:rsidRDefault="005D3CB8" w:rsidP="000E4A8C">
      <w:pPr>
        <w:spacing w:line="276" w:lineRule="auto"/>
        <w:ind w:left="5102"/>
        <w:rPr>
          <w:sz w:val="18"/>
        </w:rPr>
      </w:pPr>
      <w:r w:rsidRPr="008C260B">
        <w:rPr>
          <w:bCs/>
          <w:sz w:val="22"/>
          <w:szCs w:val="24"/>
        </w:rPr>
        <w:t xml:space="preserve">к  Административному регламенту предоставления муниципальной услуги </w:t>
      </w:r>
      <w:r w:rsidRPr="008C260B">
        <w:rPr>
          <w:color w:val="000000"/>
          <w:sz w:val="22"/>
          <w:szCs w:val="24"/>
        </w:rPr>
        <w:t>«</w:t>
      </w:r>
      <w:r w:rsidR="008664BF" w:rsidRPr="008C260B">
        <w:rPr>
          <w:color w:val="000000"/>
          <w:sz w:val="22"/>
          <w:szCs w:val="24"/>
        </w:rPr>
        <w:t>Запись в кружки и секции. Запись на обучение по дополнительной общеобразовательной программе</w:t>
      </w:r>
      <w:r w:rsidRPr="008C260B">
        <w:rPr>
          <w:bCs/>
          <w:sz w:val="22"/>
          <w:szCs w:val="24"/>
        </w:rPr>
        <w:t>»</w:t>
      </w:r>
    </w:p>
    <w:p w:rsidR="005D3CB8" w:rsidRPr="008C260B" w:rsidRDefault="005D3CB8" w:rsidP="000E4A8C">
      <w:pPr>
        <w:spacing w:line="276" w:lineRule="auto"/>
        <w:rPr>
          <w:bCs/>
          <w:sz w:val="22"/>
          <w:szCs w:val="24"/>
        </w:rPr>
      </w:pPr>
    </w:p>
    <w:p w:rsidR="00676D02" w:rsidRDefault="00676D02" w:rsidP="000E4A8C">
      <w:pPr>
        <w:pStyle w:val="Heading1"/>
        <w:spacing w:before="70" w:line="276" w:lineRule="auto"/>
        <w:ind w:right="2199" w:firstLine="0"/>
        <w:jc w:val="center"/>
      </w:pPr>
      <w:r>
        <w:rPr>
          <w:spacing w:val="-2"/>
        </w:rPr>
        <w:t xml:space="preserve"> ФОРМА ДОГОВОРА</w:t>
      </w:r>
      <w:r>
        <w:rPr>
          <w:spacing w:val="-12"/>
        </w:rPr>
        <w:t xml:space="preserve"> </w:t>
      </w:r>
      <w:r>
        <w:rPr>
          <w:spacing w:val="-1"/>
        </w:rPr>
        <w:t>ОБ</w:t>
      </w:r>
      <w:r>
        <w:rPr>
          <w:spacing w:val="-11"/>
        </w:rPr>
        <w:t xml:space="preserve"> </w:t>
      </w:r>
      <w:r>
        <w:rPr>
          <w:spacing w:val="-1"/>
        </w:rPr>
        <w:t>ОБРАЗОВАНИИ</w:t>
      </w:r>
    </w:p>
    <w:p w:rsidR="00676D02" w:rsidRDefault="00676D02" w:rsidP="000E4A8C">
      <w:pPr>
        <w:pStyle w:val="a3"/>
        <w:spacing w:line="276" w:lineRule="auto"/>
        <w:ind w:left="2206" w:right="2199"/>
        <w:jc w:val="center"/>
      </w:pPr>
      <w:r>
        <w:t>на</w:t>
      </w:r>
      <w:r>
        <w:rPr>
          <w:spacing w:val="-5"/>
        </w:rPr>
        <w:t xml:space="preserve"> </w:t>
      </w:r>
      <w:r>
        <w:t>обучение</w:t>
      </w:r>
      <w:r>
        <w:rPr>
          <w:spacing w:val="-5"/>
        </w:rPr>
        <w:t xml:space="preserve"> </w:t>
      </w:r>
      <w:r>
        <w:t>по</w:t>
      </w:r>
      <w:r>
        <w:rPr>
          <w:spacing w:val="-5"/>
        </w:rPr>
        <w:t xml:space="preserve"> </w:t>
      </w:r>
      <w:r>
        <w:t>дополнительным</w:t>
      </w:r>
      <w:r>
        <w:rPr>
          <w:spacing w:val="-6"/>
        </w:rPr>
        <w:t xml:space="preserve"> О</w:t>
      </w:r>
      <w:r>
        <w:t>бщеразвивающим</w:t>
      </w:r>
      <w:r>
        <w:rPr>
          <w:spacing w:val="-5"/>
        </w:rPr>
        <w:t xml:space="preserve"> </w:t>
      </w:r>
      <w:r>
        <w:t>программам</w:t>
      </w:r>
      <w:r>
        <w:rPr>
          <w:spacing w:val="-52"/>
        </w:rPr>
        <w:t xml:space="preserve"> </w:t>
      </w:r>
      <w:r>
        <w:t>в</w:t>
      </w:r>
      <w:r>
        <w:rPr>
          <w:spacing w:val="-2"/>
        </w:rPr>
        <w:t xml:space="preserve"> </w:t>
      </w:r>
      <w:r>
        <w:t>рамках</w:t>
      </w:r>
      <w:r>
        <w:rPr>
          <w:spacing w:val="-1"/>
        </w:rPr>
        <w:t xml:space="preserve"> </w:t>
      </w:r>
      <w:r>
        <w:t>персонифицированного</w:t>
      </w:r>
      <w:r>
        <w:rPr>
          <w:spacing w:val="-4"/>
        </w:rPr>
        <w:t xml:space="preserve"> </w:t>
      </w:r>
      <w:r>
        <w:t>финансирования</w:t>
      </w:r>
    </w:p>
    <w:p w:rsidR="00676D02" w:rsidRDefault="00676D02" w:rsidP="000E4A8C">
      <w:pPr>
        <w:pStyle w:val="a3"/>
        <w:spacing w:before="9" w:line="276" w:lineRule="auto"/>
        <w:jc w:val="left"/>
        <w:rPr>
          <w:sz w:val="11"/>
        </w:rPr>
      </w:pPr>
    </w:p>
    <w:tbl>
      <w:tblPr>
        <w:tblStyle w:val="TableNormal"/>
        <w:tblW w:w="0" w:type="auto"/>
        <w:tblInd w:w="122" w:type="dxa"/>
        <w:tblLayout w:type="fixed"/>
        <w:tblLook w:val="01E0"/>
      </w:tblPr>
      <w:tblGrid>
        <w:gridCol w:w="5865"/>
        <w:gridCol w:w="3931"/>
      </w:tblGrid>
      <w:tr w:rsidR="00676D02" w:rsidTr="000E4A8C">
        <w:trPr>
          <w:trHeight w:val="244"/>
        </w:trPr>
        <w:tc>
          <w:tcPr>
            <w:tcW w:w="5865" w:type="dxa"/>
          </w:tcPr>
          <w:p w:rsidR="00676D02" w:rsidRDefault="00676D02" w:rsidP="000E4A8C">
            <w:pPr>
              <w:pStyle w:val="TableParagraph"/>
              <w:tabs>
                <w:tab w:val="left" w:pos="1082"/>
                <w:tab w:val="left" w:pos="3221"/>
                <w:tab w:val="left" w:pos="3991"/>
              </w:tabs>
              <w:spacing w:line="276" w:lineRule="auto"/>
              <w:ind w:left="200"/>
            </w:pPr>
            <w:r>
              <w:t>«</w:t>
            </w:r>
            <w:r>
              <w:rPr>
                <w:u w:val="single"/>
              </w:rPr>
              <w:tab/>
            </w:r>
            <w:r>
              <w:t>»</w:t>
            </w:r>
            <w:r>
              <w:rPr>
                <w:u w:val="single"/>
              </w:rPr>
              <w:tab/>
            </w:r>
            <w:r>
              <w:t xml:space="preserve">20 </w:t>
            </w:r>
            <w:r>
              <w:rPr>
                <w:u w:val="single"/>
              </w:rPr>
              <w:t xml:space="preserve"> </w:t>
            </w:r>
            <w:r>
              <w:rPr>
                <w:u w:val="single"/>
              </w:rPr>
              <w:tab/>
            </w:r>
          </w:p>
        </w:tc>
        <w:tc>
          <w:tcPr>
            <w:tcW w:w="3931" w:type="dxa"/>
          </w:tcPr>
          <w:p w:rsidR="00676D02" w:rsidRDefault="00676D02" w:rsidP="000E4A8C">
            <w:pPr>
              <w:pStyle w:val="TableParagraph"/>
              <w:tabs>
                <w:tab w:val="left" w:pos="3780"/>
              </w:tabs>
              <w:spacing w:line="276" w:lineRule="auto"/>
              <w:ind w:left="1922"/>
            </w:pPr>
            <w:r>
              <w:t xml:space="preserve">№ </w:t>
            </w:r>
            <w:r>
              <w:rPr>
                <w:u w:val="single"/>
              </w:rPr>
              <w:t xml:space="preserve"> </w:t>
            </w:r>
            <w:r>
              <w:rPr>
                <w:u w:val="single"/>
              </w:rPr>
              <w:tab/>
            </w:r>
          </w:p>
        </w:tc>
      </w:tr>
      <w:tr w:rsidR="00676D02" w:rsidTr="000E4A8C">
        <w:trPr>
          <w:trHeight w:val="244"/>
        </w:trPr>
        <w:tc>
          <w:tcPr>
            <w:tcW w:w="5865" w:type="dxa"/>
          </w:tcPr>
          <w:p w:rsidR="00676D02" w:rsidRDefault="00676D02" w:rsidP="000E4A8C">
            <w:pPr>
              <w:pStyle w:val="TableParagraph"/>
              <w:tabs>
                <w:tab w:val="left" w:pos="1082"/>
                <w:tab w:val="left" w:pos="3221"/>
                <w:tab w:val="left" w:pos="3991"/>
              </w:tabs>
              <w:spacing w:line="276" w:lineRule="auto"/>
              <w:ind w:left="200"/>
            </w:pPr>
          </w:p>
        </w:tc>
        <w:tc>
          <w:tcPr>
            <w:tcW w:w="3931" w:type="dxa"/>
          </w:tcPr>
          <w:p w:rsidR="00676D02" w:rsidRDefault="00676D02" w:rsidP="000E4A8C">
            <w:pPr>
              <w:pStyle w:val="TableParagraph"/>
              <w:tabs>
                <w:tab w:val="left" w:pos="3780"/>
              </w:tabs>
              <w:spacing w:line="276" w:lineRule="auto"/>
              <w:ind w:left="1922"/>
            </w:pPr>
          </w:p>
        </w:tc>
      </w:tr>
    </w:tbl>
    <w:p w:rsidR="00676D02" w:rsidRPr="00DE6713" w:rsidRDefault="00676D02" w:rsidP="000E4A8C">
      <w:pPr>
        <w:pStyle w:val="a3"/>
        <w:spacing w:line="276" w:lineRule="auto"/>
        <w:ind w:firstLine="709"/>
        <w:rPr>
          <w:szCs w:val="24"/>
        </w:rPr>
      </w:pPr>
      <w:r w:rsidRPr="00DE6713">
        <w:rPr>
          <w:szCs w:val="24"/>
        </w:rPr>
        <w:t>Муниципальное</w:t>
      </w:r>
      <w:r w:rsidRPr="00DE6713">
        <w:rPr>
          <w:spacing w:val="1"/>
          <w:szCs w:val="24"/>
        </w:rPr>
        <w:t xml:space="preserve"> </w:t>
      </w:r>
      <w:r w:rsidRPr="00DE6713">
        <w:rPr>
          <w:szCs w:val="24"/>
        </w:rPr>
        <w:t>бюджетное</w:t>
      </w:r>
      <w:r w:rsidRPr="00DE6713">
        <w:rPr>
          <w:spacing w:val="1"/>
          <w:szCs w:val="24"/>
        </w:rPr>
        <w:t xml:space="preserve"> </w:t>
      </w:r>
      <w:r w:rsidRPr="00DE6713">
        <w:rPr>
          <w:szCs w:val="24"/>
        </w:rPr>
        <w:t>учреждение</w:t>
      </w:r>
      <w:r w:rsidRPr="00DE6713">
        <w:rPr>
          <w:spacing w:val="1"/>
          <w:szCs w:val="24"/>
        </w:rPr>
        <w:t xml:space="preserve"> дополнительного образования </w:t>
      </w:r>
      <w:r>
        <w:rPr>
          <w:spacing w:val="1"/>
          <w:szCs w:val="24"/>
        </w:rPr>
        <w:softHyphen/>
      </w:r>
      <w:r>
        <w:rPr>
          <w:spacing w:val="1"/>
          <w:szCs w:val="24"/>
        </w:rPr>
        <w:softHyphen/>
      </w:r>
      <w:r>
        <w:rPr>
          <w:spacing w:val="1"/>
          <w:szCs w:val="24"/>
        </w:rPr>
        <w:softHyphen/>
      </w:r>
      <w:r>
        <w:rPr>
          <w:spacing w:val="1"/>
          <w:szCs w:val="24"/>
        </w:rPr>
        <w:softHyphen/>
      </w:r>
      <w:r>
        <w:rPr>
          <w:spacing w:val="1"/>
          <w:szCs w:val="24"/>
        </w:rPr>
        <w:softHyphen/>
      </w:r>
      <w:r>
        <w:rPr>
          <w:spacing w:val="1"/>
          <w:szCs w:val="24"/>
        </w:rPr>
        <w:softHyphen/>
      </w:r>
      <w:r>
        <w:rPr>
          <w:spacing w:val="1"/>
          <w:szCs w:val="24"/>
        </w:rPr>
        <w:softHyphen/>
      </w:r>
      <w:r>
        <w:rPr>
          <w:spacing w:val="1"/>
          <w:szCs w:val="24"/>
        </w:rPr>
        <w:softHyphen/>
      </w:r>
      <w:r>
        <w:rPr>
          <w:spacing w:val="1"/>
          <w:szCs w:val="24"/>
        </w:rPr>
        <w:softHyphen/>
      </w:r>
      <w:r>
        <w:rPr>
          <w:spacing w:val="1"/>
          <w:szCs w:val="24"/>
        </w:rPr>
        <w:softHyphen/>
      </w:r>
      <w:r>
        <w:rPr>
          <w:spacing w:val="1"/>
          <w:szCs w:val="24"/>
        </w:rPr>
        <w:softHyphen/>
      </w:r>
      <w:r>
        <w:rPr>
          <w:spacing w:val="1"/>
          <w:szCs w:val="24"/>
        </w:rPr>
        <w:softHyphen/>
      </w:r>
      <w:r>
        <w:rPr>
          <w:spacing w:val="1"/>
          <w:szCs w:val="24"/>
        </w:rPr>
        <w:softHyphen/>
      </w:r>
      <w:r>
        <w:rPr>
          <w:spacing w:val="1"/>
          <w:szCs w:val="24"/>
        </w:rPr>
        <w:softHyphen/>
      </w:r>
      <w:r>
        <w:rPr>
          <w:spacing w:val="1"/>
          <w:szCs w:val="24"/>
        </w:rPr>
        <w:softHyphen/>
      </w:r>
      <w:r>
        <w:rPr>
          <w:spacing w:val="1"/>
          <w:szCs w:val="24"/>
        </w:rPr>
        <w:softHyphen/>
      </w:r>
      <w:r>
        <w:rPr>
          <w:spacing w:val="1"/>
          <w:szCs w:val="24"/>
        </w:rPr>
        <w:softHyphen/>
        <w:t>_____________________________________</w:t>
      </w:r>
      <w:r w:rsidRPr="00DE6713">
        <w:rPr>
          <w:spacing w:val="1"/>
          <w:szCs w:val="24"/>
        </w:rPr>
        <w:t xml:space="preserve"> города Сорска (далее – Учреждение)</w:t>
      </w:r>
      <w:r w:rsidRPr="00DE6713">
        <w:rPr>
          <w:szCs w:val="24"/>
        </w:rPr>
        <w:t>,</w:t>
      </w:r>
      <w:r w:rsidRPr="00DE6713">
        <w:rPr>
          <w:spacing w:val="68"/>
          <w:szCs w:val="24"/>
        </w:rPr>
        <w:t xml:space="preserve"> </w:t>
      </w:r>
      <w:r w:rsidRPr="00DE6713">
        <w:rPr>
          <w:szCs w:val="24"/>
        </w:rPr>
        <w:t>действующее</w:t>
      </w:r>
      <w:r w:rsidRPr="00DE6713">
        <w:rPr>
          <w:spacing w:val="68"/>
          <w:szCs w:val="24"/>
        </w:rPr>
        <w:t xml:space="preserve"> </w:t>
      </w:r>
      <w:r w:rsidRPr="00DE6713">
        <w:rPr>
          <w:szCs w:val="24"/>
        </w:rPr>
        <w:t>на</w:t>
      </w:r>
      <w:r w:rsidRPr="00DE6713">
        <w:rPr>
          <w:spacing w:val="67"/>
          <w:szCs w:val="24"/>
        </w:rPr>
        <w:t xml:space="preserve"> </w:t>
      </w:r>
      <w:r w:rsidRPr="00DE6713">
        <w:rPr>
          <w:szCs w:val="24"/>
        </w:rPr>
        <w:t>основании</w:t>
      </w:r>
      <w:r w:rsidRPr="00DE6713">
        <w:rPr>
          <w:spacing w:val="67"/>
          <w:szCs w:val="24"/>
        </w:rPr>
        <w:t xml:space="preserve"> </w:t>
      </w:r>
      <w:r>
        <w:rPr>
          <w:szCs w:val="24"/>
        </w:rPr>
        <w:t>__________________</w:t>
      </w:r>
      <w:r w:rsidRPr="00DE6713">
        <w:rPr>
          <w:szCs w:val="24"/>
        </w:rPr>
        <w:t xml:space="preserve">,  выданной </w:t>
      </w:r>
      <w:r>
        <w:rPr>
          <w:szCs w:val="24"/>
        </w:rPr>
        <w:t>______________________________________________</w:t>
      </w:r>
      <w:r w:rsidRPr="00DE6713">
        <w:rPr>
          <w:szCs w:val="24"/>
        </w:rPr>
        <w:t xml:space="preserve">, в лице </w:t>
      </w:r>
      <w:r>
        <w:rPr>
          <w:b/>
          <w:szCs w:val="24"/>
        </w:rPr>
        <w:t>__________________________</w:t>
      </w:r>
      <w:r w:rsidRPr="00DE6713">
        <w:rPr>
          <w:szCs w:val="24"/>
        </w:rPr>
        <w:t>,</w:t>
      </w:r>
      <w:r w:rsidRPr="00DE6713">
        <w:rPr>
          <w:spacing w:val="70"/>
          <w:szCs w:val="24"/>
        </w:rPr>
        <w:t xml:space="preserve"> </w:t>
      </w:r>
      <w:r w:rsidRPr="00DE6713">
        <w:rPr>
          <w:szCs w:val="24"/>
        </w:rPr>
        <w:t>действующего</w:t>
      </w:r>
      <w:r w:rsidRPr="00DE6713">
        <w:rPr>
          <w:spacing w:val="70"/>
          <w:szCs w:val="24"/>
        </w:rPr>
        <w:t xml:space="preserve"> </w:t>
      </w:r>
      <w:r w:rsidRPr="00DE6713">
        <w:rPr>
          <w:szCs w:val="24"/>
        </w:rPr>
        <w:t>на</w:t>
      </w:r>
      <w:r w:rsidRPr="00DE6713">
        <w:rPr>
          <w:spacing w:val="70"/>
          <w:szCs w:val="24"/>
        </w:rPr>
        <w:t xml:space="preserve"> </w:t>
      </w:r>
      <w:r w:rsidRPr="00DE6713">
        <w:rPr>
          <w:szCs w:val="24"/>
        </w:rPr>
        <w:t>основании</w:t>
      </w:r>
      <w:r w:rsidRPr="00DE6713">
        <w:rPr>
          <w:spacing w:val="69"/>
          <w:szCs w:val="24"/>
        </w:rPr>
        <w:t xml:space="preserve"> </w:t>
      </w:r>
      <w:r>
        <w:rPr>
          <w:szCs w:val="24"/>
        </w:rPr>
        <w:t>___________</w:t>
      </w:r>
      <w:r w:rsidRPr="00DE6713">
        <w:rPr>
          <w:szCs w:val="24"/>
        </w:rPr>
        <w:t>,</w:t>
      </w:r>
      <w:r w:rsidRPr="00DE6713">
        <w:rPr>
          <w:spacing w:val="70"/>
          <w:szCs w:val="24"/>
        </w:rPr>
        <w:t xml:space="preserve"> </w:t>
      </w:r>
      <w:r w:rsidRPr="00DE6713">
        <w:rPr>
          <w:szCs w:val="24"/>
        </w:rPr>
        <w:t>именуемый</w:t>
      </w:r>
      <w:r w:rsidRPr="00DE6713">
        <w:rPr>
          <w:spacing w:val="70"/>
          <w:szCs w:val="24"/>
        </w:rPr>
        <w:t xml:space="preserve"> </w:t>
      </w:r>
      <w:r w:rsidRPr="00DE6713">
        <w:rPr>
          <w:szCs w:val="24"/>
        </w:rPr>
        <w:t>в</w:t>
      </w:r>
      <w:r w:rsidRPr="00DE6713">
        <w:rPr>
          <w:spacing w:val="69"/>
          <w:szCs w:val="24"/>
        </w:rPr>
        <w:t xml:space="preserve"> </w:t>
      </w:r>
      <w:r w:rsidRPr="00DE6713">
        <w:rPr>
          <w:szCs w:val="24"/>
        </w:rPr>
        <w:t xml:space="preserve">дальнейшем </w:t>
      </w:r>
      <w:r w:rsidRPr="00DE6713">
        <w:rPr>
          <w:spacing w:val="-1"/>
          <w:szCs w:val="24"/>
        </w:rPr>
        <w:t>«Исполнитель»,</w:t>
      </w:r>
      <w:r>
        <w:rPr>
          <w:spacing w:val="-1"/>
          <w:szCs w:val="24"/>
        </w:rPr>
        <w:t xml:space="preserve"> </w:t>
      </w:r>
      <w:r w:rsidRPr="00DE6713">
        <w:rPr>
          <w:szCs w:val="24"/>
        </w:rPr>
        <w:t>заключает Договор об образовании на обучение по дополнительным общеобразовательным программам в рамках персонифицированного финансирования дополнительного образования детей (далее - Договор) с __________________________________________________</w:t>
      </w:r>
      <w:r>
        <w:rPr>
          <w:szCs w:val="24"/>
        </w:rPr>
        <w:t>___________________________</w:t>
      </w:r>
      <w:r w:rsidRPr="00DE6713">
        <w:rPr>
          <w:szCs w:val="24"/>
        </w:rPr>
        <w:t xml:space="preserve">, </w:t>
      </w:r>
    </w:p>
    <w:p w:rsidR="00676D02" w:rsidRPr="000817E1" w:rsidRDefault="00676D02" w:rsidP="000E4A8C">
      <w:pPr>
        <w:spacing w:line="276" w:lineRule="auto"/>
        <w:ind w:firstLine="709"/>
        <w:jc w:val="both"/>
        <w:rPr>
          <w:sz w:val="24"/>
          <w:szCs w:val="24"/>
          <w:vertAlign w:val="superscript"/>
        </w:rPr>
      </w:pPr>
      <w:r w:rsidRPr="000817E1">
        <w:rPr>
          <w:sz w:val="24"/>
          <w:szCs w:val="24"/>
          <w:vertAlign w:val="superscript"/>
        </w:rPr>
        <w:t xml:space="preserve">                                                                 (Ф.И.О. родителя (законного представителя) несовершеннолетнего)</w:t>
      </w:r>
      <w:r w:rsidRPr="000817E1">
        <w:rPr>
          <w:sz w:val="24"/>
          <w:szCs w:val="24"/>
          <w:vertAlign w:val="superscript"/>
        </w:rPr>
        <w:tab/>
        <w:t xml:space="preserve"> </w:t>
      </w:r>
    </w:p>
    <w:p w:rsidR="00676D02" w:rsidRPr="00DE6713" w:rsidRDefault="00676D02" w:rsidP="000E4A8C">
      <w:pPr>
        <w:spacing w:line="276" w:lineRule="auto"/>
        <w:jc w:val="both"/>
        <w:rPr>
          <w:sz w:val="24"/>
          <w:szCs w:val="24"/>
        </w:rPr>
      </w:pPr>
      <w:r w:rsidRPr="00DE6713">
        <w:rPr>
          <w:sz w:val="24"/>
          <w:szCs w:val="24"/>
        </w:rPr>
        <w:t>именуемый в дальнейшем «Заказчик»</w:t>
      </w:r>
    </w:p>
    <w:p w:rsidR="00676D02" w:rsidRPr="00DE6713" w:rsidRDefault="00676D02" w:rsidP="000E4A8C">
      <w:pPr>
        <w:spacing w:line="276" w:lineRule="auto"/>
        <w:ind w:firstLine="709"/>
        <w:jc w:val="both"/>
        <w:rPr>
          <w:sz w:val="24"/>
          <w:szCs w:val="24"/>
        </w:rPr>
      </w:pPr>
      <w:r w:rsidRPr="00DE6713">
        <w:rPr>
          <w:sz w:val="24"/>
          <w:szCs w:val="24"/>
        </w:rPr>
        <w:t xml:space="preserve"> и____________________________________________________________________________,</w:t>
      </w:r>
    </w:p>
    <w:p w:rsidR="00676D02" w:rsidRPr="000817E1" w:rsidRDefault="00676D02" w:rsidP="000E4A8C">
      <w:pPr>
        <w:spacing w:line="276" w:lineRule="auto"/>
        <w:ind w:firstLine="709"/>
        <w:jc w:val="center"/>
        <w:rPr>
          <w:sz w:val="24"/>
          <w:szCs w:val="24"/>
          <w:vertAlign w:val="superscript"/>
        </w:rPr>
      </w:pPr>
      <w:r w:rsidRPr="000817E1">
        <w:rPr>
          <w:sz w:val="24"/>
          <w:szCs w:val="24"/>
          <w:vertAlign w:val="superscript"/>
        </w:rPr>
        <w:t>(Ф.И.О. лица, зачисляемого на обучение)</w:t>
      </w:r>
    </w:p>
    <w:p w:rsidR="00676D02" w:rsidRPr="00DE6713" w:rsidRDefault="00676D02" w:rsidP="000E4A8C">
      <w:pPr>
        <w:spacing w:line="276" w:lineRule="auto"/>
        <w:jc w:val="both"/>
        <w:rPr>
          <w:sz w:val="24"/>
          <w:szCs w:val="24"/>
        </w:rPr>
      </w:pPr>
      <w:r w:rsidRPr="00DE6713">
        <w:rPr>
          <w:sz w:val="24"/>
          <w:szCs w:val="24"/>
        </w:rPr>
        <w:t>именуемый в дальнейшем «Обучающийся», совместно именуемые «Стороны».</w:t>
      </w:r>
    </w:p>
    <w:p w:rsidR="00676D02" w:rsidRPr="00DE6713" w:rsidRDefault="00676D02" w:rsidP="000E4A8C">
      <w:pPr>
        <w:spacing w:line="276" w:lineRule="auto"/>
        <w:ind w:firstLine="709"/>
        <w:jc w:val="both"/>
        <w:rPr>
          <w:sz w:val="24"/>
          <w:szCs w:val="24"/>
        </w:rPr>
      </w:pPr>
    </w:p>
    <w:p w:rsidR="00676D02" w:rsidRPr="00DE6713" w:rsidRDefault="00676D02" w:rsidP="000E4A8C">
      <w:pPr>
        <w:pStyle w:val="Heading1"/>
        <w:numPr>
          <w:ilvl w:val="0"/>
          <w:numId w:val="41"/>
        </w:numPr>
        <w:tabs>
          <w:tab w:val="left" w:pos="4842"/>
        </w:tabs>
        <w:spacing w:before="0" w:line="276" w:lineRule="auto"/>
        <w:jc w:val="center"/>
        <w:rPr>
          <w:sz w:val="24"/>
          <w:szCs w:val="24"/>
        </w:rPr>
      </w:pPr>
      <w:r w:rsidRPr="00DE6713">
        <w:rPr>
          <w:sz w:val="24"/>
          <w:szCs w:val="24"/>
        </w:rPr>
        <w:t>Предмет</w:t>
      </w:r>
      <w:r w:rsidRPr="00DE6713">
        <w:rPr>
          <w:spacing w:val="-10"/>
          <w:sz w:val="24"/>
          <w:szCs w:val="24"/>
        </w:rPr>
        <w:t xml:space="preserve"> </w:t>
      </w:r>
      <w:r w:rsidRPr="00DE6713">
        <w:rPr>
          <w:sz w:val="24"/>
          <w:szCs w:val="24"/>
        </w:rPr>
        <w:t>договора</w:t>
      </w:r>
    </w:p>
    <w:p w:rsidR="00676D02" w:rsidRPr="00DE6713" w:rsidRDefault="00676D02" w:rsidP="000E4A8C">
      <w:pPr>
        <w:pStyle w:val="a3"/>
        <w:spacing w:line="276" w:lineRule="auto"/>
        <w:ind w:firstLine="709"/>
        <w:rPr>
          <w:szCs w:val="24"/>
        </w:rPr>
      </w:pPr>
    </w:p>
    <w:p w:rsidR="00676D02" w:rsidRPr="00DE6713" w:rsidRDefault="00676D02" w:rsidP="000E4A8C">
      <w:pPr>
        <w:pStyle w:val="10"/>
        <w:numPr>
          <w:ilvl w:val="1"/>
          <w:numId w:val="35"/>
        </w:numPr>
        <w:tabs>
          <w:tab w:val="left" w:pos="476"/>
        </w:tabs>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z w:val="24"/>
          <w:szCs w:val="24"/>
        </w:rPr>
        <w:t>Надлежащим акцептом настоящей оферты в соответствии со статьей 438 Гражданского Кодекса Российской Федерации считается осуществление Заказчиком в совокупности всех нижеперечисленных действий:</w:t>
      </w:r>
    </w:p>
    <w:p w:rsidR="00676D02" w:rsidRPr="00DE6713" w:rsidRDefault="00676D02" w:rsidP="000E4A8C">
      <w:pPr>
        <w:pStyle w:val="10"/>
        <w:numPr>
          <w:ilvl w:val="2"/>
          <w:numId w:val="35"/>
        </w:numPr>
        <w:tabs>
          <w:tab w:val="left" w:pos="476"/>
        </w:tabs>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z w:val="24"/>
          <w:szCs w:val="24"/>
        </w:rPr>
        <w:t xml:space="preserve">заполнение формы записи на обучение по выбранной дополнительной общеобразовательной программе (части дополнительной общеобразовательной программы) посредством </w:t>
      </w:r>
      <w:r w:rsidRPr="00DE6713">
        <w:rPr>
          <w:rFonts w:ascii="Times New Roman" w:hAnsi="Times New Roman" w:cs="Times New Roman"/>
          <w:sz w:val="24"/>
          <w:szCs w:val="24"/>
          <w:lang w:eastAsia="ru-RU"/>
        </w:rPr>
        <w:t>ИС «Навигатор»;</w:t>
      </w:r>
    </w:p>
    <w:p w:rsidR="00676D02" w:rsidRPr="00DE6713" w:rsidRDefault="00676D02" w:rsidP="000E4A8C">
      <w:pPr>
        <w:pStyle w:val="10"/>
        <w:numPr>
          <w:ilvl w:val="2"/>
          <w:numId w:val="35"/>
        </w:numPr>
        <w:tabs>
          <w:tab w:val="left" w:pos="476"/>
        </w:tabs>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z w:val="24"/>
          <w:szCs w:val="24"/>
          <w:lang w:eastAsia="ru-RU"/>
        </w:rPr>
        <w:t xml:space="preserve">выражение согласия на получение образовательных услуг по дополнительной общеобразовательной программе </w:t>
      </w:r>
      <w:r w:rsidRPr="00DE6713">
        <w:rPr>
          <w:rFonts w:ascii="Times New Roman" w:hAnsi="Times New Roman" w:cs="Times New Roman"/>
          <w:sz w:val="24"/>
          <w:szCs w:val="24"/>
        </w:rPr>
        <w:t xml:space="preserve">(части дополнительной общеобразовательной программы) </w:t>
      </w:r>
      <w:r w:rsidRPr="00DE6713">
        <w:rPr>
          <w:rFonts w:ascii="Times New Roman" w:hAnsi="Times New Roman" w:cs="Times New Roman"/>
          <w:sz w:val="24"/>
          <w:szCs w:val="24"/>
          <w:lang w:eastAsia="ru-RU"/>
        </w:rPr>
        <w:t>в рамках персонифицированного финансирования дополнительного образования детей посредством нажатия кнопки «Записаться».</w:t>
      </w:r>
    </w:p>
    <w:p w:rsidR="00676D02" w:rsidRPr="00DE6713" w:rsidRDefault="00676D02" w:rsidP="000E4A8C">
      <w:pPr>
        <w:pStyle w:val="10"/>
        <w:numPr>
          <w:ilvl w:val="1"/>
          <w:numId w:val="35"/>
        </w:numPr>
        <w:tabs>
          <w:tab w:val="left" w:pos="476"/>
        </w:tabs>
        <w:spacing w:after="0"/>
        <w:ind w:left="0" w:firstLine="709"/>
        <w:contextualSpacing w:val="0"/>
        <w:jc w:val="both"/>
        <w:rPr>
          <w:rFonts w:ascii="Times New Roman" w:hAnsi="Times New Roman" w:cs="Times New Roman"/>
          <w:sz w:val="24"/>
          <w:szCs w:val="24"/>
        </w:rPr>
      </w:pPr>
      <w:bookmarkStart w:id="6" w:name="_Ref64126296"/>
      <w:r w:rsidRPr="00DE6713">
        <w:rPr>
          <w:rFonts w:ascii="Times New Roman" w:hAnsi="Times New Roman" w:cs="Times New Roman"/>
          <w:sz w:val="24"/>
          <w:szCs w:val="24"/>
          <w:lang w:eastAsia="ru-RU"/>
        </w:rPr>
        <w:t xml:space="preserve">Предметом Договора является оказание образовательных услуг Исполнителем Обучающемуся в рамках системы персонифицированного финансирования дополнительного образования детей согласно Правилам персонифицированного финансирования дополнительного образования детей в Республике Хакасия, </w:t>
      </w:r>
      <w:r w:rsidRPr="00DE6713">
        <w:rPr>
          <w:rFonts w:ascii="Times New Roman" w:hAnsi="Times New Roman" w:cs="Times New Roman"/>
          <w:sz w:val="24"/>
          <w:szCs w:val="24"/>
          <w:lang w:eastAsia="ru-RU"/>
        </w:rPr>
        <w:lastRenderedPageBreak/>
        <w:t xml:space="preserve">утвержденным Приказом Министерства образования и науки Республики Хакасия от 09.03.2021 г. №100-181. </w:t>
      </w:r>
    </w:p>
    <w:p w:rsidR="00676D02" w:rsidRPr="00DE6713" w:rsidRDefault="00676D02" w:rsidP="000E4A8C">
      <w:pPr>
        <w:pStyle w:val="10"/>
        <w:widowControl w:val="0"/>
        <w:numPr>
          <w:ilvl w:val="1"/>
          <w:numId w:val="35"/>
        </w:numPr>
        <w:tabs>
          <w:tab w:val="left" w:pos="476"/>
        </w:tabs>
        <w:spacing w:after="0"/>
        <w:ind w:left="0" w:firstLine="709"/>
        <w:contextualSpacing w:val="0"/>
        <w:jc w:val="both"/>
        <w:rPr>
          <w:rFonts w:ascii="Times New Roman" w:hAnsi="Times New Roman" w:cs="Times New Roman"/>
          <w:sz w:val="24"/>
          <w:szCs w:val="24"/>
          <w:lang w:eastAsia="ru-RU"/>
        </w:rPr>
      </w:pPr>
      <w:r w:rsidRPr="00DE6713">
        <w:rPr>
          <w:rFonts w:ascii="Times New Roman" w:hAnsi="Times New Roman" w:cs="Times New Roman"/>
          <w:sz w:val="24"/>
          <w:szCs w:val="24"/>
          <w:lang w:eastAsia="ru-RU"/>
        </w:rPr>
        <w:t>По настоящему Договору Исполнитель обязуется оказать Обучающемуся образовательную услугу по обучению по дополнительной общеобразовательной программе (части дополнительной общеобразовательной программы), указанной в пункте 1.4 настоящего Договора в рамках системы персонифицированного финансирования дополнительного образования детей в Республике Хакасия в соответствии с Правилами персонифицированного финансирования дополнительного образования детей в Республике Хакасия, утвержденным Приказом Министерства образования и науки Республики Хакасия от 09.03.2021 г. №100-181, Федеральным законом от 29.12.2012 г. №273-ФЗ «Об образовании в Российской Федерации», Федеральным законом от 24.07.1998 №124-ФЗ «Об основных гарантиях прав ребенка в Российской Федерации», Семейным кодексом Российской Федерации, Конвенцией о правах ребенка. Образовательные услуги оказываются Исполнителем в рамках дополнительной общеобразовательной программы:</w:t>
      </w:r>
      <w:bookmarkEnd w:id="6"/>
    </w:p>
    <w:p w:rsidR="00676D02" w:rsidRPr="00DE6713" w:rsidRDefault="00676D02" w:rsidP="000E4A8C">
      <w:pPr>
        <w:pStyle w:val="10"/>
        <w:widowControl w:val="0"/>
        <w:tabs>
          <w:tab w:val="left" w:pos="476"/>
        </w:tabs>
        <w:spacing w:after="0"/>
        <w:ind w:left="0" w:firstLine="709"/>
        <w:contextualSpacing w:val="0"/>
        <w:jc w:val="both"/>
        <w:rPr>
          <w:rFonts w:ascii="Times New Roman" w:hAnsi="Times New Roman" w:cs="Times New Roman"/>
          <w:sz w:val="24"/>
          <w:szCs w:val="24"/>
          <w:lang w:eastAsia="ru-RU"/>
        </w:rPr>
      </w:pPr>
      <w:r w:rsidRPr="00DE6713">
        <w:rPr>
          <w:rFonts w:ascii="Times New Roman" w:hAnsi="Times New Roman" w:cs="Times New Roman"/>
          <w:sz w:val="24"/>
          <w:szCs w:val="24"/>
          <w:lang w:eastAsia="ru-RU"/>
        </w:rPr>
        <w:t>________________________________________________________________________________________________________________________________________________________________________</w:t>
      </w:r>
    </w:p>
    <w:p w:rsidR="00676D02" w:rsidRPr="00DE6713" w:rsidRDefault="00676D02" w:rsidP="000E4A8C">
      <w:pPr>
        <w:pStyle w:val="10"/>
        <w:widowControl w:val="0"/>
        <w:tabs>
          <w:tab w:val="left" w:pos="476"/>
        </w:tabs>
        <w:spacing w:after="0"/>
        <w:ind w:left="0" w:firstLine="709"/>
        <w:contextualSpacing w:val="0"/>
        <w:jc w:val="center"/>
        <w:rPr>
          <w:rFonts w:ascii="Times New Roman" w:hAnsi="Times New Roman" w:cs="Times New Roman"/>
          <w:kern w:val="24"/>
          <w:sz w:val="24"/>
          <w:szCs w:val="24"/>
          <w:vertAlign w:val="subscript"/>
        </w:rPr>
      </w:pPr>
      <w:r w:rsidRPr="00DE6713">
        <w:rPr>
          <w:rFonts w:ascii="Times New Roman" w:hAnsi="Times New Roman" w:cs="Times New Roman"/>
          <w:kern w:val="24"/>
          <w:sz w:val="24"/>
          <w:szCs w:val="24"/>
          <w:vertAlign w:val="subscript"/>
        </w:rPr>
        <w:t>(наименование дополнительной общеобразовательной программы, форма обучения, вид, уровень и (или) направленность образовательной программы (часть образовательной программы определенного уровня, вида и (или) направленности)</w:t>
      </w:r>
    </w:p>
    <w:p w:rsidR="00676D02" w:rsidRDefault="00676D02" w:rsidP="000E4A8C">
      <w:pPr>
        <w:pStyle w:val="10"/>
        <w:widowControl w:val="0"/>
        <w:tabs>
          <w:tab w:val="left" w:pos="476"/>
        </w:tabs>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z w:val="24"/>
          <w:szCs w:val="24"/>
        </w:rPr>
        <w:t>в соответствии с учебными планами, в том числе индивидуальными, и образовательными программами Исполнителя.</w:t>
      </w:r>
    </w:p>
    <w:p w:rsidR="00676D02" w:rsidRDefault="00676D02" w:rsidP="000E4A8C">
      <w:pPr>
        <w:pStyle w:val="10"/>
        <w:widowControl w:val="0"/>
        <w:tabs>
          <w:tab w:val="left" w:pos="476"/>
        </w:tabs>
        <w:spacing w:after="0"/>
        <w:ind w:left="0" w:firstLine="709"/>
        <w:contextualSpacing w:val="0"/>
        <w:jc w:val="both"/>
        <w:rPr>
          <w:rFonts w:ascii="Times New Roman" w:hAnsi="Times New Roman" w:cs="Times New Roman"/>
          <w:sz w:val="24"/>
          <w:szCs w:val="24"/>
        </w:rPr>
      </w:pPr>
    </w:p>
    <w:p w:rsidR="00676D02" w:rsidRDefault="00676D02" w:rsidP="000E4A8C">
      <w:pPr>
        <w:pStyle w:val="10"/>
        <w:widowControl w:val="0"/>
        <w:tabs>
          <w:tab w:val="left" w:pos="476"/>
        </w:tabs>
        <w:spacing w:after="0"/>
        <w:ind w:left="0" w:firstLine="709"/>
        <w:contextualSpacing w:val="0"/>
        <w:jc w:val="both"/>
        <w:rPr>
          <w:rFonts w:ascii="Times New Roman" w:hAnsi="Times New Roman" w:cs="Times New Roman"/>
          <w:sz w:val="24"/>
          <w:szCs w:val="24"/>
        </w:rPr>
      </w:pPr>
    </w:p>
    <w:p w:rsidR="00676D02" w:rsidRPr="00DE6713" w:rsidRDefault="00676D02" w:rsidP="000E4A8C">
      <w:pPr>
        <w:pStyle w:val="10"/>
        <w:widowControl w:val="0"/>
        <w:tabs>
          <w:tab w:val="left" w:pos="476"/>
        </w:tabs>
        <w:spacing w:after="0"/>
        <w:ind w:left="0" w:firstLine="709"/>
        <w:contextualSpacing w:val="0"/>
        <w:jc w:val="both"/>
        <w:rPr>
          <w:rFonts w:ascii="Times New Roman" w:hAnsi="Times New Roman" w:cs="Times New Roman"/>
          <w:sz w:val="24"/>
          <w:szCs w:val="24"/>
        </w:rPr>
      </w:pPr>
    </w:p>
    <w:p w:rsidR="00676D02" w:rsidRPr="00DE6713" w:rsidRDefault="00676D02" w:rsidP="000E4A8C">
      <w:pPr>
        <w:pStyle w:val="21"/>
        <w:widowControl w:val="0"/>
        <w:numPr>
          <w:ilvl w:val="1"/>
          <w:numId w:val="35"/>
        </w:numPr>
        <w:tabs>
          <w:tab w:val="clear" w:pos="0"/>
          <w:tab w:val="num" w:pos="284"/>
          <w:tab w:val="left" w:pos="567"/>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Срок освоения образовательной программы \ части образовательной программы составляет ________ час.</w:t>
      </w:r>
    </w:p>
    <w:p w:rsidR="00676D02" w:rsidRPr="00DE6713" w:rsidRDefault="00676D02" w:rsidP="000E4A8C">
      <w:pPr>
        <w:pStyle w:val="21"/>
        <w:widowControl w:val="0"/>
        <w:numPr>
          <w:ilvl w:val="1"/>
          <w:numId w:val="35"/>
        </w:numPr>
        <w:tabs>
          <w:tab w:val="clear" w:pos="0"/>
          <w:tab w:val="num" w:pos="284"/>
          <w:tab w:val="left" w:pos="567"/>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Дата начала обучения: ___/___/_______</w:t>
      </w:r>
    </w:p>
    <w:p w:rsidR="00676D02" w:rsidRPr="00DE6713" w:rsidRDefault="00676D02" w:rsidP="000E4A8C">
      <w:pPr>
        <w:pStyle w:val="21"/>
        <w:widowControl w:val="0"/>
        <w:numPr>
          <w:ilvl w:val="1"/>
          <w:numId w:val="35"/>
        </w:numPr>
        <w:tabs>
          <w:tab w:val="clear" w:pos="0"/>
          <w:tab w:val="num" w:pos="284"/>
          <w:tab w:val="left" w:pos="567"/>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Дата завершения обучения: ___/___/_______</w:t>
      </w:r>
    </w:p>
    <w:p w:rsidR="00676D02" w:rsidRPr="00DE6713" w:rsidRDefault="00676D02" w:rsidP="000E4A8C">
      <w:pPr>
        <w:pStyle w:val="21"/>
        <w:widowControl w:val="0"/>
        <w:tabs>
          <w:tab w:val="left" w:pos="567"/>
        </w:tabs>
        <w:spacing w:after="0"/>
        <w:ind w:left="0" w:firstLine="709"/>
        <w:jc w:val="both"/>
        <w:rPr>
          <w:rFonts w:ascii="Times New Roman" w:hAnsi="Times New Roman" w:cs="Times New Roman"/>
          <w:sz w:val="24"/>
          <w:szCs w:val="24"/>
        </w:rPr>
      </w:pPr>
    </w:p>
    <w:p w:rsidR="00676D02" w:rsidRPr="00DE6713" w:rsidRDefault="00676D02" w:rsidP="000E4A8C">
      <w:pPr>
        <w:pStyle w:val="a3"/>
        <w:spacing w:line="276" w:lineRule="auto"/>
        <w:ind w:firstLine="709"/>
        <w:rPr>
          <w:szCs w:val="24"/>
        </w:rPr>
      </w:pPr>
    </w:p>
    <w:p w:rsidR="00676D02" w:rsidRPr="00DE6713" w:rsidRDefault="00676D02" w:rsidP="000E4A8C">
      <w:pPr>
        <w:pStyle w:val="a9"/>
        <w:widowControl w:val="0"/>
        <w:numPr>
          <w:ilvl w:val="0"/>
          <w:numId w:val="35"/>
        </w:numPr>
        <w:autoSpaceDE w:val="0"/>
        <w:autoSpaceDN w:val="0"/>
        <w:spacing w:after="0" w:line="276" w:lineRule="auto"/>
        <w:ind w:left="0" w:firstLine="709"/>
        <w:contextualSpacing w:val="0"/>
        <w:jc w:val="center"/>
        <w:rPr>
          <w:b/>
          <w:bCs/>
          <w:sz w:val="24"/>
          <w:szCs w:val="24"/>
          <w:lang w:eastAsia="ru-RU"/>
        </w:rPr>
      </w:pPr>
      <w:r w:rsidRPr="00DE6713">
        <w:rPr>
          <w:b/>
          <w:bCs/>
          <w:sz w:val="24"/>
          <w:szCs w:val="24"/>
          <w:lang w:eastAsia="ru-RU"/>
        </w:rPr>
        <w:t>Права и обязанности Сторон</w:t>
      </w:r>
    </w:p>
    <w:p w:rsidR="00676D02" w:rsidRPr="00DE6713" w:rsidRDefault="00676D02" w:rsidP="000E4A8C">
      <w:pPr>
        <w:spacing w:line="276" w:lineRule="auto"/>
        <w:ind w:firstLine="709"/>
        <w:jc w:val="center"/>
        <w:rPr>
          <w:sz w:val="24"/>
          <w:szCs w:val="24"/>
        </w:rPr>
      </w:pPr>
    </w:p>
    <w:p w:rsidR="00676D02" w:rsidRPr="00DE6713" w:rsidRDefault="00676D02" w:rsidP="000E4A8C">
      <w:pPr>
        <w:spacing w:line="276" w:lineRule="auto"/>
        <w:ind w:firstLine="709"/>
        <w:rPr>
          <w:sz w:val="24"/>
          <w:szCs w:val="24"/>
        </w:rPr>
      </w:pPr>
      <w:r w:rsidRPr="00DE6713">
        <w:rPr>
          <w:b/>
          <w:bCs/>
          <w:sz w:val="24"/>
          <w:szCs w:val="24"/>
        </w:rPr>
        <w:t>2.1. Исполнитель обязан:</w:t>
      </w:r>
    </w:p>
    <w:p w:rsidR="00676D02" w:rsidRPr="00DE6713" w:rsidRDefault="00676D02" w:rsidP="000E4A8C">
      <w:pPr>
        <w:pStyle w:val="10"/>
        <w:widowControl w:val="0"/>
        <w:numPr>
          <w:ilvl w:val="2"/>
          <w:numId w:val="36"/>
        </w:numPr>
        <w:tabs>
          <w:tab w:val="clear" w:pos="141"/>
          <w:tab w:val="left" w:pos="142"/>
        </w:tabs>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z w:val="24"/>
          <w:szCs w:val="24"/>
          <w:lang w:eastAsia="ru-RU"/>
        </w:rPr>
        <w:t>Предоставлять возможность Заказчику ознакомиться с: Уставом Организации, дополнительными образовательными программами, лицензией на осуществление образовательной деятельности, другими документами, регламентирующими осуществление образовательной деятельности Организацией.</w:t>
      </w:r>
    </w:p>
    <w:p w:rsidR="00676D02" w:rsidRPr="00DE6713" w:rsidRDefault="00676D02" w:rsidP="000E4A8C">
      <w:pPr>
        <w:pStyle w:val="10"/>
        <w:widowControl w:val="0"/>
        <w:numPr>
          <w:ilvl w:val="2"/>
          <w:numId w:val="36"/>
        </w:numPr>
        <w:tabs>
          <w:tab w:val="clear" w:pos="141"/>
          <w:tab w:val="left" w:pos="142"/>
          <w:tab w:val="left" w:pos="639"/>
        </w:tabs>
        <w:spacing w:after="0"/>
        <w:ind w:left="0" w:firstLine="709"/>
        <w:contextualSpacing w:val="0"/>
        <w:jc w:val="both"/>
        <w:rPr>
          <w:rFonts w:ascii="Times New Roman" w:hAnsi="Times New Roman" w:cs="Times New Roman"/>
          <w:sz w:val="24"/>
          <w:szCs w:val="24"/>
        </w:rPr>
      </w:pPr>
      <w:bookmarkStart w:id="7" w:name="пункт1"/>
      <w:bookmarkStart w:id="8" w:name="_Ref47430224"/>
      <w:bookmarkEnd w:id="7"/>
      <w:r w:rsidRPr="00DE6713">
        <w:rPr>
          <w:rFonts w:ascii="Times New Roman" w:hAnsi="Times New Roman" w:cs="Times New Roman"/>
          <w:sz w:val="24"/>
          <w:szCs w:val="24"/>
          <w:lang w:eastAsia="ru-RU"/>
        </w:rPr>
        <w:t xml:space="preserve">Зачислить Обучающегося на дополнительную общеобразовательную программу (отдельную часть дополнительной общеобразовательной программы) _______________________________________________________________________________________.  </w:t>
      </w:r>
    </w:p>
    <w:p w:rsidR="00676D02" w:rsidRPr="00B63465" w:rsidRDefault="00676D02" w:rsidP="000E4A8C">
      <w:pPr>
        <w:pStyle w:val="10"/>
        <w:widowControl w:val="0"/>
        <w:tabs>
          <w:tab w:val="left" w:pos="142"/>
          <w:tab w:val="left" w:pos="639"/>
        </w:tabs>
        <w:spacing w:after="0"/>
        <w:ind w:left="0" w:firstLine="709"/>
        <w:contextualSpacing w:val="0"/>
        <w:jc w:val="center"/>
        <w:rPr>
          <w:rFonts w:ascii="Times New Roman" w:hAnsi="Times New Roman" w:cs="Times New Roman"/>
          <w:sz w:val="24"/>
          <w:szCs w:val="24"/>
          <w:vertAlign w:val="superscript"/>
        </w:rPr>
      </w:pPr>
      <w:r w:rsidRPr="00B63465">
        <w:rPr>
          <w:rFonts w:ascii="Times New Roman" w:hAnsi="Times New Roman" w:cs="Times New Roman"/>
          <w:sz w:val="24"/>
          <w:szCs w:val="24"/>
          <w:vertAlign w:val="superscript"/>
          <w:lang w:eastAsia="ru-RU"/>
        </w:rPr>
        <w:t>(наименование образовательной программы, части общеобразовательной программы)</w:t>
      </w:r>
      <w:bookmarkEnd w:id="8"/>
    </w:p>
    <w:p w:rsidR="00676D02" w:rsidRPr="00DE6713" w:rsidRDefault="00676D02" w:rsidP="000E4A8C">
      <w:pPr>
        <w:pStyle w:val="10"/>
        <w:widowControl w:val="0"/>
        <w:numPr>
          <w:ilvl w:val="2"/>
          <w:numId w:val="36"/>
        </w:numPr>
        <w:tabs>
          <w:tab w:val="clear" w:pos="141"/>
          <w:tab w:val="left" w:pos="142"/>
          <w:tab w:val="left" w:pos="639"/>
        </w:tabs>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z w:val="24"/>
          <w:szCs w:val="24"/>
          <w:lang w:eastAsia="ru-RU"/>
        </w:rPr>
        <w:t xml:space="preserve">Довести до Заказчика информацию, содержащую сведения о предоставлении платных образовательных услуг в порядке и объеме, которые </w:t>
      </w:r>
      <w:r w:rsidRPr="00DE6713">
        <w:rPr>
          <w:rFonts w:ascii="Times New Roman" w:hAnsi="Times New Roman" w:cs="Times New Roman"/>
          <w:sz w:val="24"/>
          <w:szCs w:val="24"/>
          <w:lang w:eastAsia="ru-RU"/>
        </w:rPr>
        <w:lastRenderedPageBreak/>
        <w:t>предусмотрены Законом Российской Федерации "О защите прав потребителей" и Федеральным законом "Об образовании в Российской Федерации".</w:t>
      </w:r>
    </w:p>
    <w:p w:rsidR="00676D02" w:rsidRPr="00DE6713" w:rsidRDefault="00676D02" w:rsidP="000E4A8C">
      <w:pPr>
        <w:pStyle w:val="10"/>
        <w:widowControl w:val="0"/>
        <w:numPr>
          <w:ilvl w:val="2"/>
          <w:numId w:val="36"/>
        </w:numPr>
        <w:tabs>
          <w:tab w:val="clear" w:pos="141"/>
          <w:tab w:val="left" w:pos="142"/>
          <w:tab w:val="left" w:pos="639"/>
        </w:tabs>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z w:val="24"/>
          <w:szCs w:val="24"/>
        </w:rPr>
        <w:t>Организовать и обеспечить надлежащее предоставление образовательных услуг, предусмотренных разделом 1 настоящего Договора. Образовательные услуги оказываются в соответствии с учебным планом, в том числе индивидуальным (при его наличии у Обучающегося), и расписанием занятий Исполнителя.</w:t>
      </w:r>
    </w:p>
    <w:p w:rsidR="00676D02" w:rsidRPr="00DE6713" w:rsidRDefault="00676D02" w:rsidP="000E4A8C">
      <w:pPr>
        <w:pStyle w:val="10"/>
        <w:widowControl w:val="0"/>
        <w:numPr>
          <w:ilvl w:val="2"/>
          <w:numId w:val="36"/>
        </w:numPr>
        <w:tabs>
          <w:tab w:val="clear" w:pos="141"/>
          <w:tab w:val="left" w:pos="142"/>
          <w:tab w:val="left" w:pos="639"/>
        </w:tabs>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z w:val="24"/>
          <w:szCs w:val="24"/>
        </w:rPr>
        <w:t>Обеспечить Обучающемуся предусмотренные выбранной образовательной программой условия ее освоения, а также специальные условия при необходимости (в случае если Обучающийся является лицом с ограниченными возможностями здоровья или инвалидом).</w:t>
      </w:r>
    </w:p>
    <w:p w:rsidR="00676D02" w:rsidRPr="00DE6713" w:rsidRDefault="00676D02" w:rsidP="000E4A8C">
      <w:pPr>
        <w:pStyle w:val="10"/>
        <w:widowControl w:val="0"/>
        <w:numPr>
          <w:ilvl w:val="2"/>
          <w:numId w:val="36"/>
        </w:numPr>
        <w:tabs>
          <w:tab w:val="clear" w:pos="141"/>
          <w:tab w:val="left" w:pos="142"/>
          <w:tab w:val="left" w:pos="639"/>
        </w:tabs>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z w:val="24"/>
          <w:szCs w:val="24"/>
          <w:lang w:eastAsia="ru-RU"/>
        </w:rPr>
        <w:t>Обеспечивать защиту прав Обучающегося в соответствии с законодательством.</w:t>
      </w:r>
    </w:p>
    <w:p w:rsidR="00676D02" w:rsidRPr="00DE6713" w:rsidRDefault="00676D02" w:rsidP="000E4A8C">
      <w:pPr>
        <w:pStyle w:val="10"/>
        <w:widowControl w:val="0"/>
        <w:numPr>
          <w:ilvl w:val="2"/>
          <w:numId w:val="36"/>
        </w:numPr>
        <w:tabs>
          <w:tab w:val="clear" w:pos="141"/>
          <w:tab w:val="left" w:pos="142"/>
          <w:tab w:val="left" w:pos="639"/>
        </w:tabs>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z w:val="24"/>
          <w:szCs w:val="24"/>
          <w:lang w:eastAsia="ru-RU"/>
        </w:rPr>
        <w:t>Обеспечивать охрану жизни, укрепление физического и психического здоровья Обучающегося, создавать благоприятные условия для интеллектуального, нравственного, эстетического развития личности, всестороннего развития его способностей.</w:t>
      </w:r>
    </w:p>
    <w:p w:rsidR="00676D02" w:rsidRPr="00DE6713" w:rsidRDefault="00676D02" w:rsidP="000E4A8C">
      <w:pPr>
        <w:pStyle w:val="10"/>
        <w:widowControl w:val="0"/>
        <w:numPr>
          <w:ilvl w:val="2"/>
          <w:numId w:val="36"/>
        </w:numPr>
        <w:tabs>
          <w:tab w:val="clear" w:pos="141"/>
          <w:tab w:val="left" w:pos="142"/>
          <w:tab w:val="left" w:pos="639"/>
        </w:tabs>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z w:val="24"/>
          <w:szCs w:val="24"/>
          <w:lang w:eastAsia="ru-RU"/>
        </w:rPr>
        <w:t>Нести ответственность за жизнь и здоровье Обучающегося во время образовательного процесса, за соблюдение установленных санитарно-гигиенических норм, правил и требований.</w:t>
      </w:r>
    </w:p>
    <w:p w:rsidR="00676D02" w:rsidRPr="00DE6713" w:rsidRDefault="00676D02" w:rsidP="000E4A8C">
      <w:pPr>
        <w:pStyle w:val="10"/>
        <w:widowControl w:val="0"/>
        <w:numPr>
          <w:ilvl w:val="2"/>
          <w:numId w:val="36"/>
        </w:numPr>
        <w:tabs>
          <w:tab w:val="clear" w:pos="141"/>
          <w:tab w:val="left" w:pos="142"/>
          <w:tab w:val="left" w:pos="639"/>
        </w:tabs>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pacing w:val="-4"/>
          <w:sz w:val="24"/>
          <w:szCs w:val="24"/>
          <w:lang w:eastAsia="ru-RU"/>
        </w:rPr>
        <w:t>Обеспечивать, в пределах имеющихся возможностей, максимально комфортные условия для занятий в помещениях, соответствующих санитарным и гигиеническим требованиям, а также предоставлять оснащение, соответствующее обязательным нормам и правилам, предъявляемым к образовательному процессу.</w:t>
      </w:r>
    </w:p>
    <w:p w:rsidR="00676D02" w:rsidRPr="00DE6713" w:rsidRDefault="00676D02" w:rsidP="000E4A8C">
      <w:pPr>
        <w:pStyle w:val="10"/>
        <w:widowControl w:val="0"/>
        <w:numPr>
          <w:ilvl w:val="2"/>
          <w:numId w:val="36"/>
        </w:numPr>
        <w:tabs>
          <w:tab w:val="clear" w:pos="141"/>
          <w:tab w:val="left" w:pos="142"/>
          <w:tab w:val="left" w:pos="639"/>
        </w:tabs>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z w:val="24"/>
          <w:szCs w:val="24"/>
        </w:rPr>
        <w:t>Обеспечить Обучающемуся уважение человеческого достоинства, защиту от всех форм физического и психического насилия, оскорбления личности.</w:t>
      </w:r>
    </w:p>
    <w:p w:rsidR="00676D02" w:rsidRPr="00DE6713" w:rsidRDefault="00676D02" w:rsidP="000E4A8C">
      <w:pPr>
        <w:pStyle w:val="10"/>
        <w:widowControl w:val="0"/>
        <w:numPr>
          <w:ilvl w:val="2"/>
          <w:numId w:val="36"/>
        </w:numPr>
        <w:tabs>
          <w:tab w:val="clear" w:pos="141"/>
          <w:tab w:val="left" w:pos="142"/>
          <w:tab w:val="left" w:pos="639"/>
        </w:tabs>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z w:val="24"/>
          <w:szCs w:val="24"/>
          <w:lang w:eastAsia="ru-RU"/>
        </w:rPr>
        <w:t>Предоставлять Заказчику возможность ознакомления с ходом и содержанием образовательного процесса и итогами освоения программы Обучающимся.</w:t>
      </w:r>
    </w:p>
    <w:p w:rsidR="00676D02" w:rsidRPr="00DE6713" w:rsidRDefault="00676D02" w:rsidP="000E4A8C">
      <w:pPr>
        <w:pStyle w:val="10"/>
        <w:widowControl w:val="0"/>
        <w:numPr>
          <w:ilvl w:val="2"/>
          <w:numId w:val="36"/>
        </w:numPr>
        <w:tabs>
          <w:tab w:val="clear" w:pos="141"/>
          <w:tab w:val="left" w:pos="142"/>
          <w:tab w:val="left" w:pos="639"/>
        </w:tabs>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z w:val="24"/>
          <w:szCs w:val="24"/>
          <w:lang w:eastAsia="ru-RU"/>
        </w:rPr>
        <w:t>Осуществлять подготовку к участию Обучающегося в соревнованиях, конкурсах и олимпиадах различного уровня.</w:t>
      </w:r>
    </w:p>
    <w:p w:rsidR="00676D02" w:rsidRPr="00DE6713" w:rsidRDefault="00676D02" w:rsidP="000E4A8C">
      <w:pPr>
        <w:pStyle w:val="10"/>
        <w:widowControl w:val="0"/>
        <w:numPr>
          <w:ilvl w:val="2"/>
          <w:numId w:val="36"/>
        </w:numPr>
        <w:tabs>
          <w:tab w:val="clear" w:pos="141"/>
          <w:tab w:val="left" w:pos="142"/>
          <w:tab w:val="left" w:pos="639"/>
        </w:tabs>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z w:val="24"/>
          <w:szCs w:val="24"/>
          <w:lang w:eastAsia="ru-RU"/>
        </w:rPr>
        <w:t>Сохранять место за Обучающимся в случае его болезни, лечения, карантина и других случаях пропуска занятий по уважительной причине.</w:t>
      </w:r>
    </w:p>
    <w:p w:rsidR="00676D02" w:rsidRPr="00DE6713" w:rsidRDefault="00676D02" w:rsidP="000E4A8C">
      <w:pPr>
        <w:pStyle w:val="10"/>
        <w:widowControl w:val="0"/>
        <w:numPr>
          <w:ilvl w:val="2"/>
          <w:numId w:val="36"/>
        </w:numPr>
        <w:tabs>
          <w:tab w:val="clear" w:pos="141"/>
          <w:tab w:val="left" w:pos="142"/>
          <w:tab w:val="left" w:pos="639"/>
        </w:tabs>
        <w:spacing w:after="0"/>
        <w:ind w:left="0" w:firstLine="709"/>
        <w:contextualSpacing w:val="0"/>
        <w:jc w:val="both"/>
        <w:rPr>
          <w:rFonts w:ascii="Times New Roman" w:hAnsi="Times New Roman" w:cs="Times New Roman"/>
          <w:sz w:val="24"/>
          <w:szCs w:val="24"/>
        </w:rPr>
      </w:pPr>
      <w:bookmarkStart w:id="9" w:name="_Ref48143975"/>
      <w:r w:rsidRPr="00DE6713">
        <w:rPr>
          <w:rFonts w:ascii="Times New Roman" w:hAnsi="Times New Roman" w:cs="Times New Roman"/>
          <w:sz w:val="24"/>
          <w:szCs w:val="24"/>
          <w:lang w:eastAsia="ru-RU"/>
        </w:rPr>
        <w:t>Направить в адрес Заказчика уведомление о возникновении обстоятельств, препятствующих оказанию услуги в очной форме, в течение двух рабочих дней после их возникновения.</w:t>
      </w:r>
      <w:bookmarkEnd w:id="9"/>
    </w:p>
    <w:p w:rsidR="00676D02" w:rsidRPr="00DE6713" w:rsidRDefault="00676D02" w:rsidP="000E4A8C">
      <w:pPr>
        <w:pStyle w:val="10"/>
        <w:widowControl w:val="0"/>
        <w:numPr>
          <w:ilvl w:val="2"/>
          <w:numId w:val="36"/>
        </w:numPr>
        <w:tabs>
          <w:tab w:val="clear" w:pos="141"/>
          <w:tab w:val="left" w:pos="142"/>
          <w:tab w:val="left" w:pos="639"/>
        </w:tabs>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z w:val="24"/>
          <w:szCs w:val="24"/>
          <w:lang w:eastAsia="ru-RU"/>
        </w:rPr>
        <w:t xml:space="preserve">В случае, предусмотренном п. </w:t>
      </w:r>
      <w:fldSimple w:instr=" REF _Ref48143975 \r \h  \* MERGEFORMAT ">
        <w:r w:rsidRPr="00DE6713">
          <w:rPr>
            <w:rFonts w:ascii="Times New Roman" w:hAnsi="Times New Roman" w:cs="Times New Roman"/>
            <w:sz w:val="24"/>
            <w:szCs w:val="24"/>
            <w:lang w:eastAsia="ru-RU"/>
          </w:rPr>
          <w:t>2.1.11</w:t>
        </w:r>
      </w:fldSimple>
      <w:r w:rsidRPr="00DE6713">
        <w:rPr>
          <w:rFonts w:ascii="Times New Roman" w:hAnsi="Times New Roman" w:cs="Times New Roman"/>
          <w:sz w:val="24"/>
          <w:szCs w:val="24"/>
          <w:lang w:eastAsia="ru-RU"/>
        </w:rPr>
        <w:t xml:space="preserve">, предложить Обучающемуся оказание образовательной услуги по программе, указанной в п. </w:t>
      </w:r>
      <w:fldSimple w:instr=" REF _Ref47430224 \r \h  \* MERGEFORMAT ">
        <w:r w:rsidRPr="00DE6713">
          <w:rPr>
            <w:rFonts w:ascii="Times New Roman" w:hAnsi="Times New Roman" w:cs="Times New Roman"/>
            <w:sz w:val="24"/>
            <w:szCs w:val="24"/>
            <w:lang w:eastAsia="ru-RU"/>
          </w:rPr>
          <w:t>2.1.2</w:t>
        </w:r>
      </w:fldSimple>
      <w:r w:rsidRPr="00DE6713">
        <w:rPr>
          <w:rFonts w:ascii="Times New Roman" w:hAnsi="Times New Roman" w:cs="Times New Roman"/>
          <w:sz w:val="24"/>
          <w:szCs w:val="24"/>
          <w:lang w:eastAsia="ru-RU"/>
        </w:rPr>
        <w:t>, или аналогичной общеобразовательной программе той же направленности в дистанционной форме.</w:t>
      </w:r>
    </w:p>
    <w:p w:rsidR="00676D02" w:rsidRPr="00DE6713" w:rsidRDefault="00676D02" w:rsidP="000E4A8C">
      <w:pPr>
        <w:pStyle w:val="a9"/>
        <w:spacing w:line="276" w:lineRule="auto"/>
        <w:ind w:left="0" w:firstLine="709"/>
        <w:rPr>
          <w:sz w:val="24"/>
          <w:szCs w:val="24"/>
        </w:rPr>
      </w:pPr>
      <w:r w:rsidRPr="00DE6713">
        <w:rPr>
          <w:b/>
          <w:bCs/>
          <w:sz w:val="24"/>
          <w:szCs w:val="24"/>
        </w:rPr>
        <w:t>2.2. Исполнитель вправе:</w:t>
      </w:r>
    </w:p>
    <w:p w:rsidR="00676D02" w:rsidRPr="00DE6713" w:rsidRDefault="00676D02" w:rsidP="000E4A8C">
      <w:pPr>
        <w:pStyle w:val="10"/>
        <w:widowControl w:val="0"/>
        <w:numPr>
          <w:ilvl w:val="2"/>
          <w:numId w:val="37"/>
        </w:numPr>
        <w:tabs>
          <w:tab w:val="left" w:pos="142"/>
        </w:tabs>
        <w:spacing w:after="0"/>
        <w:ind w:left="0" w:firstLine="709"/>
        <w:contextualSpacing w:val="0"/>
        <w:jc w:val="both"/>
        <w:rPr>
          <w:rFonts w:ascii="Times New Roman" w:hAnsi="Times New Roman" w:cs="Times New Roman"/>
          <w:sz w:val="24"/>
          <w:szCs w:val="24"/>
          <w:lang w:eastAsia="ru-RU"/>
        </w:rPr>
      </w:pPr>
      <w:r w:rsidRPr="00DE6713">
        <w:rPr>
          <w:rFonts w:ascii="Times New Roman" w:hAnsi="Times New Roman" w:cs="Times New Roman"/>
          <w:sz w:val="24"/>
          <w:szCs w:val="24"/>
          <w:lang w:eastAsia="ru-RU"/>
        </w:rPr>
        <w:t>Самостоятельно или на основе сетевого взаимодействия осуществлять образовательный процесс, устанавливать системы оценок, формы, порядок и периодичность проведения промежуточной аттестации Обучающегося.</w:t>
      </w:r>
    </w:p>
    <w:p w:rsidR="00676D02" w:rsidRPr="00DE6713" w:rsidRDefault="00676D02" w:rsidP="000E4A8C">
      <w:pPr>
        <w:pStyle w:val="10"/>
        <w:widowControl w:val="0"/>
        <w:numPr>
          <w:ilvl w:val="2"/>
          <w:numId w:val="37"/>
        </w:numPr>
        <w:spacing w:after="0"/>
        <w:ind w:left="0" w:firstLine="709"/>
        <w:contextualSpacing w:val="0"/>
        <w:jc w:val="both"/>
        <w:rPr>
          <w:rFonts w:ascii="Times New Roman" w:hAnsi="Times New Roman" w:cs="Times New Roman"/>
          <w:sz w:val="24"/>
          <w:szCs w:val="24"/>
        </w:rPr>
      </w:pPr>
      <w:r w:rsidRPr="00DE6713">
        <w:rPr>
          <w:rFonts w:ascii="Times New Roman" w:hAnsi="Times New Roman" w:cs="Times New Roman"/>
          <w:sz w:val="24"/>
          <w:szCs w:val="24"/>
          <w:lang w:eastAsia="ru-RU"/>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нормативными актами Исполнителя.</w:t>
      </w:r>
    </w:p>
    <w:p w:rsidR="00676D02" w:rsidRPr="00DE6713" w:rsidRDefault="00676D02" w:rsidP="000E4A8C">
      <w:pPr>
        <w:pStyle w:val="21"/>
        <w:widowControl w:val="0"/>
        <w:numPr>
          <w:ilvl w:val="2"/>
          <w:numId w:val="37"/>
        </w:numPr>
        <w:tabs>
          <w:tab w:val="left" w:pos="142"/>
          <w:tab w:val="left" w:pos="639"/>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lastRenderedPageBreak/>
        <w:t>Устанавливать режим работы Организации (расписание занятий, их сменность, продолжительность учебной недели и т.д.) в соответствии с Уставом.</w:t>
      </w:r>
    </w:p>
    <w:p w:rsidR="00676D02" w:rsidRPr="00DE6713" w:rsidRDefault="00676D02" w:rsidP="000E4A8C">
      <w:pPr>
        <w:pStyle w:val="21"/>
        <w:widowControl w:val="0"/>
        <w:numPr>
          <w:ilvl w:val="2"/>
          <w:numId w:val="37"/>
        </w:numPr>
        <w:tabs>
          <w:tab w:val="left" w:pos="142"/>
          <w:tab w:val="left" w:pos="639"/>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Привлекать Заказчика к ответственности в случае причинения Организации имущественного вреда по вине Обучающегося в соответствии с действующим законодательством.</w:t>
      </w:r>
    </w:p>
    <w:p w:rsidR="00676D02" w:rsidRPr="00DE6713" w:rsidRDefault="00676D02" w:rsidP="000E4A8C">
      <w:pPr>
        <w:tabs>
          <w:tab w:val="left" w:pos="142"/>
        </w:tabs>
        <w:spacing w:line="276" w:lineRule="auto"/>
        <w:ind w:firstLine="709"/>
        <w:rPr>
          <w:sz w:val="24"/>
          <w:szCs w:val="24"/>
        </w:rPr>
      </w:pPr>
      <w:r w:rsidRPr="00DE6713">
        <w:rPr>
          <w:b/>
          <w:bCs/>
          <w:sz w:val="24"/>
          <w:szCs w:val="24"/>
        </w:rPr>
        <w:t>2.3. Заказчик (Обучающийся) обязан:</w:t>
      </w:r>
    </w:p>
    <w:p w:rsidR="00676D02" w:rsidRPr="00DE6713" w:rsidRDefault="00676D02" w:rsidP="000E4A8C">
      <w:pPr>
        <w:pStyle w:val="21"/>
        <w:widowControl w:val="0"/>
        <w:numPr>
          <w:ilvl w:val="2"/>
          <w:numId w:val="38"/>
        </w:numPr>
        <w:tabs>
          <w:tab w:val="left" w:pos="-5103"/>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Заказчик обязан извещать Исполнителя о причинах отсутствия на занятиях Обучающегося в случае, если у Обучающегося отсутствует такая возможность.</w:t>
      </w:r>
    </w:p>
    <w:p w:rsidR="00676D02" w:rsidRPr="00DE6713" w:rsidRDefault="00676D02" w:rsidP="000E4A8C">
      <w:pPr>
        <w:pStyle w:val="21"/>
        <w:widowControl w:val="0"/>
        <w:numPr>
          <w:ilvl w:val="2"/>
          <w:numId w:val="38"/>
        </w:numPr>
        <w:tabs>
          <w:tab w:val="left" w:pos="-5103"/>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Соблюдать Правила внутреннего распорядка Организации и следовать Уставу Организации.</w:t>
      </w:r>
    </w:p>
    <w:p w:rsidR="00676D02" w:rsidRPr="00DE6713" w:rsidRDefault="00676D02" w:rsidP="000E4A8C">
      <w:pPr>
        <w:pStyle w:val="21"/>
        <w:widowControl w:val="0"/>
        <w:numPr>
          <w:ilvl w:val="2"/>
          <w:numId w:val="38"/>
        </w:numPr>
        <w:tabs>
          <w:tab w:val="left" w:pos="-5103"/>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Обеспечивать посещение занятий в соответствии с утвержденным расписанием.</w:t>
      </w:r>
    </w:p>
    <w:p w:rsidR="00676D02" w:rsidRPr="00DE6713" w:rsidRDefault="00676D02" w:rsidP="000E4A8C">
      <w:pPr>
        <w:pStyle w:val="21"/>
        <w:widowControl w:val="0"/>
        <w:numPr>
          <w:ilvl w:val="2"/>
          <w:numId w:val="38"/>
        </w:numPr>
        <w:tabs>
          <w:tab w:val="left" w:pos="-5103"/>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Обеспечивать Обучающегося необходимыми средствами обучения по дополнительным общеобразовательным программам.</w:t>
      </w:r>
    </w:p>
    <w:p w:rsidR="00676D02" w:rsidRPr="00DE6713" w:rsidRDefault="00676D02" w:rsidP="000E4A8C">
      <w:pPr>
        <w:pStyle w:val="21"/>
        <w:widowControl w:val="0"/>
        <w:numPr>
          <w:ilvl w:val="2"/>
          <w:numId w:val="38"/>
        </w:numPr>
        <w:tabs>
          <w:tab w:val="left" w:pos="-5103"/>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Извещать педагогических работников о сопровождающих в Организацию и домой Обучающегося. В случае самостоятельного следования Обучающегося в Организацию и домой, ответственность за жизнь и здоровье ребенка во время следования его по маршруту несет Заказчик.</w:t>
      </w:r>
    </w:p>
    <w:p w:rsidR="00676D02" w:rsidRPr="00DE6713" w:rsidRDefault="00676D02" w:rsidP="000E4A8C">
      <w:pPr>
        <w:pStyle w:val="21"/>
        <w:widowControl w:val="0"/>
        <w:numPr>
          <w:ilvl w:val="2"/>
          <w:numId w:val="38"/>
        </w:numPr>
        <w:tabs>
          <w:tab w:val="left" w:pos="-5103"/>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 xml:space="preserve">Обучающийся обязан соблюдать требования, установленные в статье 43 Федерального закона от 29 декабря 2012 г. N 273-ФЗ "Об образовании в Российской Федерации", в том числе: </w:t>
      </w:r>
    </w:p>
    <w:p w:rsidR="00676D02" w:rsidRPr="00DE6713" w:rsidRDefault="00676D02" w:rsidP="000E4A8C">
      <w:pPr>
        <w:pStyle w:val="21"/>
        <w:widowControl w:val="0"/>
        <w:numPr>
          <w:ilvl w:val="3"/>
          <w:numId w:val="38"/>
        </w:numPr>
        <w:tabs>
          <w:tab w:val="left" w:pos="-5103"/>
          <w:tab w:val="left" w:pos="142"/>
          <w:tab w:val="left" w:pos="1560"/>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Выполнять задания для подготовки к занятиям, предусмотренным учебным планом, в том числе индивидуальным.</w:t>
      </w:r>
    </w:p>
    <w:p w:rsidR="00676D02" w:rsidRPr="00DE6713" w:rsidRDefault="00676D02" w:rsidP="000E4A8C">
      <w:pPr>
        <w:pStyle w:val="21"/>
        <w:widowControl w:val="0"/>
        <w:numPr>
          <w:ilvl w:val="3"/>
          <w:numId w:val="38"/>
        </w:numPr>
        <w:tabs>
          <w:tab w:val="left" w:pos="-5103"/>
          <w:tab w:val="left" w:pos="142"/>
          <w:tab w:val="left" w:pos="1560"/>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Извещать Исполнителя о причинах отсутствия на занятиях (в случае если не известил Заказчик).</w:t>
      </w:r>
    </w:p>
    <w:p w:rsidR="00676D02" w:rsidRPr="00DE6713" w:rsidRDefault="00676D02" w:rsidP="000E4A8C">
      <w:pPr>
        <w:pStyle w:val="21"/>
        <w:widowControl w:val="0"/>
        <w:numPr>
          <w:ilvl w:val="3"/>
          <w:numId w:val="38"/>
        </w:numPr>
        <w:tabs>
          <w:tab w:val="left" w:pos="-5103"/>
          <w:tab w:val="left" w:pos="142"/>
          <w:tab w:val="left" w:pos="1560"/>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Обучаться в образовательной организации по образовательной программе в соответсвии с  учебным планом, в том числе индивидуальным (при его наличии у Обучающегося), Исполнителя.</w:t>
      </w:r>
    </w:p>
    <w:p w:rsidR="00676D02" w:rsidRPr="00DE6713" w:rsidRDefault="00676D02" w:rsidP="000E4A8C">
      <w:pPr>
        <w:pStyle w:val="21"/>
        <w:widowControl w:val="0"/>
        <w:numPr>
          <w:ilvl w:val="3"/>
          <w:numId w:val="38"/>
        </w:numPr>
        <w:tabs>
          <w:tab w:val="left" w:pos="-5103"/>
          <w:tab w:val="left" w:pos="142"/>
          <w:tab w:val="left" w:pos="1560"/>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Соблюдать требования учредительных документов, правила внутреннего распорядка и иные локальные нормативные акты Исполнителя.</w:t>
      </w:r>
    </w:p>
    <w:p w:rsidR="00676D02" w:rsidRPr="00DE6713" w:rsidRDefault="00676D02" w:rsidP="000E4A8C">
      <w:pPr>
        <w:pStyle w:val="21"/>
        <w:widowControl w:val="0"/>
        <w:tabs>
          <w:tab w:val="left" w:pos="-5103"/>
          <w:tab w:val="left" w:pos="142"/>
        </w:tabs>
        <w:spacing w:after="0"/>
        <w:ind w:left="0" w:firstLine="709"/>
        <w:jc w:val="both"/>
        <w:rPr>
          <w:rFonts w:ascii="Times New Roman" w:hAnsi="Times New Roman" w:cs="Times New Roman"/>
          <w:b/>
          <w:bCs/>
          <w:sz w:val="24"/>
          <w:szCs w:val="24"/>
        </w:rPr>
      </w:pPr>
      <w:r w:rsidRPr="00DE6713">
        <w:rPr>
          <w:rFonts w:ascii="Times New Roman" w:hAnsi="Times New Roman" w:cs="Times New Roman"/>
          <w:b/>
          <w:bCs/>
          <w:sz w:val="24"/>
          <w:szCs w:val="24"/>
        </w:rPr>
        <w:t>2.4. Заказчик (Обучающийся) вправе:</w:t>
      </w:r>
    </w:p>
    <w:p w:rsidR="00676D02" w:rsidRPr="00DE6713" w:rsidRDefault="00676D02" w:rsidP="000E4A8C">
      <w:pPr>
        <w:pStyle w:val="21"/>
        <w:widowControl w:val="0"/>
        <w:numPr>
          <w:ilvl w:val="2"/>
          <w:numId w:val="39"/>
        </w:numPr>
        <w:tabs>
          <w:tab w:val="left" w:pos="-5103"/>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 xml:space="preserve">Получать информацию от Исполнителя по вопросам организации и обеспечения надлежащего предоставления услуг, предусмотренных разделом 1 настоящего Договора </w:t>
      </w:r>
    </w:p>
    <w:p w:rsidR="00676D02" w:rsidRPr="00DE6713" w:rsidRDefault="00676D02" w:rsidP="000E4A8C">
      <w:pPr>
        <w:pStyle w:val="21"/>
        <w:widowControl w:val="0"/>
        <w:numPr>
          <w:ilvl w:val="2"/>
          <w:numId w:val="39"/>
        </w:numPr>
        <w:tabs>
          <w:tab w:val="left" w:pos="-5103"/>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Представлять письменное заявление о сохранении места в Организации на время отсутствия ребёнка по причинам санитарно-курортного лечения, карантина, отпуска, командировки, а также в иных случаях по согласованию с Исполнителем.</w:t>
      </w:r>
    </w:p>
    <w:p w:rsidR="00676D02" w:rsidRPr="00DE6713" w:rsidRDefault="00676D02" w:rsidP="000E4A8C">
      <w:pPr>
        <w:pStyle w:val="21"/>
        <w:widowControl w:val="0"/>
        <w:numPr>
          <w:ilvl w:val="2"/>
          <w:numId w:val="39"/>
        </w:numPr>
        <w:tabs>
          <w:tab w:val="left" w:pos="-5103"/>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Обучающемуся предоставляются академические права в соответствии с частью 1 статьи 34 Федерального закона от 29 декабря 2012 г. N 273-ФЗ "Об образовании в Российской Федерации".</w:t>
      </w:r>
    </w:p>
    <w:p w:rsidR="00676D02" w:rsidRPr="00DE6713" w:rsidRDefault="00676D02" w:rsidP="000E4A8C">
      <w:pPr>
        <w:pStyle w:val="21"/>
        <w:widowControl w:val="0"/>
        <w:numPr>
          <w:ilvl w:val="2"/>
          <w:numId w:val="39"/>
        </w:numPr>
        <w:tabs>
          <w:tab w:val="left" w:pos="-5103"/>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Обучающийся также вправе:</w:t>
      </w:r>
    </w:p>
    <w:p w:rsidR="00676D02" w:rsidRPr="00DE6713" w:rsidRDefault="00676D02" w:rsidP="000E4A8C">
      <w:pPr>
        <w:pStyle w:val="21"/>
        <w:widowControl w:val="0"/>
        <w:numPr>
          <w:ilvl w:val="3"/>
          <w:numId w:val="39"/>
        </w:numPr>
        <w:tabs>
          <w:tab w:val="left" w:pos="-5103"/>
          <w:tab w:val="left" w:pos="142"/>
          <w:tab w:val="left" w:pos="1560"/>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Получать информацию от Исполнителя по вопросам организации и обеспечения надлежащего предоставления услуг, предусмотренных разделом 1 настоящего Договора.</w:t>
      </w:r>
    </w:p>
    <w:p w:rsidR="00676D02" w:rsidRPr="00DE6713" w:rsidRDefault="00676D02" w:rsidP="000E4A8C">
      <w:pPr>
        <w:pStyle w:val="21"/>
        <w:widowControl w:val="0"/>
        <w:numPr>
          <w:ilvl w:val="3"/>
          <w:numId w:val="39"/>
        </w:numPr>
        <w:tabs>
          <w:tab w:val="left" w:pos="-5103"/>
          <w:tab w:val="left" w:pos="142"/>
          <w:tab w:val="left" w:pos="1560"/>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Обращаться к Исполнителю по вопросам, касающимся образовательного процесса.</w:t>
      </w:r>
    </w:p>
    <w:p w:rsidR="00676D02" w:rsidRPr="00DE6713" w:rsidRDefault="00676D02" w:rsidP="000E4A8C">
      <w:pPr>
        <w:pStyle w:val="21"/>
        <w:widowControl w:val="0"/>
        <w:numPr>
          <w:ilvl w:val="3"/>
          <w:numId w:val="39"/>
        </w:numPr>
        <w:tabs>
          <w:tab w:val="left" w:pos="-5103"/>
          <w:tab w:val="left" w:pos="142"/>
          <w:tab w:val="left" w:pos="1560"/>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lastRenderedPageBreak/>
        <w:t>Пользоваться в порядке, установленном локальными нормативными актами, имуществом Исполнителя, необходимым для освоения образовательной программы.</w:t>
      </w:r>
    </w:p>
    <w:p w:rsidR="00676D02" w:rsidRPr="00DE6713" w:rsidRDefault="00676D02" w:rsidP="000E4A8C">
      <w:pPr>
        <w:pStyle w:val="21"/>
        <w:widowControl w:val="0"/>
        <w:numPr>
          <w:ilvl w:val="3"/>
          <w:numId w:val="39"/>
        </w:numPr>
        <w:tabs>
          <w:tab w:val="left" w:pos="-5103"/>
          <w:tab w:val="left" w:pos="142"/>
          <w:tab w:val="left" w:pos="1560"/>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Принимать в порядке, установленном локальными нормативными актами, участие в социально-культурных, оздоровительных и иных мероприятиях, организованных Исполнителем.</w:t>
      </w:r>
    </w:p>
    <w:p w:rsidR="00676D02" w:rsidRPr="00DE6713" w:rsidRDefault="00676D02" w:rsidP="000E4A8C">
      <w:pPr>
        <w:pStyle w:val="21"/>
        <w:widowControl w:val="0"/>
        <w:numPr>
          <w:ilvl w:val="3"/>
          <w:numId w:val="39"/>
        </w:numPr>
        <w:tabs>
          <w:tab w:val="left" w:pos="-5103"/>
          <w:tab w:val="left" w:pos="142"/>
          <w:tab w:val="left" w:pos="1560"/>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Получать полную и достоверную информацию об оценке своих знаний, умений, навыков и компетенций, а также о критериях этой оценки.</w:t>
      </w:r>
    </w:p>
    <w:p w:rsidR="00676D02" w:rsidRPr="00DE6713" w:rsidRDefault="00676D02" w:rsidP="000E4A8C">
      <w:pPr>
        <w:pStyle w:val="10"/>
        <w:widowControl w:val="0"/>
        <w:tabs>
          <w:tab w:val="left" w:pos="-5103"/>
          <w:tab w:val="left" w:pos="142"/>
        </w:tabs>
        <w:spacing w:after="0"/>
        <w:ind w:left="0" w:firstLine="709"/>
        <w:contextualSpacing w:val="0"/>
        <w:jc w:val="both"/>
        <w:rPr>
          <w:rFonts w:ascii="Times New Roman" w:hAnsi="Times New Roman" w:cs="Times New Roman"/>
          <w:sz w:val="24"/>
          <w:szCs w:val="24"/>
        </w:rPr>
      </w:pPr>
    </w:p>
    <w:p w:rsidR="00676D02" w:rsidRPr="00DE6713" w:rsidRDefault="00676D02" w:rsidP="000E4A8C">
      <w:pPr>
        <w:pStyle w:val="21"/>
        <w:widowControl w:val="0"/>
        <w:numPr>
          <w:ilvl w:val="0"/>
          <w:numId w:val="40"/>
        </w:numPr>
        <w:tabs>
          <w:tab w:val="left" w:pos="142"/>
        </w:tabs>
        <w:spacing w:after="0"/>
        <w:ind w:left="0" w:firstLine="709"/>
        <w:jc w:val="center"/>
        <w:rPr>
          <w:rFonts w:ascii="Times New Roman" w:hAnsi="Times New Roman" w:cs="Times New Roman"/>
          <w:sz w:val="24"/>
          <w:szCs w:val="24"/>
        </w:rPr>
      </w:pPr>
      <w:r w:rsidRPr="00DE6713">
        <w:rPr>
          <w:rFonts w:ascii="Times New Roman" w:hAnsi="Times New Roman" w:cs="Times New Roman"/>
          <w:b/>
          <w:bCs/>
          <w:sz w:val="24"/>
          <w:szCs w:val="24"/>
        </w:rPr>
        <w:t>Вопросы персонифицированного финансирования</w:t>
      </w:r>
    </w:p>
    <w:p w:rsidR="00676D02" w:rsidRPr="00DE6713" w:rsidRDefault="00676D02" w:rsidP="000E4A8C">
      <w:pPr>
        <w:pStyle w:val="21"/>
        <w:widowControl w:val="0"/>
        <w:tabs>
          <w:tab w:val="left" w:pos="142"/>
        </w:tabs>
        <w:spacing w:after="0"/>
        <w:ind w:left="0" w:firstLine="709"/>
        <w:rPr>
          <w:rFonts w:ascii="Times New Roman" w:hAnsi="Times New Roman" w:cs="Times New Roman"/>
          <w:sz w:val="24"/>
          <w:szCs w:val="24"/>
        </w:rPr>
      </w:pPr>
    </w:p>
    <w:p w:rsidR="00676D02" w:rsidRPr="00DE6713" w:rsidRDefault="00676D02" w:rsidP="000E4A8C">
      <w:pPr>
        <w:pStyle w:val="21"/>
        <w:numPr>
          <w:ilvl w:val="1"/>
          <w:numId w:val="40"/>
        </w:numPr>
        <w:tabs>
          <w:tab w:val="left" w:pos="476"/>
        </w:tabs>
        <w:spacing w:after="0"/>
        <w:ind w:left="0" w:firstLine="709"/>
        <w:jc w:val="both"/>
        <w:rPr>
          <w:rFonts w:ascii="Times New Roman" w:hAnsi="Times New Roman" w:cs="Times New Roman"/>
          <w:sz w:val="24"/>
          <w:szCs w:val="24"/>
        </w:rPr>
      </w:pPr>
      <w:r w:rsidRPr="00DE6713">
        <w:rPr>
          <w:rFonts w:ascii="Times New Roman" w:hAnsi="Times New Roman" w:cs="Times New Roman"/>
          <w:b/>
          <w:sz w:val="24"/>
          <w:szCs w:val="24"/>
        </w:rPr>
        <w:t>Номер сертификата дополнительного образования</w:t>
      </w:r>
      <w:r w:rsidRPr="00DE6713">
        <w:rPr>
          <w:rFonts w:ascii="Times New Roman" w:hAnsi="Times New Roman" w:cs="Times New Roman"/>
          <w:sz w:val="24"/>
          <w:szCs w:val="24"/>
        </w:rPr>
        <w:t>: _______________</w:t>
      </w:r>
    </w:p>
    <w:p w:rsidR="00676D02" w:rsidRPr="00DE6713" w:rsidRDefault="00676D02" w:rsidP="000E4A8C">
      <w:pPr>
        <w:pStyle w:val="21"/>
        <w:numPr>
          <w:ilvl w:val="1"/>
          <w:numId w:val="40"/>
        </w:numPr>
        <w:tabs>
          <w:tab w:val="left" w:pos="476"/>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 xml:space="preserve">Оказание Исполнителем образовательной услуги является для обучающегося бесплатным, и оплачивается из бюджета муниципального образования город Сорск Республики Хакасия в установленном нормативными правовыми актами порядке на основании предоставляемого Заказчиком сертификата персонифицированного финансирования Обучающегося. </w:t>
      </w:r>
    </w:p>
    <w:p w:rsidR="00676D02" w:rsidRPr="00DE6713" w:rsidRDefault="00676D02" w:rsidP="000E4A8C">
      <w:pPr>
        <w:pStyle w:val="21"/>
        <w:numPr>
          <w:ilvl w:val="1"/>
          <w:numId w:val="40"/>
        </w:numPr>
        <w:tabs>
          <w:tab w:val="left" w:pos="476"/>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 xml:space="preserve">Средства сертификата персонифицированного финансирования Обучающегося списываются с указанного сертификата в установленном нормативными правовыми актами порядке ежемесячно в случае, если на 1-е число месяца настоящий Договор не был расторгнут. </w:t>
      </w:r>
    </w:p>
    <w:p w:rsidR="00676D02" w:rsidRPr="00DE6713" w:rsidRDefault="00676D02" w:rsidP="000E4A8C">
      <w:pPr>
        <w:pStyle w:val="21"/>
        <w:numPr>
          <w:ilvl w:val="1"/>
          <w:numId w:val="40"/>
        </w:numPr>
        <w:tabs>
          <w:tab w:val="left" w:pos="476"/>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Образовательная услуга признается оказанной в полном объеме в случае фактической реализации образовательной программы в установленном объеме в группе, независимо от числа фактических посещений обучающимся занятий в соответствующем месяце.</w:t>
      </w:r>
    </w:p>
    <w:p w:rsidR="00676D02" w:rsidRPr="00DE6713" w:rsidRDefault="00676D02" w:rsidP="000E4A8C">
      <w:pPr>
        <w:pStyle w:val="21"/>
        <w:widowControl w:val="0"/>
        <w:tabs>
          <w:tab w:val="left" w:pos="476"/>
        </w:tabs>
        <w:spacing w:after="0"/>
        <w:ind w:left="0" w:firstLine="709"/>
        <w:jc w:val="both"/>
        <w:rPr>
          <w:rFonts w:ascii="Times New Roman" w:hAnsi="Times New Roman" w:cs="Times New Roman"/>
          <w:sz w:val="24"/>
          <w:szCs w:val="24"/>
        </w:rPr>
      </w:pPr>
      <w:bookmarkStart w:id="10" w:name="_GoBack"/>
      <w:bookmarkEnd w:id="10"/>
    </w:p>
    <w:p w:rsidR="00676D02" w:rsidRPr="00DE6713" w:rsidRDefault="00676D02" w:rsidP="000E4A8C">
      <w:pPr>
        <w:pStyle w:val="21"/>
        <w:widowControl w:val="0"/>
        <w:tabs>
          <w:tab w:val="left" w:pos="476"/>
        </w:tabs>
        <w:spacing w:after="0"/>
        <w:ind w:left="0" w:firstLine="709"/>
        <w:jc w:val="both"/>
        <w:rPr>
          <w:rFonts w:ascii="Times New Roman" w:hAnsi="Times New Roman" w:cs="Times New Roman"/>
          <w:sz w:val="24"/>
          <w:szCs w:val="24"/>
        </w:rPr>
      </w:pPr>
    </w:p>
    <w:p w:rsidR="00676D02" w:rsidRPr="00DE6713" w:rsidRDefault="00676D02" w:rsidP="000E4A8C">
      <w:pPr>
        <w:pStyle w:val="21"/>
        <w:widowControl w:val="0"/>
        <w:numPr>
          <w:ilvl w:val="0"/>
          <w:numId w:val="40"/>
        </w:numPr>
        <w:tabs>
          <w:tab w:val="left" w:pos="142"/>
        </w:tabs>
        <w:spacing w:after="0"/>
        <w:ind w:left="0" w:firstLine="709"/>
        <w:jc w:val="center"/>
        <w:rPr>
          <w:rFonts w:ascii="Times New Roman" w:hAnsi="Times New Roman" w:cs="Times New Roman"/>
          <w:sz w:val="24"/>
          <w:szCs w:val="24"/>
        </w:rPr>
      </w:pPr>
      <w:r w:rsidRPr="00DE6713">
        <w:rPr>
          <w:rFonts w:ascii="Times New Roman" w:hAnsi="Times New Roman" w:cs="Times New Roman"/>
          <w:b/>
          <w:bCs/>
          <w:sz w:val="24"/>
          <w:szCs w:val="24"/>
        </w:rPr>
        <w:t>Ответственность Сторон за неисполнение или ненадлежащее исполнение обязательств по договору, порядок разрешения споров</w:t>
      </w:r>
    </w:p>
    <w:p w:rsidR="00676D02" w:rsidRPr="00DE6713" w:rsidRDefault="00676D02" w:rsidP="000E4A8C">
      <w:pPr>
        <w:pStyle w:val="21"/>
        <w:widowControl w:val="0"/>
        <w:tabs>
          <w:tab w:val="left" w:pos="142"/>
        </w:tabs>
        <w:spacing w:after="0"/>
        <w:ind w:left="0" w:firstLine="709"/>
        <w:rPr>
          <w:rFonts w:ascii="Times New Roman" w:hAnsi="Times New Roman" w:cs="Times New Roman"/>
          <w:sz w:val="24"/>
          <w:szCs w:val="24"/>
        </w:rPr>
      </w:pPr>
    </w:p>
    <w:p w:rsidR="00676D02" w:rsidRPr="00DE6713" w:rsidRDefault="00676D02" w:rsidP="000E4A8C">
      <w:pPr>
        <w:pStyle w:val="21"/>
        <w:widowControl w:val="0"/>
        <w:numPr>
          <w:ilvl w:val="1"/>
          <w:numId w:val="40"/>
        </w:numPr>
        <w:tabs>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За неисполнение либо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676D02" w:rsidRPr="00DE6713" w:rsidRDefault="00676D02" w:rsidP="000E4A8C">
      <w:pPr>
        <w:pStyle w:val="21"/>
        <w:widowControl w:val="0"/>
        <w:numPr>
          <w:ilvl w:val="1"/>
          <w:numId w:val="40"/>
        </w:numPr>
        <w:tabs>
          <w:tab w:val="left" w:pos="142"/>
          <w:tab w:val="left" w:pos="1418"/>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потребовать возмещения понесенных им расходов по устранению недостатков оказанной образовательной услуги своими силами или третьими лицами.</w:t>
      </w:r>
    </w:p>
    <w:p w:rsidR="00676D02" w:rsidRPr="00DE6713" w:rsidRDefault="00676D02" w:rsidP="000E4A8C">
      <w:pPr>
        <w:pStyle w:val="21"/>
        <w:widowControl w:val="0"/>
        <w:numPr>
          <w:ilvl w:val="1"/>
          <w:numId w:val="40"/>
        </w:numPr>
        <w:tabs>
          <w:tab w:val="left" w:pos="142"/>
          <w:tab w:val="left" w:pos="1418"/>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Заказчик вправе отказаться от исполнения Договора и потребовать полного возмещения убытков, если в 30-дневный срок недостатки образовательной услуги не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rsidR="00676D02" w:rsidRPr="00DE6713" w:rsidRDefault="00676D02" w:rsidP="000E4A8C">
      <w:pPr>
        <w:pStyle w:val="21"/>
        <w:widowControl w:val="0"/>
        <w:numPr>
          <w:ilvl w:val="1"/>
          <w:numId w:val="40"/>
        </w:numPr>
        <w:tabs>
          <w:tab w:val="left" w:pos="142"/>
          <w:tab w:val="left" w:pos="1418"/>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Заказчик вправе потребовать полного возмещения убытков, причиненных ему в связи с нарушением сроков начала и (или) окончания оказания образовательной услуги, а также в связи с недостатками образовательной услуги.</w:t>
      </w:r>
    </w:p>
    <w:p w:rsidR="00676D02" w:rsidRPr="00DE6713" w:rsidRDefault="00676D02" w:rsidP="000E4A8C">
      <w:pPr>
        <w:pStyle w:val="21"/>
        <w:widowControl w:val="0"/>
        <w:numPr>
          <w:ilvl w:val="1"/>
          <w:numId w:val="40"/>
        </w:numPr>
        <w:tabs>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lastRenderedPageBreak/>
        <w:t>Все споры между Исполнителем и Заказчиком решаются путем переговоров, а в случае невозможности достижения договоренности - в судебном порядке в соответствии с законодательством Российской Федерации.</w:t>
      </w:r>
    </w:p>
    <w:p w:rsidR="00676D02" w:rsidRPr="00DE6713" w:rsidRDefault="00676D02" w:rsidP="000E4A8C">
      <w:pPr>
        <w:pStyle w:val="21"/>
        <w:widowControl w:val="0"/>
        <w:tabs>
          <w:tab w:val="left" w:pos="142"/>
        </w:tabs>
        <w:spacing w:after="0"/>
        <w:ind w:left="0" w:firstLine="709"/>
        <w:jc w:val="both"/>
        <w:rPr>
          <w:rFonts w:ascii="Times New Roman" w:hAnsi="Times New Roman" w:cs="Times New Roman"/>
          <w:sz w:val="24"/>
          <w:szCs w:val="24"/>
        </w:rPr>
      </w:pPr>
    </w:p>
    <w:p w:rsidR="00676D02" w:rsidRPr="00DE6713" w:rsidRDefault="00676D02" w:rsidP="000E4A8C">
      <w:pPr>
        <w:pStyle w:val="21"/>
        <w:widowControl w:val="0"/>
        <w:numPr>
          <w:ilvl w:val="0"/>
          <w:numId w:val="40"/>
        </w:numPr>
        <w:tabs>
          <w:tab w:val="left" w:pos="142"/>
        </w:tabs>
        <w:spacing w:after="0"/>
        <w:ind w:left="0" w:firstLine="709"/>
        <w:jc w:val="center"/>
        <w:rPr>
          <w:rFonts w:ascii="Times New Roman" w:hAnsi="Times New Roman" w:cs="Times New Roman"/>
          <w:sz w:val="24"/>
          <w:szCs w:val="24"/>
        </w:rPr>
      </w:pPr>
      <w:r w:rsidRPr="00DE6713">
        <w:rPr>
          <w:rFonts w:ascii="Times New Roman" w:hAnsi="Times New Roman" w:cs="Times New Roman"/>
          <w:b/>
          <w:bCs/>
          <w:sz w:val="24"/>
          <w:szCs w:val="24"/>
        </w:rPr>
        <w:t>Основания изменения и расторжения договора</w:t>
      </w:r>
    </w:p>
    <w:p w:rsidR="00676D02" w:rsidRPr="00DE6713" w:rsidRDefault="00676D02" w:rsidP="000E4A8C">
      <w:pPr>
        <w:pStyle w:val="21"/>
        <w:widowControl w:val="0"/>
        <w:tabs>
          <w:tab w:val="left" w:pos="142"/>
        </w:tabs>
        <w:spacing w:after="0"/>
        <w:ind w:left="0" w:firstLine="709"/>
        <w:rPr>
          <w:rFonts w:ascii="Times New Roman" w:hAnsi="Times New Roman" w:cs="Times New Roman"/>
          <w:sz w:val="24"/>
          <w:szCs w:val="24"/>
        </w:rPr>
      </w:pPr>
    </w:p>
    <w:p w:rsidR="00676D02" w:rsidRPr="00DE6713" w:rsidRDefault="00676D02" w:rsidP="000E4A8C">
      <w:pPr>
        <w:pStyle w:val="21"/>
        <w:widowControl w:val="0"/>
        <w:numPr>
          <w:ilvl w:val="1"/>
          <w:numId w:val="40"/>
        </w:numPr>
        <w:tabs>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rsidR="00676D02" w:rsidRPr="00DE6713" w:rsidRDefault="00676D02" w:rsidP="000E4A8C">
      <w:pPr>
        <w:pStyle w:val="21"/>
        <w:widowControl w:val="0"/>
        <w:numPr>
          <w:ilvl w:val="1"/>
          <w:numId w:val="40"/>
        </w:numPr>
        <w:tabs>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 xml:space="preserve"> Настоящий Договор может быть расторгнут по соглашению Сторон.</w:t>
      </w:r>
    </w:p>
    <w:p w:rsidR="00676D02" w:rsidRPr="00DE6713" w:rsidRDefault="00676D02" w:rsidP="000E4A8C">
      <w:pPr>
        <w:pStyle w:val="21"/>
        <w:widowControl w:val="0"/>
        <w:numPr>
          <w:ilvl w:val="1"/>
          <w:numId w:val="40"/>
        </w:numPr>
        <w:tabs>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 xml:space="preserve"> Настоящий Договор может быть расторгнут по инициативе Исполнителя в одностороннем порядке в случаях: </w:t>
      </w:r>
    </w:p>
    <w:p w:rsidR="00676D02" w:rsidRPr="00DE6713" w:rsidRDefault="00676D02" w:rsidP="000E4A8C">
      <w:pPr>
        <w:pStyle w:val="21"/>
        <w:widowControl w:val="0"/>
        <w:numPr>
          <w:ilvl w:val="2"/>
          <w:numId w:val="40"/>
        </w:numPr>
        <w:tabs>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 xml:space="preserve"> установления нарушения порядка приема в образовательную организацию, повлекшего по вине Обучающегося его незаконное зачисление в эту образовательную организацию;</w:t>
      </w:r>
    </w:p>
    <w:p w:rsidR="00676D02" w:rsidRPr="00DE6713" w:rsidRDefault="00676D02" w:rsidP="000E4A8C">
      <w:pPr>
        <w:pStyle w:val="21"/>
        <w:widowControl w:val="0"/>
        <w:numPr>
          <w:ilvl w:val="2"/>
          <w:numId w:val="40"/>
        </w:numPr>
        <w:tabs>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невозможности надлежащего исполнения обязательства по оказанию образовательных услуг вследствие действий (бездействия) Обучающегося;</w:t>
      </w:r>
    </w:p>
    <w:p w:rsidR="00676D02" w:rsidRPr="00DE6713" w:rsidRDefault="00676D02" w:rsidP="000E4A8C">
      <w:pPr>
        <w:pStyle w:val="21"/>
        <w:widowControl w:val="0"/>
        <w:numPr>
          <w:ilvl w:val="2"/>
          <w:numId w:val="40"/>
        </w:numPr>
        <w:tabs>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в иных случаях, предусмотренных законодательством Российской Федерации.</w:t>
      </w:r>
    </w:p>
    <w:p w:rsidR="00676D02" w:rsidRPr="00DE6713" w:rsidRDefault="00676D02" w:rsidP="000E4A8C">
      <w:pPr>
        <w:pStyle w:val="21"/>
        <w:widowControl w:val="0"/>
        <w:numPr>
          <w:ilvl w:val="1"/>
          <w:numId w:val="40"/>
        </w:numPr>
        <w:tabs>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 xml:space="preserve"> Настоящий Договор расторгается досрочно: </w:t>
      </w:r>
    </w:p>
    <w:p w:rsidR="00676D02" w:rsidRPr="00DE6713" w:rsidRDefault="00676D02" w:rsidP="000E4A8C">
      <w:pPr>
        <w:pStyle w:val="21"/>
        <w:widowControl w:val="0"/>
        <w:numPr>
          <w:ilvl w:val="2"/>
          <w:numId w:val="40"/>
        </w:numPr>
        <w:tabs>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 xml:space="preserve"> по инициативе Обучающегося или родителей (законных представителей) несовершеннолетнего Обучающегося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676D02" w:rsidRPr="00DE6713" w:rsidRDefault="00676D02" w:rsidP="000E4A8C">
      <w:pPr>
        <w:pStyle w:val="21"/>
        <w:widowControl w:val="0"/>
        <w:numPr>
          <w:ilvl w:val="2"/>
          <w:numId w:val="40"/>
        </w:numPr>
        <w:tabs>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по инициативе Исполнителя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 в случае невозможности надлежащего исполнения обязательств по оказанию образовательной услуги по обучению в рамках дополнительной общеобразовательной программы вследствие действий (бездействия) Обучающегося;</w:t>
      </w:r>
    </w:p>
    <w:p w:rsidR="00676D02" w:rsidRPr="00DE6713" w:rsidRDefault="00676D02" w:rsidP="000E4A8C">
      <w:pPr>
        <w:pStyle w:val="21"/>
        <w:widowControl w:val="0"/>
        <w:numPr>
          <w:ilvl w:val="2"/>
          <w:numId w:val="40"/>
        </w:numPr>
        <w:tabs>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по обстоятельствам, не зависящим от воли Обучающегося или родителей (законных представителей) несовершеннолетнего Обучающегося и Исполнителя, в том числе в случае ликвидации Исполнителя.</w:t>
      </w:r>
    </w:p>
    <w:p w:rsidR="00676D02" w:rsidRPr="00DE6713" w:rsidRDefault="00676D02" w:rsidP="000E4A8C">
      <w:pPr>
        <w:pStyle w:val="21"/>
        <w:widowControl w:val="0"/>
        <w:numPr>
          <w:ilvl w:val="1"/>
          <w:numId w:val="40"/>
        </w:numPr>
        <w:tabs>
          <w:tab w:val="left" w:pos="142"/>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При возникновении обстоятельств, препятствующих продолжению оказания образовательной услуги в очной форме, образовательные услуги по настоящему Договору могут быть оказаны в дистанционной форме в случае, если отсутствует отказ Заказчика в письменной форме, и договор об образовании не расторгнут в соответствии с региональными Правилами ПФ ДОД.</w:t>
      </w:r>
    </w:p>
    <w:p w:rsidR="00676D02" w:rsidRPr="00DE6713" w:rsidRDefault="00676D02" w:rsidP="000E4A8C">
      <w:pPr>
        <w:pStyle w:val="21"/>
        <w:widowControl w:val="0"/>
        <w:numPr>
          <w:ilvl w:val="1"/>
          <w:numId w:val="40"/>
        </w:numPr>
        <w:tabs>
          <w:tab w:val="left" w:pos="142"/>
        </w:tabs>
        <w:spacing w:after="0"/>
        <w:ind w:left="0" w:firstLine="709"/>
        <w:jc w:val="both"/>
        <w:rPr>
          <w:rFonts w:ascii="Times New Roman" w:hAnsi="Times New Roman" w:cs="Times New Roman"/>
          <w:b/>
          <w:bCs/>
          <w:sz w:val="24"/>
          <w:szCs w:val="24"/>
        </w:rPr>
      </w:pPr>
      <w:r w:rsidRPr="00DE6713">
        <w:rPr>
          <w:rFonts w:ascii="Times New Roman" w:hAnsi="Times New Roman" w:cs="Times New Roman"/>
          <w:sz w:val="24"/>
          <w:szCs w:val="24"/>
        </w:rPr>
        <w:t>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общеобразовательной программе, но не более чем до окончания периода реализации программы персонифицированного финансирования, в соответствии с которой определен номинал сертификата персонифицированного финансирования, и одновременно не более чем до достижения обучающимся – участником системы персонифицированного финансирования 18 лет, в случае, если договор об образовании не расторгнут в соответствии с региональными Правилами ПФ ДОД по состоянию на 20 день до момента окончания срока действия договора об образовании.</w:t>
      </w:r>
    </w:p>
    <w:p w:rsidR="00676D02" w:rsidRPr="00DE6713" w:rsidRDefault="00676D02" w:rsidP="000E4A8C">
      <w:pPr>
        <w:pStyle w:val="21"/>
        <w:widowControl w:val="0"/>
        <w:numPr>
          <w:ilvl w:val="0"/>
          <w:numId w:val="40"/>
        </w:numPr>
        <w:tabs>
          <w:tab w:val="left" w:pos="142"/>
        </w:tabs>
        <w:spacing w:after="0"/>
        <w:ind w:left="0" w:firstLine="709"/>
        <w:jc w:val="center"/>
        <w:rPr>
          <w:rFonts w:ascii="Times New Roman" w:hAnsi="Times New Roman" w:cs="Times New Roman"/>
          <w:sz w:val="24"/>
          <w:szCs w:val="24"/>
        </w:rPr>
      </w:pPr>
      <w:r w:rsidRPr="00DE6713">
        <w:rPr>
          <w:rFonts w:ascii="Times New Roman" w:hAnsi="Times New Roman" w:cs="Times New Roman"/>
          <w:b/>
          <w:bCs/>
          <w:sz w:val="24"/>
          <w:szCs w:val="24"/>
        </w:rPr>
        <w:lastRenderedPageBreak/>
        <w:t>Заключительные положения</w:t>
      </w:r>
    </w:p>
    <w:p w:rsidR="00676D02" w:rsidRPr="00DE6713" w:rsidRDefault="00676D02" w:rsidP="000E4A8C">
      <w:pPr>
        <w:pStyle w:val="21"/>
        <w:widowControl w:val="0"/>
        <w:tabs>
          <w:tab w:val="left" w:pos="142"/>
        </w:tabs>
        <w:spacing w:after="0"/>
        <w:ind w:left="0" w:firstLine="709"/>
        <w:rPr>
          <w:rFonts w:ascii="Times New Roman" w:hAnsi="Times New Roman" w:cs="Times New Roman"/>
          <w:sz w:val="24"/>
          <w:szCs w:val="24"/>
        </w:rPr>
      </w:pPr>
    </w:p>
    <w:p w:rsidR="00676D02" w:rsidRPr="00DE6713" w:rsidRDefault="00676D02" w:rsidP="000E4A8C">
      <w:pPr>
        <w:pStyle w:val="21"/>
        <w:widowControl w:val="0"/>
        <w:numPr>
          <w:ilvl w:val="1"/>
          <w:numId w:val="40"/>
        </w:numPr>
        <w:tabs>
          <w:tab w:val="left" w:pos="142"/>
          <w:tab w:val="left" w:pos="490"/>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 xml:space="preserve">Настоящий Договор может быть заключен как в бумажной, так и в электронной формах и подписан уполномоченным представителем Заказчика, в том числе простой электронной подписью посредством информационно-телекоммуникационных сетей общего пользования и </w:t>
      </w:r>
      <w:r w:rsidRPr="00DE6713">
        <w:rPr>
          <w:rFonts w:ascii="Times New Roman" w:hAnsi="Times New Roman" w:cs="Times New Roman"/>
          <w:sz w:val="24"/>
          <w:szCs w:val="24"/>
          <w:lang w:eastAsia="ru-RU"/>
        </w:rPr>
        <w:t>ИС «Навигатор»</w:t>
      </w:r>
      <w:r w:rsidRPr="00DE6713">
        <w:rPr>
          <w:rFonts w:ascii="Times New Roman" w:hAnsi="Times New Roman" w:cs="Times New Roman"/>
          <w:sz w:val="24"/>
          <w:szCs w:val="24"/>
        </w:rPr>
        <w:t>.</w:t>
      </w:r>
    </w:p>
    <w:p w:rsidR="00676D02" w:rsidRPr="00DE6713" w:rsidRDefault="00676D02" w:rsidP="000E4A8C">
      <w:pPr>
        <w:pStyle w:val="21"/>
        <w:widowControl w:val="0"/>
        <w:numPr>
          <w:ilvl w:val="1"/>
          <w:numId w:val="40"/>
        </w:numPr>
        <w:tabs>
          <w:tab w:val="left" w:pos="142"/>
          <w:tab w:val="left" w:pos="490"/>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Сведения, указанные в настоящем Договоре, соответствуют информации, размещенной на официальном сайте Организации в сети «Интернет».</w:t>
      </w:r>
    </w:p>
    <w:p w:rsidR="00676D02" w:rsidRPr="00DE6713" w:rsidRDefault="00676D02" w:rsidP="000E4A8C">
      <w:pPr>
        <w:pStyle w:val="21"/>
        <w:widowControl w:val="0"/>
        <w:numPr>
          <w:ilvl w:val="1"/>
          <w:numId w:val="40"/>
        </w:numPr>
        <w:tabs>
          <w:tab w:val="left" w:pos="142"/>
          <w:tab w:val="left" w:pos="490"/>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Под периодом предоставления образовательных услуг (периодом обучения) понимается промежуток времени с даты издания приказа о зачислении Обучающегося в Организацию, до даты издания приказа об окончании обучения или отчисления из его из Организации.</w:t>
      </w:r>
    </w:p>
    <w:p w:rsidR="00676D02" w:rsidRPr="00DE6713" w:rsidRDefault="00676D02" w:rsidP="000E4A8C">
      <w:pPr>
        <w:pStyle w:val="21"/>
        <w:widowControl w:val="0"/>
        <w:numPr>
          <w:ilvl w:val="1"/>
          <w:numId w:val="40"/>
        </w:numPr>
        <w:tabs>
          <w:tab w:val="left" w:pos="142"/>
          <w:tab w:val="left" w:pos="490"/>
        </w:tabs>
        <w:spacing w:after="0"/>
        <w:ind w:left="0" w:firstLine="709"/>
        <w:jc w:val="both"/>
        <w:rPr>
          <w:rFonts w:ascii="Times New Roman" w:hAnsi="Times New Roman" w:cs="Times New Roman"/>
          <w:sz w:val="24"/>
          <w:szCs w:val="24"/>
        </w:rPr>
      </w:pPr>
      <w:r w:rsidRPr="00DE6713">
        <w:rPr>
          <w:rFonts w:ascii="Times New Roman" w:hAnsi="Times New Roman" w:cs="Times New Roman"/>
          <w:sz w:val="24"/>
          <w:szCs w:val="24"/>
        </w:rPr>
        <w:t xml:space="preserve">Стороны по взаимному согласию вправе дополнить настоящий Договор иными условиями. Изменения и дополнения настоящего Договора могут производиться как в бумажной, так и в электронной формах и подписываться уполномоченными представителями Сторон, в том числе простой электронной подписью посредством информационно-телекоммуникационных сетей общего пользования и </w:t>
      </w:r>
      <w:r w:rsidRPr="00DE6713">
        <w:rPr>
          <w:rFonts w:ascii="Times New Roman" w:hAnsi="Times New Roman" w:cs="Times New Roman"/>
          <w:sz w:val="24"/>
          <w:szCs w:val="24"/>
          <w:lang w:eastAsia="ru-RU"/>
        </w:rPr>
        <w:t>ИС «Навигатор»</w:t>
      </w:r>
      <w:r w:rsidRPr="00DE6713">
        <w:rPr>
          <w:rFonts w:ascii="Times New Roman" w:hAnsi="Times New Roman" w:cs="Times New Roman"/>
          <w:sz w:val="24"/>
          <w:szCs w:val="24"/>
        </w:rPr>
        <w:t>.</w:t>
      </w:r>
    </w:p>
    <w:p w:rsidR="00676D02" w:rsidRPr="00DE6713" w:rsidRDefault="00676D02" w:rsidP="000E4A8C">
      <w:pPr>
        <w:pStyle w:val="21"/>
        <w:widowControl w:val="0"/>
        <w:numPr>
          <w:ilvl w:val="1"/>
          <w:numId w:val="40"/>
        </w:numPr>
        <w:tabs>
          <w:tab w:val="left" w:pos="142"/>
          <w:tab w:val="left" w:pos="490"/>
        </w:tabs>
        <w:spacing w:after="0"/>
        <w:ind w:left="0" w:firstLine="709"/>
        <w:jc w:val="both"/>
        <w:rPr>
          <w:rFonts w:ascii="Times New Roman" w:hAnsi="Times New Roman" w:cs="Times New Roman"/>
          <w:b/>
          <w:bCs/>
          <w:sz w:val="24"/>
          <w:szCs w:val="24"/>
        </w:rPr>
      </w:pPr>
      <w:r w:rsidRPr="00DE6713">
        <w:rPr>
          <w:rFonts w:ascii="Times New Roman" w:hAnsi="Times New Roman" w:cs="Times New Roman"/>
          <w:sz w:val="24"/>
          <w:szCs w:val="24"/>
        </w:rPr>
        <w:t xml:space="preserve">Настоящий Договор составлен в 2-х экземплярах, по одному для каждой из сторон. Оба экземпляра имеют одинаковую юридическую силу. </w:t>
      </w:r>
    </w:p>
    <w:p w:rsidR="00676D02" w:rsidRPr="00DE6713" w:rsidRDefault="00676D02" w:rsidP="000E4A8C">
      <w:pPr>
        <w:pStyle w:val="21"/>
        <w:widowControl w:val="0"/>
        <w:numPr>
          <w:ilvl w:val="1"/>
          <w:numId w:val="40"/>
        </w:numPr>
        <w:tabs>
          <w:tab w:val="left" w:pos="142"/>
          <w:tab w:val="left" w:pos="490"/>
        </w:tabs>
        <w:spacing w:after="0"/>
        <w:ind w:left="0" w:firstLine="709"/>
        <w:jc w:val="both"/>
        <w:rPr>
          <w:rFonts w:ascii="Times New Roman" w:hAnsi="Times New Roman" w:cs="Times New Roman"/>
          <w:bCs/>
          <w:sz w:val="24"/>
          <w:szCs w:val="24"/>
        </w:rPr>
      </w:pPr>
      <w:r w:rsidRPr="00DE6713">
        <w:rPr>
          <w:rFonts w:ascii="Times New Roman" w:hAnsi="Times New Roman" w:cs="Times New Roman"/>
          <w:bCs/>
          <w:sz w:val="24"/>
          <w:szCs w:val="24"/>
        </w:rPr>
        <w:t>Договор действует до полного исполнения обязательств Сторонами.</w:t>
      </w:r>
    </w:p>
    <w:p w:rsidR="00676D02" w:rsidRPr="00DE6713" w:rsidRDefault="00676D02" w:rsidP="000E4A8C">
      <w:pPr>
        <w:pStyle w:val="a3"/>
        <w:spacing w:line="276" w:lineRule="auto"/>
        <w:ind w:firstLine="709"/>
        <w:jc w:val="left"/>
        <w:rPr>
          <w:szCs w:val="24"/>
        </w:rPr>
      </w:pPr>
    </w:p>
    <w:p w:rsidR="00676D02" w:rsidRDefault="00676D02" w:rsidP="000E4A8C">
      <w:pPr>
        <w:pStyle w:val="Heading1"/>
        <w:spacing w:before="1" w:line="276" w:lineRule="auto"/>
        <w:ind w:right="1488" w:firstLine="0"/>
        <w:jc w:val="center"/>
      </w:pPr>
      <w:r>
        <w:t>Подписи</w:t>
      </w:r>
      <w:r>
        <w:rPr>
          <w:spacing w:val="-5"/>
        </w:rPr>
        <w:t xml:space="preserve"> </w:t>
      </w:r>
      <w:r>
        <w:t>сторон</w:t>
      </w:r>
    </w:p>
    <w:tbl>
      <w:tblPr>
        <w:tblStyle w:val="TableNormal"/>
        <w:tblW w:w="9756" w:type="dxa"/>
        <w:tblInd w:w="1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41"/>
        <w:gridCol w:w="3406"/>
        <w:gridCol w:w="3409"/>
      </w:tblGrid>
      <w:tr w:rsidR="00676D02" w:rsidTr="008C260B">
        <w:trPr>
          <w:trHeight w:val="506"/>
        </w:trPr>
        <w:tc>
          <w:tcPr>
            <w:tcW w:w="2941" w:type="dxa"/>
          </w:tcPr>
          <w:p w:rsidR="00676D02" w:rsidRDefault="00676D02" w:rsidP="000E4A8C">
            <w:pPr>
              <w:pStyle w:val="TableParagraph"/>
              <w:spacing w:before="1" w:line="276" w:lineRule="auto"/>
              <w:ind w:left="885"/>
              <w:rPr>
                <w:b/>
              </w:rPr>
            </w:pPr>
            <w:r>
              <w:rPr>
                <w:b/>
              </w:rPr>
              <w:t>УЧРЕЖДЕНИЕ</w:t>
            </w:r>
          </w:p>
        </w:tc>
        <w:tc>
          <w:tcPr>
            <w:tcW w:w="3406" w:type="dxa"/>
          </w:tcPr>
          <w:p w:rsidR="00676D02" w:rsidRDefault="00676D02" w:rsidP="000E4A8C">
            <w:pPr>
              <w:pStyle w:val="TableParagraph"/>
              <w:spacing w:before="1" w:line="276" w:lineRule="auto"/>
              <w:ind w:left="371" w:right="356"/>
              <w:jc w:val="center"/>
              <w:rPr>
                <w:b/>
              </w:rPr>
            </w:pPr>
            <w:r>
              <w:rPr>
                <w:b/>
              </w:rPr>
              <w:t>РОДИТЕЛИ</w:t>
            </w:r>
          </w:p>
          <w:p w:rsidR="00676D02" w:rsidRDefault="00676D02" w:rsidP="000E4A8C">
            <w:pPr>
              <w:pStyle w:val="TableParagraph"/>
              <w:spacing w:line="276" w:lineRule="auto"/>
              <w:ind w:left="371" w:right="359"/>
              <w:jc w:val="center"/>
              <w:rPr>
                <w:b/>
              </w:rPr>
            </w:pPr>
            <w:r>
              <w:rPr>
                <w:b/>
              </w:rPr>
              <w:t>(законные</w:t>
            </w:r>
            <w:r>
              <w:rPr>
                <w:b/>
                <w:spacing w:val="-9"/>
              </w:rPr>
              <w:t xml:space="preserve"> </w:t>
            </w:r>
            <w:r>
              <w:rPr>
                <w:b/>
              </w:rPr>
              <w:t>представители)</w:t>
            </w:r>
          </w:p>
        </w:tc>
        <w:tc>
          <w:tcPr>
            <w:tcW w:w="3409" w:type="dxa"/>
          </w:tcPr>
          <w:p w:rsidR="00676D02" w:rsidRDefault="00676D02" w:rsidP="000E4A8C">
            <w:pPr>
              <w:pStyle w:val="TableParagraph"/>
              <w:spacing w:before="1" w:line="276" w:lineRule="auto"/>
              <w:ind w:left="548" w:right="536"/>
              <w:jc w:val="center"/>
              <w:rPr>
                <w:b/>
              </w:rPr>
            </w:pPr>
            <w:r>
              <w:rPr>
                <w:b/>
              </w:rPr>
              <w:t>ОБУЧАЮЩИЙСЯ</w:t>
            </w:r>
          </w:p>
          <w:p w:rsidR="00676D02" w:rsidRDefault="00676D02" w:rsidP="000E4A8C">
            <w:pPr>
              <w:pStyle w:val="TableParagraph"/>
              <w:spacing w:line="276" w:lineRule="auto"/>
              <w:ind w:left="550" w:right="536"/>
              <w:jc w:val="center"/>
              <w:rPr>
                <w:b/>
              </w:rPr>
            </w:pPr>
            <w:r>
              <w:rPr>
                <w:b/>
              </w:rPr>
              <w:t>(с</w:t>
            </w:r>
            <w:r>
              <w:rPr>
                <w:b/>
                <w:spacing w:val="-2"/>
              </w:rPr>
              <w:t xml:space="preserve"> </w:t>
            </w:r>
            <w:r>
              <w:rPr>
                <w:b/>
              </w:rPr>
              <w:t>14-летнего</w:t>
            </w:r>
            <w:r>
              <w:rPr>
                <w:b/>
                <w:spacing w:val="-2"/>
              </w:rPr>
              <w:t xml:space="preserve"> </w:t>
            </w:r>
            <w:r>
              <w:rPr>
                <w:b/>
              </w:rPr>
              <w:t>возраста)</w:t>
            </w:r>
          </w:p>
        </w:tc>
      </w:tr>
      <w:tr w:rsidR="00676D02" w:rsidTr="008C260B">
        <w:trPr>
          <w:trHeight w:val="4303"/>
        </w:trPr>
        <w:tc>
          <w:tcPr>
            <w:tcW w:w="2941" w:type="dxa"/>
          </w:tcPr>
          <w:p w:rsidR="00676D02" w:rsidRDefault="00676D02" w:rsidP="000E4A8C">
            <w:pPr>
              <w:pStyle w:val="TableParagraph"/>
              <w:tabs>
                <w:tab w:val="left" w:pos="1871"/>
              </w:tabs>
              <w:spacing w:line="276" w:lineRule="auto"/>
              <w:ind w:left="110" w:right="164"/>
              <w:rPr>
                <w:spacing w:val="-2"/>
                <w:lang w:val="ru-RU"/>
              </w:rPr>
            </w:pPr>
          </w:p>
          <w:p w:rsidR="00676D02" w:rsidRDefault="00676D02" w:rsidP="000E4A8C">
            <w:pPr>
              <w:pStyle w:val="TableParagraph"/>
              <w:tabs>
                <w:tab w:val="left" w:pos="1871"/>
              </w:tabs>
              <w:spacing w:line="276" w:lineRule="auto"/>
              <w:ind w:left="110" w:right="164"/>
              <w:rPr>
                <w:spacing w:val="-2"/>
                <w:lang w:val="ru-RU"/>
              </w:rPr>
            </w:pPr>
          </w:p>
          <w:p w:rsidR="00676D02" w:rsidRPr="00E924A2" w:rsidRDefault="00676D02" w:rsidP="000E4A8C">
            <w:pPr>
              <w:pStyle w:val="TableParagraph"/>
              <w:tabs>
                <w:tab w:val="left" w:pos="1871"/>
              </w:tabs>
              <w:spacing w:line="276" w:lineRule="auto"/>
              <w:ind w:left="110" w:right="164"/>
              <w:rPr>
                <w:lang w:val="ru-RU"/>
              </w:rPr>
            </w:pPr>
            <w:r w:rsidRPr="00E924A2">
              <w:rPr>
                <w:spacing w:val="-52"/>
                <w:lang w:val="ru-RU"/>
              </w:rPr>
              <w:t xml:space="preserve"> </w:t>
            </w:r>
            <w:r w:rsidRPr="00E924A2">
              <w:rPr>
                <w:lang w:val="ru-RU"/>
              </w:rPr>
              <w:t>МП</w:t>
            </w:r>
          </w:p>
        </w:tc>
        <w:tc>
          <w:tcPr>
            <w:tcW w:w="3406" w:type="dxa"/>
          </w:tcPr>
          <w:p w:rsidR="00676D02" w:rsidRPr="00AA2E37" w:rsidRDefault="00676D02" w:rsidP="000E4A8C">
            <w:pPr>
              <w:pStyle w:val="TableParagraph"/>
              <w:tabs>
                <w:tab w:val="left" w:pos="3294"/>
              </w:tabs>
              <w:spacing w:line="276" w:lineRule="auto"/>
              <w:ind w:left="110"/>
              <w:rPr>
                <w:lang w:val="ru-RU"/>
              </w:rPr>
            </w:pPr>
            <w:r w:rsidRPr="00AA2E37">
              <w:rPr>
                <w:lang w:val="ru-RU"/>
              </w:rPr>
              <w:t xml:space="preserve">Ф.И.О. </w:t>
            </w:r>
            <w:r w:rsidRPr="00AA2E37">
              <w:rPr>
                <w:u w:val="single"/>
                <w:lang w:val="ru-RU"/>
              </w:rPr>
              <w:t xml:space="preserve"> </w:t>
            </w:r>
            <w:r w:rsidRPr="00AA2E37">
              <w:rPr>
                <w:u w:val="single"/>
                <w:lang w:val="ru-RU"/>
              </w:rPr>
              <w:tab/>
            </w:r>
          </w:p>
          <w:p w:rsidR="00676D02" w:rsidRPr="00AA2E37" w:rsidRDefault="00676D02" w:rsidP="000E4A8C">
            <w:pPr>
              <w:pStyle w:val="TableParagraph"/>
              <w:spacing w:before="1" w:line="276" w:lineRule="auto"/>
              <w:rPr>
                <w:b/>
                <w:sz w:val="21"/>
                <w:lang w:val="ru-RU"/>
              </w:rPr>
            </w:pPr>
          </w:p>
          <w:p w:rsidR="00676D02" w:rsidRPr="00AA2E37" w:rsidRDefault="008F4185" w:rsidP="000E4A8C">
            <w:pPr>
              <w:pStyle w:val="TableParagraph"/>
              <w:spacing w:line="276" w:lineRule="auto"/>
              <w:ind w:left="105"/>
              <w:rPr>
                <w:sz w:val="2"/>
                <w:lang w:val="ru-RU"/>
              </w:rPr>
            </w:pPr>
            <w:r w:rsidRPr="008F4185">
              <w:rPr>
                <w:rFonts w:ascii="Times New Roman" w:eastAsia="Times New Roman" w:hAnsi="Times New Roman" w:cs="Times New Roman"/>
                <w:sz w:val="2"/>
                <w:lang w:val="ru-RU"/>
              </w:rPr>
            </w:r>
            <w:r w:rsidRPr="008F4185">
              <w:rPr>
                <w:rFonts w:ascii="Times New Roman" w:eastAsia="Times New Roman" w:hAnsi="Times New Roman" w:cs="Times New Roman"/>
                <w:sz w:val="2"/>
                <w:lang w:val="ru-RU"/>
              </w:rPr>
              <w:pict>
                <v:group id="_x0000_s1056" style="width:159.6pt;height:.45pt;mso-position-horizontal-relative:char;mso-position-vertical-relative:line" coordsize="3192,9">
                  <v:line id="_x0000_s1057" style="position:absolute" from="0,4" to="3192,4" strokeweight=".15578mm"/>
                  <w10:wrap type="none"/>
                  <w10:anchorlock/>
                </v:group>
              </w:pict>
            </w:r>
          </w:p>
          <w:p w:rsidR="00676D02" w:rsidRPr="00AA2E37" w:rsidRDefault="00676D02" w:rsidP="000E4A8C">
            <w:pPr>
              <w:pStyle w:val="TableParagraph"/>
              <w:spacing w:before="2" w:line="276" w:lineRule="auto"/>
              <w:rPr>
                <w:b/>
                <w:sz w:val="20"/>
                <w:lang w:val="ru-RU"/>
              </w:rPr>
            </w:pPr>
          </w:p>
          <w:p w:rsidR="00676D02" w:rsidRPr="00AA2E37" w:rsidRDefault="008F4185" w:rsidP="000E4A8C">
            <w:pPr>
              <w:pStyle w:val="TableParagraph"/>
              <w:spacing w:line="276" w:lineRule="auto"/>
              <w:ind w:left="105"/>
              <w:rPr>
                <w:sz w:val="2"/>
                <w:lang w:val="ru-RU"/>
              </w:rPr>
            </w:pPr>
            <w:r w:rsidRPr="008F4185">
              <w:rPr>
                <w:rFonts w:ascii="Times New Roman" w:eastAsia="Times New Roman" w:hAnsi="Times New Roman" w:cs="Times New Roman"/>
                <w:sz w:val="2"/>
                <w:lang w:val="ru-RU"/>
              </w:rPr>
            </w:r>
            <w:r w:rsidRPr="008F4185">
              <w:rPr>
                <w:rFonts w:ascii="Times New Roman" w:eastAsia="Times New Roman" w:hAnsi="Times New Roman" w:cs="Times New Roman"/>
                <w:sz w:val="2"/>
                <w:lang w:val="ru-RU"/>
              </w:rPr>
              <w:pict>
                <v:group id="_x0000_s1054" style="width:159.6pt;height:.45pt;mso-position-horizontal-relative:char;mso-position-vertical-relative:line" coordsize="3192,9">
                  <v:line id="_x0000_s1055" style="position:absolute" from="0,4" to="3192,4" strokeweight=".15578mm"/>
                  <w10:wrap type="none"/>
                  <w10:anchorlock/>
                </v:group>
              </w:pict>
            </w:r>
          </w:p>
          <w:p w:rsidR="00676D02" w:rsidRPr="00AA2E37" w:rsidRDefault="00676D02" w:rsidP="000E4A8C">
            <w:pPr>
              <w:pStyle w:val="TableParagraph"/>
              <w:tabs>
                <w:tab w:val="left" w:pos="3263"/>
              </w:tabs>
              <w:spacing w:line="276" w:lineRule="auto"/>
              <w:ind w:left="110"/>
              <w:rPr>
                <w:lang w:val="ru-RU"/>
              </w:rPr>
            </w:pPr>
            <w:r w:rsidRPr="00AA2E37">
              <w:rPr>
                <w:lang w:val="ru-RU"/>
              </w:rPr>
              <w:t>Паспорт:</w:t>
            </w:r>
            <w:r w:rsidRPr="00AA2E37">
              <w:rPr>
                <w:spacing w:val="-2"/>
                <w:lang w:val="ru-RU"/>
              </w:rPr>
              <w:t xml:space="preserve"> </w:t>
            </w:r>
            <w:r w:rsidRPr="00AA2E37">
              <w:rPr>
                <w:u w:val="single"/>
                <w:lang w:val="ru-RU"/>
              </w:rPr>
              <w:t xml:space="preserve"> </w:t>
            </w:r>
            <w:r w:rsidRPr="00AA2E37">
              <w:rPr>
                <w:u w:val="single"/>
                <w:lang w:val="ru-RU"/>
              </w:rPr>
              <w:tab/>
            </w:r>
          </w:p>
          <w:p w:rsidR="00676D02" w:rsidRPr="00AA2E37" w:rsidRDefault="00676D02" w:rsidP="000E4A8C">
            <w:pPr>
              <w:pStyle w:val="TableParagraph"/>
              <w:tabs>
                <w:tab w:val="left" w:pos="3328"/>
              </w:tabs>
              <w:spacing w:line="276" w:lineRule="auto"/>
              <w:ind w:left="110"/>
              <w:rPr>
                <w:lang w:val="ru-RU"/>
              </w:rPr>
            </w:pPr>
            <w:r w:rsidRPr="00AA2E37">
              <w:rPr>
                <w:lang w:val="ru-RU"/>
              </w:rPr>
              <w:t xml:space="preserve">выдан </w:t>
            </w:r>
            <w:r w:rsidRPr="00AA2E37">
              <w:rPr>
                <w:u w:val="single"/>
                <w:lang w:val="ru-RU"/>
              </w:rPr>
              <w:t xml:space="preserve"> </w:t>
            </w:r>
            <w:r w:rsidRPr="00AA2E37">
              <w:rPr>
                <w:u w:val="single"/>
                <w:lang w:val="ru-RU"/>
              </w:rPr>
              <w:tab/>
            </w:r>
          </w:p>
          <w:p w:rsidR="00676D02" w:rsidRPr="00AA2E37" w:rsidRDefault="00676D02" w:rsidP="000E4A8C">
            <w:pPr>
              <w:pStyle w:val="TableParagraph"/>
              <w:spacing w:before="3" w:line="276" w:lineRule="auto"/>
              <w:rPr>
                <w:b/>
                <w:sz w:val="21"/>
                <w:lang w:val="ru-RU"/>
              </w:rPr>
            </w:pPr>
          </w:p>
          <w:p w:rsidR="00676D02" w:rsidRDefault="008F4185" w:rsidP="000E4A8C">
            <w:pPr>
              <w:pStyle w:val="TableParagraph"/>
              <w:spacing w:line="276" w:lineRule="auto"/>
              <w:ind w:left="105"/>
              <w:rPr>
                <w:sz w:val="2"/>
              </w:rPr>
            </w:pPr>
            <w:r w:rsidRPr="008F4185">
              <w:rPr>
                <w:rFonts w:ascii="Times New Roman" w:eastAsia="Times New Roman" w:hAnsi="Times New Roman" w:cs="Times New Roman"/>
                <w:sz w:val="2"/>
                <w:lang w:val="ru-RU"/>
              </w:rPr>
            </w:r>
            <w:r w:rsidRPr="008F4185">
              <w:rPr>
                <w:rFonts w:ascii="Times New Roman" w:eastAsia="Times New Roman" w:hAnsi="Times New Roman" w:cs="Times New Roman"/>
                <w:sz w:val="2"/>
                <w:lang w:val="ru-RU"/>
              </w:rPr>
              <w:pict>
                <v:group id="_x0000_s1052" style="width:159.6pt;height:.45pt;mso-position-horizontal-relative:char;mso-position-vertical-relative:line" coordsize="3192,9">
                  <v:line id="_x0000_s1053" style="position:absolute" from="0,4" to="3192,4" strokeweight=".15578mm"/>
                  <w10:wrap type="none"/>
                  <w10:anchorlock/>
                </v:group>
              </w:pict>
            </w:r>
          </w:p>
          <w:p w:rsidR="00676D02" w:rsidRDefault="00676D02" w:rsidP="000E4A8C">
            <w:pPr>
              <w:pStyle w:val="TableParagraph"/>
              <w:spacing w:before="2" w:line="276" w:lineRule="auto"/>
              <w:rPr>
                <w:b/>
                <w:sz w:val="20"/>
              </w:rPr>
            </w:pPr>
          </w:p>
          <w:p w:rsidR="00676D02" w:rsidRDefault="008F4185" w:rsidP="000E4A8C">
            <w:pPr>
              <w:pStyle w:val="TableParagraph"/>
              <w:spacing w:line="276" w:lineRule="auto"/>
              <w:ind w:left="105"/>
              <w:rPr>
                <w:sz w:val="2"/>
              </w:rPr>
            </w:pPr>
            <w:r w:rsidRPr="008F4185">
              <w:rPr>
                <w:rFonts w:ascii="Times New Roman" w:eastAsia="Times New Roman" w:hAnsi="Times New Roman" w:cs="Times New Roman"/>
                <w:sz w:val="2"/>
                <w:lang w:val="ru-RU"/>
              </w:rPr>
            </w:r>
            <w:r w:rsidRPr="008F4185">
              <w:rPr>
                <w:rFonts w:ascii="Times New Roman" w:eastAsia="Times New Roman" w:hAnsi="Times New Roman" w:cs="Times New Roman"/>
                <w:sz w:val="2"/>
                <w:lang w:val="ru-RU"/>
              </w:rPr>
              <w:pict>
                <v:group id="_x0000_s1050" style="width:159.6pt;height:.45pt;mso-position-horizontal-relative:char;mso-position-vertical-relative:line" coordsize="3192,9">
                  <v:line id="_x0000_s1051" style="position:absolute" from="0,4" to="3192,4" strokeweight=".15578mm"/>
                  <w10:wrap type="none"/>
                  <w10:anchorlock/>
                </v:group>
              </w:pict>
            </w:r>
          </w:p>
          <w:p w:rsidR="00676D02" w:rsidRDefault="00676D02" w:rsidP="000E4A8C">
            <w:pPr>
              <w:pStyle w:val="TableParagraph"/>
              <w:spacing w:line="276" w:lineRule="auto"/>
              <w:ind w:left="110"/>
            </w:pPr>
            <w:r>
              <w:t>Домашний</w:t>
            </w:r>
            <w:r>
              <w:rPr>
                <w:spacing w:val="-2"/>
              </w:rPr>
              <w:t xml:space="preserve"> </w:t>
            </w:r>
            <w:r>
              <w:t>адрес:</w:t>
            </w:r>
          </w:p>
          <w:p w:rsidR="00676D02" w:rsidRDefault="00676D02" w:rsidP="000E4A8C">
            <w:pPr>
              <w:pStyle w:val="TableParagraph"/>
              <w:spacing w:before="3" w:line="276" w:lineRule="auto"/>
              <w:rPr>
                <w:b/>
                <w:sz w:val="20"/>
              </w:rPr>
            </w:pPr>
          </w:p>
          <w:p w:rsidR="00676D02" w:rsidRDefault="008F4185" w:rsidP="000E4A8C">
            <w:pPr>
              <w:pStyle w:val="TableParagraph"/>
              <w:spacing w:line="276" w:lineRule="auto"/>
              <w:ind w:left="105"/>
              <w:rPr>
                <w:sz w:val="2"/>
              </w:rPr>
            </w:pPr>
            <w:r w:rsidRPr="008F4185">
              <w:rPr>
                <w:rFonts w:ascii="Times New Roman" w:eastAsia="Times New Roman" w:hAnsi="Times New Roman" w:cs="Times New Roman"/>
                <w:sz w:val="2"/>
                <w:lang w:val="ru-RU"/>
              </w:rPr>
            </w:r>
            <w:r w:rsidRPr="008F4185">
              <w:rPr>
                <w:rFonts w:ascii="Times New Roman" w:eastAsia="Times New Roman" w:hAnsi="Times New Roman" w:cs="Times New Roman"/>
                <w:sz w:val="2"/>
                <w:lang w:val="ru-RU"/>
              </w:rPr>
              <w:pict>
                <v:group id="_x0000_s1048" style="width:159.6pt;height:.45pt;mso-position-horizontal-relative:char;mso-position-vertical-relative:line" coordsize="3192,9">
                  <v:line id="_x0000_s1049" style="position:absolute" from="0,4" to="3192,4" strokeweight=".15578mm"/>
                  <w10:wrap type="none"/>
                  <w10:anchorlock/>
                </v:group>
              </w:pict>
            </w:r>
          </w:p>
          <w:p w:rsidR="00676D02" w:rsidRDefault="00676D02" w:rsidP="000E4A8C">
            <w:pPr>
              <w:pStyle w:val="TableParagraph"/>
              <w:spacing w:before="2" w:line="276" w:lineRule="auto"/>
              <w:rPr>
                <w:b/>
                <w:sz w:val="20"/>
              </w:rPr>
            </w:pPr>
          </w:p>
          <w:p w:rsidR="00676D02" w:rsidRDefault="008F4185" w:rsidP="000E4A8C">
            <w:pPr>
              <w:pStyle w:val="TableParagraph"/>
              <w:spacing w:line="276" w:lineRule="auto"/>
              <w:ind w:left="105"/>
              <w:rPr>
                <w:sz w:val="2"/>
              </w:rPr>
            </w:pPr>
            <w:r w:rsidRPr="008F4185">
              <w:rPr>
                <w:rFonts w:ascii="Times New Roman" w:eastAsia="Times New Roman" w:hAnsi="Times New Roman" w:cs="Times New Roman"/>
                <w:sz w:val="2"/>
                <w:lang w:val="ru-RU"/>
              </w:rPr>
            </w:r>
            <w:r w:rsidRPr="008F4185">
              <w:rPr>
                <w:rFonts w:ascii="Times New Roman" w:eastAsia="Times New Roman" w:hAnsi="Times New Roman" w:cs="Times New Roman"/>
                <w:sz w:val="2"/>
                <w:lang w:val="ru-RU"/>
              </w:rPr>
              <w:pict>
                <v:group id="_x0000_s1046" style="width:159.6pt;height:.45pt;mso-position-horizontal-relative:char;mso-position-vertical-relative:line" coordsize="3192,9">
                  <v:line id="_x0000_s1047" style="position:absolute" from="0,4" to="3192,4" strokeweight=".15578mm"/>
                  <w10:wrap type="none"/>
                  <w10:anchorlock/>
                </v:group>
              </w:pict>
            </w:r>
          </w:p>
          <w:p w:rsidR="00676D02" w:rsidRDefault="00676D02" w:rsidP="000E4A8C">
            <w:pPr>
              <w:pStyle w:val="TableParagraph"/>
              <w:spacing w:before="4" w:after="1" w:line="276" w:lineRule="auto"/>
              <w:rPr>
                <w:b/>
                <w:sz w:val="20"/>
              </w:rPr>
            </w:pPr>
          </w:p>
          <w:p w:rsidR="00676D02" w:rsidRDefault="008F4185" w:rsidP="000E4A8C">
            <w:pPr>
              <w:pStyle w:val="TableParagraph"/>
              <w:spacing w:line="276" w:lineRule="auto"/>
              <w:ind w:left="105"/>
              <w:rPr>
                <w:sz w:val="2"/>
              </w:rPr>
            </w:pPr>
            <w:r w:rsidRPr="008F4185">
              <w:rPr>
                <w:rFonts w:ascii="Times New Roman" w:eastAsia="Times New Roman" w:hAnsi="Times New Roman" w:cs="Times New Roman"/>
                <w:sz w:val="2"/>
                <w:lang w:val="ru-RU"/>
              </w:rPr>
            </w:r>
            <w:r w:rsidRPr="008F4185">
              <w:rPr>
                <w:rFonts w:ascii="Times New Roman" w:eastAsia="Times New Roman" w:hAnsi="Times New Roman" w:cs="Times New Roman"/>
                <w:sz w:val="2"/>
                <w:lang w:val="ru-RU"/>
              </w:rPr>
              <w:pict>
                <v:group id="_x0000_s1044" style="width:159.6pt;height:.45pt;mso-position-horizontal-relative:char;mso-position-vertical-relative:line" coordsize="3192,9">
                  <v:line id="_x0000_s1045" style="position:absolute" from="0,4" to="3192,4" strokeweight=".15578mm"/>
                  <w10:wrap type="none"/>
                  <w10:anchorlock/>
                </v:group>
              </w:pict>
            </w:r>
          </w:p>
          <w:p w:rsidR="00676D02" w:rsidRDefault="00676D02" w:rsidP="000E4A8C">
            <w:pPr>
              <w:pStyle w:val="TableParagraph"/>
              <w:spacing w:before="2" w:line="276" w:lineRule="auto"/>
              <w:rPr>
                <w:b/>
                <w:sz w:val="20"/>
              </w:rPr>
            </w:pPr>
          </w:p>
          <w:p w:rsidR="00676D02" w:rsidRDefault="008F4185" w:rsidP="000E4A8C">
            <w:pPr>
              <w:pStyle w:val="TableParagraph"/>
              <w:spacing w:line="276" w:lineRule="auto"/>
              <w:ind w:left="105"/>
              <w:rPr>
                <w:sz w:val="2"/>
              </w:rPr>
            </w:pPr>
            <w:r w:rsidRPr="008F4185">
              <w:rPr>
                <w:rFonts w:ascii="Times New Roman" w:eastAsia="Times New Roman" w:hAnsi="Times New Roman" w:cs="Times New Roman"/>
                <w:sz w:val="2"/>
                <w:lang w:val="ru-RU"/>
              </w:rPr>
            </w:r>
            <w:r w:rsidRPr="008F4185">
              <w:rPr>
                <w:rFonts w:ascii="Times New Roman" w:eastAsia="Times New Roman" w:hAnsi="Times New Roman" w:cs="Times New Roman"/>
                <w:sz w:val="2"/>
                <w:lang w:val="ru-RU"/>
              </w:rPr>
              <w:pict>
                <v:group id="_x0000_s1042" style="width:159.6pt;height:.45pt;mso-position-horizontal-relative:char;mso-position-vertical-relative:line" coordsize="3192,9">
                  <v:line id="_x0000_s1043" style="position:absolute" from="0,4" to="3192,4" strokeweight=".15578mm"/>
                  <w10:wrap type="none"/>
                  <w10:anchorlock/>
                </v:group>
              </w:pict>
            </w:r>
          </w:p>
          <w:p w:rsidR="00676D02" w:rsidRDefault="00676D02" w:rsidP="000E4A8C">
            <w:pPr>
              <w:pStyle w:val="TableParagraph"/>
              <w:spacing w:line="276" w:lineRule="auto"/>
              <w:ind w:left="110" w:right="2398"/>
            </w:pPr>
            <w:r>
              <w:rPr>
                <w:spacing w:val="-1"/>
              </w:rPr>
              <w:t>Телефон:</w:t>
            </w:r>
            <w:r>
              <w:rPr>
                <w:spacing w:val="-52"/>
              </w:rPr>
              <w:t xml:space="preserve"> </w:t>
            </w:r>
            <w:r>
              <w:rPr>
                <w:spacing w:val="-1"/>
              </w:rPr>
              <w:t>Подпись:</w:t>
            </w:r>
          </w:p>
        </w:tc>
        <w:tc>
          <w:tcPr>
            <w:tcW w:w="3409" w:type="dxa"/>
          </w:tcPr>
          <w:p w:rsidR="00676D02" w:rsidRDefault="00676D02" w:rsidP="000E4A8C">
            <w:pPr>
              <w:pStyle w:val="TableParagraph"/>
              <w:tabs>
                <w:tab w:val="left" w:pos="3294"/>
              </w:tabs>
              <w:spacing w:line="276" w:lineRule="auto"/>
              <w:ind w:left="110"/>
            </w:pPr>
            <w:r>
              <w:t xml:space="preserve">Ф.И.О. </w:t>
            </w:r>
            <w:r>
              <w:rPr>
                <w:u w:val="single"/>
              </w:rPr>
              <w:t xml:space="preserve"> </w:t>
            </w:r>
            <w:r>
              <w:rPr>
                <w:u w:val="single"/>
              </w:rPr>
              <w:tab/>
            </w:r>
          </w:p>
          <w:p w:rsidR="00676D02" w:rsidRDefault="00676D02" w:rsidP="000E4A8C">
            <w:pPr>
              <w:pStyle w:val="TableParagraph"/>
              <w:spacing w:before="1" w:line="276" w:lineRule="auto"/>
              <w:rPr>
                <w:b/>
                <w:sz w:val="21"/>
              </w:rPr>
            </w:pPr>
          </w:p>
          <w:p w:rsidR="00676D02" w:rsidRDefault="008F4185" w:rsidP="000E4A8C">
            <w:pPr>
              <w:pStyle w:val="TableParagraph"/>
              <w:spacing w:line="276" w:lineRule="auto"/>
              <w:ind w:left="105"/>
              <w:rPr>
                <w:sz w:val="2"/>
              </w:rPr>
            </w:pPr>
            <w:r w:rsidRPr="008F4185">
              <w:rPr>
                <w:rFonts w:ascii="Times New Roman" w:eastAsia="Times New Roman" w:hAnsi="Times New Roman" w:cs="Times New Roman"/>
                <w:sz w:val="2"/>
                <w:lang w:val="ru-RU"/>
              </w:rPr>
            </w:r>
            <w:r w:rsidRPr="008F4185">
              <w:rPr>
                <w:rFonts w:ascii="Times New Roman" w:eastAsia="Times New Roman" w:hAnsi="Times New Roman" w:cs="Times New Roman"/>
                <w:sz w:val="2"/>
                <w:lang w:val="ru-RU"/>
              </w:rPr>
              <w:pict>
                <v:group id="_x0000_s1040" style="width:159.6pt;height:.45pt;mso-position-horizontal-relative:char;mso-position-vertical-relative:line" coordsize="3192,9">
                  <v:line id="_x0000_s1041" style="position:absolute" from="0,4" to="3192,4" strokeweight=".15578mm"/>
                  <w10:wrap type="none"/>
                  <w10:anchorlock/>
                </v:group>
              </w:pict>
            </w:r>
          </w:p>
          <w:p w:rsidR="00676D02" w:rsidRDefault="00676D02" w:rsidP="000E4A8C">
            <w:pPr>
              <w:pStyle w:val="TableParagraph"/>
              <w:spacing w:before="2" w:line="276" w:lineRule="auto"/>
              <w:rPr>
                <w:b/>
                <w:sz w:val="20"/>
              </w:rPr>
            </w:pPr>
          </w:p>
          <w:p w:rsidR="00676D02" w:rsidRDefault="008F4185" w:rsidP="000E4A8C">
            <w:pPr>
              <w:pStyle w:val="TableParagraph"/>
              <w:spacing w:line="276" w:lineRule="auto"/>
              <w:ind w:left="105"/>
              <w:rPr>
                <w:sz w:val="2"/>
              </w:rPr>
            </w:pPr>
            <w:r w:rsidRPr="008F4185">
              <w:rPr>
                <w:rFonts w:ascii="Times New Roman" w:eastAsia="Times New Roman" w:hAnsi="Times New Roman" w:cs="Times New Roman"/>
                <w:sz w:val="2"/>
                <w:lang w:val="ru-RU"/>
              </w:rPr>
            </w:r>
            <w:r w:rsidRPr="008F4185">
              <w:rPr>
                <w:rFonts w:ascii="Times New Roman" w:eastAsia="Times New Roman" w:hAnsi="Times New Roman" w:cs="Times New Roman"/>
                <w:sz w:val="2"/>
                <w:lang w:val="ru-RU"/>
              </w:rPr>
              <w:pict>
                <v:group id="_x0000_s1038" style="width:159.65pt;height:.45pt;mso-position-horizontal-relative:char;mso-position-vertical-relative:line" coordsize="3193,9">
                  <v:line id="_x0000_s1039" style="position:absolute" from="0,4" to="3193,4" strokeweight=".15578mm"/>
                  <w10:wrap type="none"/>
                  <w10:anchorlock/>
                </v:group>
              </w:pict>
            </w:r>
          </w:p>
          <w:p w:rsidR="00676D02" w:rsidRDefault="00676D02" w:rsidP="000E4A8C">
            <w:pPr>
              <w:pStyle w:val="TableParagraph"/>
              <w:tabs>
                <w:tab w:val="left" w:pos="3263"/>
              </w:tabs>
              <w:spacing w:line="276" w:lineRule="auto"/>
              <w:ind w:left="110"/>
            </w:pPr>
            <w:r>
              <w:t>Паспорт:</w:t>
            </w:r>
            <w:r>
              <w:rPr>
                <w:spacing w:val="-2"/>
              </w:rPr>
              <w:t xml:space="preserve"> </w:t>
            </w:r>
            <w:r>
              <w:rPr>
                <w:u w:val="single"/>
              </w:rPr>
              <w:t xml:space="preserve"> </w:t>
            </w:r>
            <w:r>
              <w:rPr>
                <w:u w:val="single"/>
              </w:rPr>
              <w:tab/>
            </w:r>
          </w:p>
          <w:p w:rsidR="00676D02" w:rsidRDefault="00676D02" w:rsidP="000E4A8C">
            <w:pPr>
              <w:pStyle w:val="TableParagraph"/>
              <w:tabs>
                <w:tab w:val="left" w:pos="3328"/>
              </w:tabs>
              <w:spacing w:line="276" w:lineRule="auto"/>
              <w:ind w:left="110"/>
            </w:pPr>
            <w:r>
              <w:t xml:space="preserve">выдан </w:t>
            </w:r>
            <w:r>
              <w:rPr>
                <w:u w:val="single"/>
              </w:rPr>
              <w:t xml:space="preserve"> </w:t>
            </w:r>
            <w:r>
              <w:rPr>
                <w:u w:val="single"/>
              </w:rPr>
              <w:tab/>
            </w:r>
          </w:p>
          <w:p w:rsidR="00676D02" w:rsidRDefault="00676D02" w:rsidP="000E4A8C">
            <w:pPr>
              <w:pStyle w:val="TableParagraph"/>
              <w:spacing w:before="3" w:line="276" w:lineRule="auto"/>
              <w:rPr>
                <w:b/>
                <w:sz w:val="21"/>
              </w:rPr>
            </w:pPr>
          </w:p>
          <w:p w:rsidR="00676D02" w:rsidRDefault="008F4185" w:rsidP="000E4A8C">
            <w:pPr>
              <w:pStyle w:val="TableParagraph"/>
              <w:spacing w:line="276" w:lineRule="auto"/>
              <w:ind w:left="105"/>
              <w:rPr>
                <w:sz w:val="2"/>
              </w:rPr>
            </w:pPr>
            <w:r w:rsidRPr="008F4185">
              <w:rPr>
                <w:rFonts w:ascii="Times New Roman" w:eastAsia="Times New Roman" w:hAnsi="Times New Roman" w:cs="Times New Roman"/>
                <w:sz w:val="2"/>
                <w:lang w:val="ru-RU"/>
              </w:rPr>
            </w:r>
            <w:r w:rsidRPr="008F4185">
              <w:rPr>
                <w:rFonts w:ascii="Times New Roman" w:eastAsia="Times New Roman" w:hAnsi="Times New Roman" w:cs="Times New Roman"/>
                <w:sz w:val="2"/>
                <w:lang w:val="ru-RU"/>
              </w:rPr>
              <w:pict>
                <v:group id="_x0000_s1036" style="width:159.6pt;height:.45pt;mso-position-horizontal-relative:char;mso-position-vertical-relative:line" coordsize="3192,9">
                  <v:line id="_x0000_s1037" style="position:absolute" from="0,4" to="3192,4" strokeweight=".15578mm"/>
                  <w10:wrap type="none"/>
                  <w10:anchorlock/>
                </v:group>
              </w:pict>
            </w:r>
          </w:p>
          <w:p w:rsidR="00676D02" w:rsidRDefault="00676D02" w:rsidP="000E4A8C">
            <w:pPr>
              <w:pStyle w:val="TableParagraph"/>
              <w:spacing w:before="2" w:line="276" w:lineRule="auto"/>
              <w:rPr>
                <w:b/>
                <w:sz w:val="20"/>
              </w:rPr>
            </w:pPr>
          </w:p>
          <w:p w:rsidR="00676D02" w:rsidRDefault="008F4185" w:rsidP="000E4A8C">
            <w:pPr>
              <w:pStyle w:val="TableParagraph"/>
              <w:spacing w:line="276" w:lineRule="auto"/>
              <w:ind w:left="105"/>
              <w:rPr>
                <w:sz w:val="2"/>
              </w:rPr>
            </w:pPr>
            <w:r w:rsidRPr="008F4185">
              <w:rPr>
                <w:rFonts w:ascii="Times New Roman" w:eastAsia="Times New Roman" w:hAnsi="Times New Roman" w:cs="Times New Roman"/>
                <w:sz w:val="2"/>
                <w:lang w:val="ru-RU"/>
              </w:rPr>
            </w:r>
            <w:r w:rsidRPr="008F4185">
              <w:rPr>
                <w:rFonts w:ascii="Times New Roman" w:eastAsia="Times New Roman" w:hAnsi="Times New Roman" w:cs="Times New Roman"/>
                <w:sz w:val="2"/>
                <w:lang w:val="ru-RU"/>
              </w:rPr>
              <w:pict>
                <v:group id="_x0000_s1034" style="width:159.6pt;height:.45pt;mso-position-horizontal-relative:char;mso-position-vertical-relative:line" coordsize="3192,9">
                  <v:line id="_x0000_s1035" style="position:absolute" from="0,4" to="3192,4" strokeweight=".15578mm"/>
                  <w10:wrap type="none"/>
                  <w10:anchorlock/>
                </v:group>
              </w:pict>
            </w:r>
          </w:p>
          <w:p w:rsidR="00676D02" w:rsidRDefault="00676D02" w:rsidP="000E4A8C">
            <w:pPr>
              <w:pStyle w:val="TableParagraph"/>
              <w:spacing w:line="276" w:lineRule="auto"/>
              <w:ind w:left="110"/>
            </w:pPr>
            <w:r>
              <w:t>Домашний</w:t>
            </w:r>
            <w:r>
              <w:rPr>
                <w:spacing w:val="-2"/>
              </w:rPr>
              <w:t xml:space="preserve"> </w:t>
            </w:r>
            <w:r>
              <w:t>адрес:</w:t>
            </w:r>
          </w:p>
          <w:p w:rsidR="00676D02" w:rsidRDefault="00676D02" w:rsidP="000E4A8C">
            <w:pPr>
              <w:pStyle w:val="TableParagraph"/>
              <w:spacing w:before="3" w:line="276" w:lineRule="auto"/>
              <w:rPr>
                <w:b/>
                <w:sz w:val="20"/>
              </w:rPr>
            </w:pPr>
          </w:p>
          <w:p w:rsidR="00676D02" w:rsidRDefault="008F4185" w:rsidP="000E4A8C">
            <w:pPr>
              <w:pStyle w:val="TableParagraph"/>
              <w:spacing w:line="276" w:lineRule="auto"/>
              <w:ind w:left="105"/>
              <w:rPr>
                <w:sz w:val="2"/>
              </w:rPr>
            </w:pPr>
            <w:r w:rsidRPr="008F4185">
              <w:rPr>
                <w:rFonts w:ascii="Times New Roman" w:eastAsia="Times New Roman" w:hAnsi="Times New Roman" w:cs="Times New Roman"/>
                <w:sz w:val="2"/>
                <w:lang w:val="ru-RU"/>
              </w:rPr>
            </w:r>
            <w:r w:rsidRPr="008F4185">
              <w:rPr>
                <w:rFonts w:ascii="Times New Roman" w:eastAsia="Times New Roman" w:hAnsi="Times New Roman" w:cs="Times New Roman"/>
                <w:sz w:val="2"/>
                <w:lang w:val="ru-RU"/>
              </w:rPr>
              <w:pict>
                <v:group id="_x0000_s1032" style="width:159.6pt;height:.45pt;mso-position-horizontal-relative:char;mso-position-vertical-relative:line" coordsize="3192,9">
                  <v:line id="_x0000_s1033" style="position:absolute" from="0,4" to="3192,4" strokeweight=".15578mm"/>
                  <w10:wrap type="none"/>
                  <w10:anchorlock/>
                </v:group>
              </w:pict>
            </w:r>
          </w:p>
          <w:p w:rsidR="00676D02" w:rsidRDefault="00676D02" w:rsidP="000E4A8C">
            <w:pPr>
              <w:pStyle w:val="TableParagraph"/>
              <w:spacing w:before="2" w:line="276" w:lineRule="auto"/>
              <w:rPr>
                <w:b/>
                <w:sz w:val="20"/>
              </w:rPr>
            </w:pPr>
          </w:p>
          <w:p w:rsidR="00676D02" w:rsidRDefault="008F4185" w:rsidP="000E4A8C">
            <w:pPr>
              <w:pStyle w:val="TableParagraph"/>
              <w:spacing w:line="276" w:lineRule="auto"/>
              <w:ind w:left="105"/>
              <w:rPr>
                <w:sz w:val="2"/>
              </w:rPr>
            </w:pPr>
            <w:r w:rsidRPr="008F4185">
              <w:rPr>
                <w:rFonts w:ascii="Times New Roman" w:eastAsia="Times New Roman" w:hAnsi="Times New Roman" w:cs="Times New Roman"/>
                <w:sz w:val="2"/>
                <w:lang w:val="ru-RU"/>
              </w:rPr>
            </w:r>
            <w:r w:rsidRPr="008F4185">
              <w:rPr>
                <w:rFonts w:ascii="Times New Roman" w:eastAsia="Times New Roman" w:hAnsi="Times New Roman" w:cs="Times New Roman"/>
                <w:sz w:val="2"/>
                <w:lang w:val="ru-RU"/>
              </w:rPr>
              <w:pict>
                <v:group id="_x0000_s1030" style="width:159.6pt;height:.45pt;mso-position-horizontal-relative:char;mso-position-vertical-relative:line" coordsize="3192,9">
                  <v:line id="_x0000_s1031" style="position:absolute" from="0,4" to="3192,4" strokeweight=".15578mm"/>
                  <w10:wrap type="none"/>
                  <w10:anchorlock/>
                </v:group>
              </w:pict>
            </w:r>
          </w:p>
          <w:p w:rsidR="00676D02" w:rsidRDefault="00676D02" w:rsidP="000E4A8C">
            <w:pPr>
              <w:pStyle w:val="TableParagraph"/>
              <w:spacing w:before="4" w:after="1" w:line="276" w:lineRule="auto"/>
              <w:rPr>
                <w:b/>
                <w:sz w:val="20"/>
              </w:rPr>
            </w:pPr>
          </w:p>
          <w:p w:rsidR="00676D02" w:rsidRDefault="008F4185" w:rsidP="000E4A8C">
            <w:pPr>
              <w:pStyle w:val="TableParagraph"/>
              <w:spacing w:line="276" w:lineRule="auto"/>
              <w:ind w:left="105"/>
              <w:rPr>
                <w:sz w:val="2"/>
              </w:rPr>
            </w:pPr>
            <w:r w:rsidRPr="008F4185">
              <w:rPr>
                <w:rFonts w:ascii="Times New Roman" w:eastAsia="Times New Roman" w:hAnsi="Times New Roman" w:cs="Times New Roman"/>
                <w:sz w:val="2"/>
                <w:lang w:val="ru-RU"/>
              </w:rPr>
            </w:r>
            <w:r w:rsidRPr="008F4185">
              <w:rPr>
                <w:rFonts w:ascii="Times New Roman" w:eastAsia="Times New Roman" w:hAnsi="Times New Roman" w:cs="Times New Roman"/>
                <w:sz w:val="2"/>
                <w:lang w:val="ru-RU"/>
              </w:rPr>
              <w:pict>
                <v:group id="_x0000_s1028" style="width:159.6pt;height:.45pt;mso-position-horizontal-relative:char;mso-position-vertical-relative:line" coordsize="3192,9">
                  <v:line id="_x0000_s1029" style="position:absolute" from="0,4" to="3192,4" strokeweight=".15578mm"/>
                  <w10:wrap type="none"/>
                  <w10:anchorlock/>
                </v:group>
              </w:pict>
            </w:r>
          </w:p>
          <w:p w:rsidR="00676D02" w:rsidRDefault="00676D02" w:rsidP="000E4A8C">
            <w:pPr>
              <w:pStyle w:val="TableParagraph"/>
              <w:spacing w:before="2" w:line="276" w:lineRule="auto"/>
              <w:rPr>
                <w:b/>
                <w:sz w:val="20"/>
              </w:rPr>
            </w:pPr>
          </w:p>
          <w:p w:rsidR="00676D02" w:rsidRDefault="008F4185" w:rsidP="000E4A8C">
            <w:pPr>
              <w:pStyle w:val="TableParagraph"/>
              <w:spacing w:line="276" w:lineRule="auto"/>
              <w:ind w:left="105"/>
              <w:rPr>
                <w:sz w:val="2"/>
              </w:rPr>
            </w:pPr>
            <w:r w:rsidRPr="008F4185">
              <w:rPr>
                <w:rFonts w:ascii="Times New Roman" w:eastAsia="Times New Roman" w:hAnsi="Times New Roman" w:cs="Times New Roman"/>
                <w:sz w:val="2"/>
                <w:lang w:val="ru-RU"/>
              </w:rPr>
            </w:r>
            <w:r w:rsidRPr="008F4185">
              <w:rPr>
                <w:rFonts w:ascii="Times New Roman" w:eastAsia="Times New Roman" w:hAnsi="Times New Roman" w:cs="Times New Roman"/>
                <w:sz w:val="2"/>
                <w:lang w:val="ru-RU"/>
              </w:rPr>
              <w:pict>
                <v:group id="_x0000_s1026" style="width:159.6pt;height:.45pt;mso-position-horizontal-relative:char;mso-position-vertical-relative:line" coordsize="3192,9">
                  <v:line id="_x0000_s1027" style="position:absolute" from="0,4" to="3192,4" strokeweight=".15578mm"/>
                  <w10:wrap type="none"/>
                  <w10:anchorlock/>
                </v:group>
              </w:pict>
            </w:r>
          </w:p>
          <w:p w:rsidR="00676D02" w:rsidRDefault="00676D02" w:rsidP="000E4A8C">
            <w:pPr>
              <w:pStyle w:val="TableParagraph"/>
              <w:spacing w:line="276" w:lineRule="auto"/>
              <w:ind w:left="110" w:right="2401"/>
            </w:pPr>
            <w:r>
              <w:rPr>
                <w:spacing w:val="-1"/>
              </w:rPr>
              <w:t>Телефон:</w:t>
            </w:r>
            <w:r>
              <w:rPr>
                <w:spacing w:val="-52"/>
              </w:rPr>
              <w:t xml:space="preserve"> </w:t>
            </w:r>
            <w:r>
              <w:rPr>
                <w:spacing w:val="-1"/>
              </w:rPr>
              <w:t>Подпись:</w:t>
            </w:r>
          </w:p>
        </w:tc>
      </w:tr>
    </w:tbl>
    <w:p w:rsidR="005D3CB8" w:rsidRDefault="005D3CB8" w:rsidP="000E4A8C">
      <w:pPr>
        <w:keepNext/>
        <w:spacing w:line="276" w:lineRule="auto"/>
        <w:jc w:val="center"/>
        <w:rPr>
          <w:bCs/>
          <w:sz w:val="24"/>
          <w:szCs w:val="24"/>
        </w:rPr>
      </w:pPr>
    </w:p>
    <w:p w:rsidR="005D3CB8" w:rsidRDefault="005D3CB8" w:rsidP="000E4A8C">
      <w:pPr>
        <w:spacing w:line="276" w:lineRule="auto"/>
        <w:jc w:val="center"/>
        <w:sectPr w:rsidR="005D3CB8" w:rsidSect="000E4A8C">
          <w:type w:val="nextColumn"/>
          <w:pgSz w:w="11906" w:h="16838"/>
          <w:pgMar w:top="1134" w:right="851" w:bottom="1134" w:left="1701" w:header="709" w:footer="709" w:gutter="0"/>
          <w:cols w:space="720"/>
        </w:sectPr>
      </w:pPr>
      <w:bookmarkStart w:id="11" w:name="__RefHeading___Toc83023834"/>
      <w:bookmarkEnd w:id="11"/>
      <w:r>
        <w:rPr>
          <w:bCs/>
          <w:sz w:val="24"/>
          <w:szCs w:val="24"/>
        </w:rPr>
        <w:t xml:space="preserve"> </w:t>
      </w:r>
    </w:p>
    <w:p w:rsidR="005D3CB8" w:rsidRPr="008C260B" w:rsidRDefault="005D3CB8" w:rsidP="000E4A8C">
      <w:pPr>
        <w:pStyle w:val="af"/>
        <w:spacing w:after="0" w:line="276" w:lineRule="auto"/>
        <w:ind w:left="9781"/>
        <w:jc w:val="left"/>
        <w:rPr>
          <w:sz w:val="22"/>
        </w:rPr>
      </w:pPr>
      <w:r w:rsidRPr="008C260B">
        <w:rPr>
          <w:b w:val="0"/>
          <w:bCs w:val="0"/>
          <w:sz w:val="22"/>
          <w:szCs w:val="24"/>
        </w:rPr>
        <w:lastRenderedPageBreak/>
        <w:t xml:space="preserve">Приложение  </w:t>
      </w:r>
      <w:r w:rsidR="00662203" w:rsidRPr="008C260B">
        <w:rPr>
          <w:b w:val="0"/>
          <w:bCs w:val="0"/>
          <w:sz w:val="22"/>
          <w:szCs w:val="24"/>
        </w:rPr>
        <w:t>6</w:t>
      </w:r>
    </w:p>
    <w:p w:rsidR="005D3CB8" w:rsidRPr="008C260B" w:rsidRDefault="005D3CB8" w:rsidP="000E4A8C">
      <w:pPr>
        <w:pStyle w:val="ae"/>
        <w:spacing w:after="0"/>
        <w:ind w:left="9781"/>
        <w:jc w:val="left"/>
        <w:rPr>
          <w:sz w:val="22"/>
        </w:rPr>
      </w:pPr>
      <w:r w:rsidRPr="008C260B">
        <w:rPr>
          <w:b w:val="0"/>
          <w:bCs/>
          <w:sz w:val="22"/>
          <w:szCs w:val="24"/>
        </w:rPr>
        <w:t xml:space="preserve">к  Административному регламенту предоставления муниципальной услуги </w:t>
      </w:r>
    </w:p>
    <w:p w:rsidR="005D3CB8" w:rsidRPr="008C260B" w:rsidRDefault="005D3CB8" w:rsidP="000E4A8C">
      <w:pPr>
        <w:spacing w:line="276" w:lineRule="auto"/>
        <w:ind w:left="9808"/>
        <w:rPr>
          <w:sz w:val="18"/>
        </w:rPr>
      </w:pPr>
      <w:r w:rsidRPr="008C260B">
        <w:rPr>
          <w:color w:val="000000"/>
          <w:sz w:val="22"/>
          <w:szCs w:val="24"/>
        </w:rPr>
        <w:t>«</w:t>
      </w:r>
      <w:r w:rsidR="001C1CAB" w:rsidRPr="008C260B">
        <w:rPr>
          <w:color w:val="000000"/>
          <w:sz w:val="22"/>
          <w:szCs w:val="24"/>
        </w:rPr>
        <w:t>Запись в кружки и секции. Запись на обучение по дополнительной общеобразовательной программе</w:t>
      </w:r>
      <w:r w:rsidRPr="008C260B">
        <w:rPr>
          <w:bCs/>
          <w:sz w:val="22"/>
          <w:szCs w:val="24"/>
        </w:rPr>
        <w:t>»</w:t>
      </w:r>
    </w:p>
    <w:p w:rsidR="005D3CB8" w:rsidRDefault="005D3CB8" w:rsidP="000E4A8C">
      <w:pPr>
        <w:pStyle w:val="af"/>
        <w:spacing w:after="0" w:line="276" w:lineRule="auto"/>
        <w:ind w:left="9781"/>
        <w:jc w:val="left"/>
        <w:rPr>
          <w:b w:val="0"/>
          <w:bCs w:val="0"/>
          <w:szCs w:val="24"/>
        </w:rPr>
      </w:pPr>
    </w:p>
    <w:p w:rsidR="005D3CB8" w:rsidRDefault="005D3CB8" w:rsidP="000E4A8C">
      <w:pPr>
        <w:keepNext/>
        <w:spacing w:line="276" w:lineRule="auto"/>
        <w:ind w:left="709"/>
        <w:jc w:val="center"/>
      </w:pPr>
      <w:bookmarkStart w:id="12" w:name="__RefHeading___Toc83023836"/>
      <w:bookmarkEnd w:id="12"/>
      <w:r>
        <w:rPr>
          <w:bCs/>
          <w:sz w:val="24"/>
          <w:szCs w:val="24"/>
        </w:rPr>
        <w:t>Описание документов, необходимых для предоставления Муниципальной услуги</w:t>
      </w:r>
    </w:p>
    <w:p w:rsidR="005D3CB8" w:rsidRDefault="005D3CB8" w:rsidP="000E4A8C">
      <w:pPr>
        <w:spacing w:line="276" w:lineRule="auto"/>
        <w:ind w:firstLine="540"/>
        <w:jc w:val="center"/>
        <w:rPr>
          <w:bCs/>
          <w:sz w:val="24"/>
          <w:szCs w:val="24"/>
          <w:lang w:eastAsia="ar-SA"/>
        </w:rPr>
      </w:pPr>
    </w:p>
    <w:tbl>
      <w:tblPr>
        <w:tblW w:w="0" w:type="auto"/>
        <w:tblInd w:w="-5" w:type="dxa"/>
        <w:tblLayout w:type="fixed"/>
        <w:tblLook w:val="04A0"/>
      </w:tblPr>
      <w:tblGrid>
        <w:gridCol w:w="1812"/>
        <w:gridCol w:w="2696"/>
        <w:gridCol w:w="6095"/>
        <w:gridCol w:w="3969"/>
      </w:tblGrid>
      <w:tr w:rsidR="005D3CB8" w:rsidTr="005D3CB8">
        <w:trPr>
          <w:trHeight w:val="838"/>
          <w:tblHeader/>
        </w:trPr>
        <w:tc>
          <w:tcPr>
            <w:tcW w:w="1812"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jc w:val="center"/>
            </w:pPr>
            <w:r>
              <w:rPr>
                <w:sz w:val="24"/>
                <w:szCs w:val="24"/>
              </w:rPr>
              <w:t>Класс документа</w:t>
            </w: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jc w:val="center"/>
            </w:pPr>
            <w:r>
              <w:rPr>
                <w:sz w:val="24"/>
                <w:szCs w:val="24"/>
              </w:rPr>
              <w:t>Виды документа</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jc w:val="center"/>
            </w:pPr>
            <w:r>
              <w:rPr>
                <w:sz w:val="24"/>
                <w:szCs w:val="24"/>
              </w:rPr>
              <w:t>Общие описания документов</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5D3CB8" w:rsidRDefault="005D3CB8" w:rsidP="000E4A8C">
            <w:pPr>
              <w:spacing w:line="276" w:lineRule="auto"/>
              <w:jc w:val="center"/>
            </w:pPr>
            <w:r>
              <w:rPr>
                <w:sz w:val="24"/>
                <w:szCs w:val="24"/>
              </w:rPr>
              <w:t xml:space="preserve">При подаче через ЕПГУ </w:t>
            </w:r>
          </w:p>
          <w:p w:rsidR="005D3CB8" w:rsidRDefault="005D3CB8" w:rsidP="000E4A8C">
            <w:pPr>
              <w:spacing w:line="276" w:lineRule="auto"/>
              <w:ind w:firstLine="709"/>
              <w:jc w:val="center"/>
              <w:rPr>
                <w:sz w:val="24"/>
                <w:szCs w:val="24"/>
              </w:rPr>
            </w:pPr>
          </w:p>
        </w:tc>
      </w:tr>
      <w:tr w:rsidR="005D3CB8" w:rsidTr="005D3CB8">
        <w:trPr>
          <w:trHeight w:val="356"/>
          <w:tblHeader/>
        </w:trPr>
        <w:tc>
          <w:tcPr>
            <w:tcW w:w="1812"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jc w:val="center"/>
            </w:pPr>
            <w:r>
              <w:rPr>
                <w:sz w:val="24"/>
                <w:szCs w:val="24"/>
              </w:rPr>
              <w:t>1</w:t>
            </w: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jc w:val="center"/>
            </w:pPr>
            <w:r>
              <w:rPr>
                <w:sz w:val="24"/>
                <w:szCs w:val="24"/>
              </w:rPr>
              <w:t>2</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jc w:val="center"/>
            </w:pPr>
            <w:r>
              <w:rPr>
                <w:sz w:val="24"/>
                <w:szCs w:val="24"/>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jc w:val="center"/>
            </w:pPr>
            <w:r>
              <w:rPr>
                <w:sz w:val="24"/>
                <w:szCs w:val="24"/>
              </w:rPr>
              <w:t>4</w:t>
            </w:r>
          </w:p>
        </w:tc>
      </w:tr>
      <w:tr w:rsidR="005D3CB8" w:rsidTr="005D3CB8">
        <w:trPr>
          <w:trHeight w:val="291"/>
          <w:tblHeader/>
        </w:trPr>
        <w:tc>
          <w:tcPr>
            <w:tcW w:w="14572" w:type="dxa"/>
            <w:gridSpan w:val="4"/>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jc w:val="center"/>
            </w:pPr>
            <w:r>
              <w:rPr>
                <w:b/>
                <w:sz w:val="24"/>
                <w:szCs w:val="24"/>
              </w:rPr>
              <w:t xml:space="preserve">Документы, предоставляемые Заявителем </w:t>
            </w:r>
          </w:p>
        </w:tc>
      </w:tr>
      <w:tr w:rsidR="005D3CB8" w:rsidTr="005D3CB8">
        <w:trPr>
          <w:trHeight w:val="563"/>
        </w:trPr>
        <w:tc>
          <w:tcPr>
            <w:tcW w:w="4508"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Запрос о предоставлении Муниципальной услуги</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Запрос должен быть оформлен по форме, указанной </w:t>
            </w:r>
            <w:r>
              <w:rPr>
                <w:sz w:val="24"/>
                <w:szCs w:val="24"/>
              </w:rPr>
              <w:br/>
              <w:t xml:space="preserve">в Приложении 1 к Административному регламенту </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При подаче заполняется электронная форма Запроса</w:t>
            </w:r>
          </w:p>
        </w:tc>
      </w:tr>
      <w:tr w:rsidR="005D3CB8" w:rsidTr="005D3CB8">
        <w:trPr>
          <w:trHeight w:val="563"/>
        </w:trPr>
        <w:tc>
          <w:tcPr>
            <w:tcW w:w="1812"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Документ, удостоверяющий личность</w:t>
            </w: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Паспорт гражданина Российской Федерации </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Паспорт должен быть оформлен в соответствии </w:t>
            </w:r>
            <w:r>
              <w:rPr>
                <w:sz w:val="24"/>
                <w:szCs w:val="24"/>
              </w:rPr>
              <w:br/>
              <w:t xml:space="preserve">с постановлением Правительства Российской Федерации от 08.07.1997 № 828 «Об утверждении Положения </w:t>
            </w:r>
            <w:r>
              <w:rPr>
                <w:sz w:val="24"/>
                <w:szCs w:val="24"/>
              </w:rPr>
              <w:br/>
              <w:t>о паспорте гражданина Российской Федерации, образца бланка и описания паспорта гражданина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5D3CB8" w:rsidRDefault="005D3CB8" w:rsidP="000E4A8C">
            <w:pPr>
              <w:spacing w:line="276" w:lineRule="auto"/>
            </w:pPr>
            <w:r>
              <w:rPr>
                <w:sz w:val="24"/>
                <w:szCs w:val="24"/>
              </w:rPr>
              <w:t>Указываются реквизиты документа в электронной форме Запроса</w:t>
            </w:r>
          </w:p>
          <w:p w:rsidR="005D3CB8" w:rsidRDefault="005D3CB8" w:rsidP="000E4A8C">
            <w:pPr>
              <w:spacing w:line="276" w:lineRule="auto"/>
              <w:ind w:firstLine="709"/>
              <w:rPr>
                <w:sz w:val="24"/>
                <w:szCs w:val="24"/>
              </w:rPr>
            </w:pPr>
          </w:p>
          <w:p w:rsidR="005D3CB8" w:rsidRDefault="005D3CB8" w:rsidP="000E4A8C">
            <w:pPr>
              <w:spacing w:line="276" w:lineRule="auto"/>
              <w:ind w:firstLine="709"/>
              <w:rPr>
                <w:sz w:val="24"/>
                <w:szCs w:val="24"/>
              </w:rPr>
            </w:pPr>
          </w:p>
        </w:tc>
      </w:tr>
      <w:tr w:rsidR="005D3CB8" w:rsidTr="005D3CB8">
        <w:trPr>
          <w:trHeight w:val="563"/>
        </w:trPr>
        <w:tc>
          <w:tcPr>
            <w:tcW w:w="14572"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Паспорт гражданина СССР</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Образец паспорта гражданина Союза Советских Социалистических Республик и описание паспорта утверждены постановлением Совмина СССР </w:t>
            </w:r>
            <w:r>
              <w:rPr>
                <w:sz w:val="24"/>
                <w:szCs w:val="24"/>
              </w:rPr>
              <w:br/>
              <w:t xml:space="preserve">от 28.08.1974 № 677 «Об утверждении Положения </w:t>
            </w:r>
            <w:r>
              <w:rPr>
                <w:sz w:val="24"/>
                <w:szCs w:val="24"/>
              </w:rPr>
              <w:br/>
              <w:t>о паспортной системе в СССР».</w:t>
            </w:r>
          </w:p>
          <w:p w:rsidR="005D3CB8" w:rsidRDefault="005D3CB8" w:rsidP="000E4A8C">
            <w:pPr>
              <w:spacing w:line="276" w:lineRule="auto"/>
            </w:pPr>
            <w:r>
              <w:rPr>
                <w:sz w:val="24"/>
                <w:szCs w:val="24"/>
              </w:rPr>
              <w:t xml:space="preserve">Вопрос о действительности паспорта гражданина СССР образца 1974 года решается в зависимости </w:t>
            </w:r>
            <w:r>
              <w:rPr>
                <w:sz w:val="24"/>
                <w:szCs w:val="24"/>
              </w:rPr>
              <w:br/>
              <w:t xml:space="preserve">от конкретных обстоятельств (постановление </w:t>
            </w:r>
            <w:r>
              <w:rPr>
                <w:sz w:val="24"/>
                <w:szCs w:val="24"/>
              </w:rPr>
              <w:lastRenderedPageBreak/>
              <w:t xml:space="preserve">Правительства Российской Федерации от 24.02.2009 </w:t>
            </w:r>
            <w:r>
              <w:rPr>
                <w:sz w:val="24"/>
                <w:szCs w:val="24"/>
              </w:rPr>
              <w:br/>
              <w:t xml:space="preserve">№ 153 «О признании действительными до 1 июля 2009 г. паспортов гражданина СССР образца 1974 года </w:t>
            </w:r>
            <w:r>
              <w:rPr>
                <w:sz w:val="24"/>
                <w:szCs w:val="24"/>
              </w:rPr>
              <w:br/>
              <w:t>для некоторых категорий иностранных граждан и лиц без гражданства»)</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lastRenderedPageBreak/>
              <w:t xml:space="preserve">Указываются реквизиты документа в электронной форме Запроса </w:t>
            </w:r>
          </w:p>
        </w:tc>
      </w:tr>
      <w:tr w:rsidR="005D3CB8" w:rsidTr="005D3CB8">
        <w:trPr>
          <w:trHeight w:val="550"/>
        </w:trPr>
        <w:tc>
          <w:tcPr>
            <w:tcW w:w="14572"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ind w:right="-107"/>
            </w:pPr>
            <w:r>
              <w:rPr>
                <w:sz w:val="24"/>
                <w:szCs w:val="24"/>
              </w:rPr>
              <w:t xml:space="preserve">Временное удостоверение личности гражданина Российской Федерации </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Форма утверждена приказом МВД России от 13.11.2017 № 851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 </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Указываются реквизиты документа в электронной форме Запроса </w:t>
            </w:r>
          </w:p>
        </w:tc>
      </w:tr>
      <w:tr w:rsidR="005D3CB8" w:rsidTr="005D3CB8">
        <w:trPr>
          <w:trHeight w:val="550"/>
        </w:trPr>
        <w:tc>
          <w:tcPr>
            <w:tcW w:w="14572"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Документы воинского учета (военного билета солдата, матроса, сержанта, старшины, прапорщика, мичмана; военного билета офицера запаса; справки взамен военного билета; временного удостоверения, выданного взамен </w:t>
            </w:r>
            <w:r>
              <w:rPr>
                <w:sz w:val="24"/>
                <w:szCs w:val="24"/>
              </w:rPr>
              <w:lastRenderedPageBreak/>
              <w:t>военного билета; удостоверение личности офицера;</w:t>
            </w:r>
            <w:r>
              <w:t xml:space="preserve"> </w:t>
            </w:r>
            <w:r>
              <w:rPr>
                <w:sz w:val="24"/>
                <w:szCs w:val="24"/>
              </w:rPr>
              <w:t>удостоверение личности военнослужащего Российской Федерации; временного удостоверения, выданного взамен военного билета офицера запаса; удостоверения гражданина, подлежащего призыву на военную службу</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lastRenderedPageBreak/>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Указываются реквизиты документа в электронной форме Запроса </w:t>
            </w:r>
          </w:p>
        </w:tc>
      </w:tr>
      <w:tr w:rsidR="005D3CB8" w:rsidTr="005D3CB8">
        <w:trPr>
          <w:trHeight w:val="550"/>
        </w:trPr>
        <w:tc>
          <w:tcPr>
            <w:tcW w:w="14572"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Паспорт иностранного гражданина</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Паспорт иностранного гражданина либо иной документ, установленный Федеральным законом от 25.07.2002 </w:t>
            </w:r>
            <w:r>
              <w:rPr>
                <w:sz w:val="24"/>
                <w:szCs w:val="24"/>
              </w:rPr>
              <w:br/>
              <w:t>№ 115-ФЗ «О правовом положении иностранных граждан в Российской Федерации»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Указываются реквизиты документа в электронной форме Запроса </w:t>
            </w:r>
          </w:p>
        </w:tc>
      </w:tr>
      <w:tr w:rsidR="005D3CB8" w:rsidTr="005D3CB8">
        <w:trPr>
          <w:trHeight w:val="550"/>
        </w:trPr>
        <w:tc>
          <w:tcPr>
            <w:tcW w:w="14572"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ind w:right="-107"/>
            </w:pPr>
            <w:r>
              <w:rPr>
                <w:sz w:val="24"/>
                <w:szCs w:val="24"/>
              </w:rPr>
              <w:t xml:space="preserve">Свидетельство о рассмотрении </w:t>
            </w:r>
            <w:r>
              <w:rPr>
                <w:sz w:val="24"/>
                <w:szCs w:val="24"/>
              </w:rPr>
              <w:lastRenderedPageBreak/>
              <w:t>ходатайства о признании лица беженцем на территории Российской Федерации по существу</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lastRenderedPageBreak/>
              <w:t xml:space="preserve">Форма утверждена приказом МВД России от 21.09.2017 № 732 «О свидетельстве о рассмотрении ходатайства </w:t>
            </w:r>
            <w:r>
              <w:rPr>
                <w:sz w:val="24"/>
                <w:szCs w:val="24"/>
              </w:rPr>
              <w:br/>
            </w:r>
            <w:r>
              <w:rPr>
                <w:sz w:val="24"/>
                <w:szCs w:val="24"/>
              </w:rPr>
              <w:lastRenderedPageBreak/>
              <w:t xml:space="preserve">о признании беженцем на территории Российской Федерации по существу» (вместе с «Порядком оформления, выдачи и обмена свидетельства </w:t>
            </w:r>
            <w:r>
              <w:rPr>
                <w:sz w:val="24"/>
                <w:szCs w:val="24"/>
              </w:rPr>
              <w:br/>
              <w:t>о рассмотрении ходатайства о признании беженцем на территории Российской Федерации по существу»)</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lastRenderedPageBreak/>
              <w:t xml:space="preserve">Указываются реквизиты документа в электронной форме Запроса </w:t>
            </w:r>
          </w:p>
        </w:tc>
      </w:tr>
      <w:tr w:rsidR="005D3CB8" w:rsidTr="005D3CB8">
        <w:trPr>
          <w:trHeight w:val="550"/>
        </w:trPr>
        <w:tc>
          <w:tcPr>
            <w:tcW w:w="14572"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Вид на жительство, выдаваемое иностранному гражданину (дубликат вида на жительство)</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Образец бланка утвержден приказом МВД России </w:t>
            </w:r>
            <w:r>
              <w:rPr>
                <w:sz w:val="24"/>
                <w:szCs w:val="24"/>
              </w:rPr>
              <w:br/>
              <w:t>от 09.08.2017 № 617 «Об утверждении форм бланков вида на жительство»</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Указываются реквизиты документа в электронной форме Запроса </w:t>
            </w:r>
          </w:p>
        </w:tc>
      </w:tr>
      <w:tr w:rsidR="005D3CB8" w:rsidTr="005D3CB8">
        <w:trPr>
          <w:trHeight w:val="550"/>
        </w:trPr>
        <w:tc>
          <w:tcPr>
            <w:tcW w:w="14572"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Вид на жительство лица без гражданства, содержащий электронный носитель информации</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Образец бланка утвержден приказом МВД России </w:t>
            </w:r>
            <w:r>
              <w:rPr>
                <w:sz w:val="24"/>
                <w:szCs w:val="24"/>
              </w:rPr>
              <w:br/>
              <w:t>от 09.08.2017 № 617 «Об утверждении форм бланков вида на жительство»</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Указываются реквизиты документа в электронной форме Запроса </w:t>
            </w:r>
          </w:p>
        </w:tc>
      </w:tr>
      <w:tr w:rsidR="005D3CB8" w:rsidTr="005D3CB8">
        <w:trPr>
          <w:trHeight w:val="550"/>
        </w:trPr>
        <w:tc>
          <w:tcPr>
            <w:tcW w:w="14572"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Удостоверение беженца</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Форма удостоверения беженца утверждена постановлением Правительства Российской Федерации от 10.05.2011 № 356 «Об удостоверении беженца»</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Указываются реквизиты документа в электронной форме Запроса </w:t>
            </w:r>
          </w:p>
        </w:tc>
      </w:tr>
      <w:tr w:rsidR="005D3CB8" w:rsidTr="005D3CB8">
        <w:trPr>
          <w:trHeight w:val="550"/>
        </w:trPr>
        <w:tc>
          <w:tcPr>
            <w:tcW w:w="14572"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Разрешение на временное проживание, выдаваемое лицу без гражданства (с отметкой о разрешении на временное проживание)</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Форма утверждена приказом МВД России от 08.06.2020 № 407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w:t>
            </w:r>
            <w:r>
              <w:rPr>
                <w:sz w:val="24"/>
                <w:szCs w:val="24"/>
              </w:rPr>
              <w:br/>
              <w:t xml:space="preserve">в Российской Федерации, а также форм отметки и </w:t>
            </w:r>
            <w:r>
              <w:rPr>
                <w:sz w:val="24"/>
                <w:szCs w:val="24"/>
              </w:rPr>
              <w:lastRenderedPageBreak/>
              <w:t>бланка документа о разрешении на временное проживание в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lastRenderedPageBreak/>
              <w:t xml:space="preserve">Указываются реквизиты документа в электронной форме Запроса </w:t>
            </w:r>
          </w:p>
        </w:tc>
      </w:tr>
      <w:tr w:rsidR="005D3CB8" w:rsidTr="005D3CB8">
        <w:trPr>
          <w:trHeight w:val="550"/>
        </w:trPr>
        <w:tc>
          <w:tcPr>
            <w:tcW w:w="14572"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Справка о рассмотрении Заявления о предоставлении временного убежища на территории Российской Федерации</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Форма справки утверждена приказом МВД России </w:t>
            </w:r>
            <w:r>
              <w:rPr>
                <w:sz w:val="24"/>
                <w:szCs w:val="24"/>
              </w:rPr>
              <w:br/>
              <w:t xml:space="preserve">от 28.09.2017 № 741 «Об утверждении Порядка оформления, выдачи и обмена свидетельства </w:t>
            </w:r>
            <w:r>
              <w:rPr>
                <w:sz w:val="24"/>
                <w:szCs w:val="24"/>
              </w:rPr>
              <w:br/>
              <w:t>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Указываются реквизиты документа в электронной форме Запроса </w:t>
            </w:r>
          </w:p>
        </w:tc>
      </w:tr>
      <w:tr w:rsidR="005D3CB8" w:rsidTr="005D3CB8">
        <w:trPr>
          <w:trHeight w:val="550"/>
        </w:trPr>
        <w:tc>
          <w:tcPr>
            <w:tcW w:w="14572"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ind w:left="-55" w:right="-107"/>
            </w:pPr>
            <w:r>
              <w:rPr>
                <w:sz w:val="24"/>
                <w:szCs w:val="24"/>
              </w:rPr>
              <w:t>Свидетельство о предоставлении временного убежища на территории Российской Федерации</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Форма бланка утверждена приказом МВД России </w:t>
            </w:r>
            <w:r>
              <w:rPr>
                <w:sz w:val="24"/>
                <w:szCs w:val="24"/>
              </w:rPr>
              <w:br/>
              <w:t xml:space="preserve">от 28.09.2017 № 741 «Об утверждении Порядка оформления, выдачи и обмена свидетельства </w:t>
            </w:r>
            <w:r>
              <w:rPr>
                <w:sz w:val="24"/>
                <w:szCs w:val="24"/>
              </w:rPr>
              <w:br/>
              <w:t xml:space="preserve">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 </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Указываются реквизиты документа в электронной форме Запроса </w:t>
            </w:r>
          </w:p>
        </w:tc>
      </w:tr>
      <w:tr w:rsidR="005D3CB8" w:rsidTr="005D3CB8">
        <w:trPr>
          <w:trHeight w:val="550"/>
        </w:trPr>
        <w:tc>
          <w:tcPr>
            <w:tcW w:w="1812" w:type="dxa"/>
            <w:tcBorders>
              <w:top w:val="nil"/>
              <w:left w:val="single" w:sz="4" w:space="0" w:color="000000"/>
              <w:bottom w:val="single" w:sz="4" w:space="0" w:color="000000"/>
              <w:right w:val="single" w:sz="4" w:space="0" w:color="000000"/>
            </w:tcBorders>
            <w:shd w:val="clear" w:color="auto" w:fill="FFFFFF"/>
          </w:tcPr>
          <w:p w:rsidR="005D3CB8" w:rsidRDefault="005D3CB8" w:rsidP="000E4A8C">
            <w:pPr>
              <w:snapToGrid w:val="0"/>
              <w:spacing w:line="276" w:lineRule="auto"/>
              <w:ind w:firstLine="709"/>
              <w:rPr>
                <w:sz w:val="24"/>
                <w:szCs w:val="24"/>
              </w:rPr>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Справка о принятии к рассмотрению Заявления о выдаче вида на жительство (продлении вида на жительство)</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Форма утверждена приказом МВД России от 11.06.2020 № 417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замене иностранным гражданам и лицам без гражданства вида на жительство </w:t>
            </w:r>
            <w:r>
              <w:rPr>
                <w:sz w:val="24"/>
                <w:szCs w:val="24"/>
              </w:rPr>
              <w:lastRenderedPageBreak/>
              <w:t>в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lastRenderedPageBreak/>
              <w:t xml:space="preserve">Указываются реквизиты документа в электронной форме Запроса </w:t>
            </w:r>
          </w:p>
        </w:tc>
      </w:tr>
      <w:tr w:rsidR="005D3CB8" w:rsidTr="005D3CB8">
        <w:trPr>
          <w:trHeight w:val="550"/>
        </w:trPr>
        <w:tc>
          <w:tcPr>
            <w:tcW w:w="1812"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5D3CB8" w:rsidRDefault="005D3CB8" w:rsidP="000E4A8C">
            <w:pPr>
              <w:snapToGrid w:val="0"/>
              <w:spacing w:line="276" w:lineRule="auto"/>
              <w:ind w:firstLine="709"/>
              <w:rPr>
                <w:sz w:val="24"/>
                <w:szCs w:val="24"/>
              </w:rPr>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ind w:left="-55" w:right="-107"/>
            </w:pPr>
            <w:r>
              <w:rPr>
                <w:sz w:val="24"/>
                <w:szCs w:val="24"/>
              </w:rPr>
              <w:t xml:space="preserve">Свидетельство о рождении </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Форма утверждена приказом Минюста России </w:t>
            </w:r>
            <w:r>
              <w:rPr>
                <w:sz w:val="24"/>
                <w:szCs w:val="24"/>
              </w:rPr>
              <w:br/>
              <w:t xml:space="preserve">от 13.08.2018 № 167 «Об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 </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Указываются реквизиты документа в электронной форме Запроса </w:t>
            </w:r>
          </w:p>
        </w:tc>
      </w:tr>
      <w:tr w:rsidR="005D3CB8" w:rsidTr="005D3CB8">
        <w:trPr>
          <w:trHeight w:val="550"/>
        </w:trPr>
        <w:tc>
          <w:tcPr>
            <w:tcW w:w="14572"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rPr>
                <w:sz w:val="24"/>
                <w:szCs w:val="24"/>
              </w:rPr>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ind w:left="-55" w:right="-107"/>
            </w:pPr>
            <w:r>
              <w:rPr>
                <w:sz w:val="24"/>
                <w:szCs w:val="24"/>
              </w:rPr>
              <w:t>Удостоверение вынужденного переселенца</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Форма удостоверения утверждена приказом МВД России от 02.08.2017 № 589 «Об утверждении формы свидетельства о регистрации ходатайства о признании лица вынужденным переселенцем, формы удостоверения вынужденного переселенца»</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Указываются реквизиты документа в электронной форме Запроса </w:t>
            </w:r>
          </w:p>
        </w:tc>
      </w:tr>
      <w:tr w:rsidR="005D3CB8" w:rsidTr="005D3CB8">
        <w:trPr>
          <w:trHeight w:val="550"/>
        </w:trPr>
        <w:tc>
          <w:tcPr>
            <w:tcW w:w="14572"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rPr>
                <w:sz w:val="24"/>
                <w:szCs w:val="24"/>
              </w:rPr>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ind w:left="-55" w:right="-107"/>
            </w:pPr>
            <w:r>
              <w:rPr>
                <w:sz w:val="24"/>
                <w:szCs w:val="24"/>
              </w:rPr>
              <w:t>Дипломатический паспорт гражданина Российской Федерации</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Оформляется в соответствии с постановлением Правительства Российской Федерации от 14.03.1997 </w:t>
            </w:r>
            <w:r>
              <w:rPr>
                <w:sz w:val="24"/>
                <w:szCs w:val="24"/>
              </w:rPr>
              <w:br/>
              <w:t>№ 298 «Об утверждении образцов и описания бланков основных документов, удостоверяющих личность гражданина Российской Федерации за пределами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Указываются реквизиты документа в электронной форме Запроса </w:t>
            </w:r>
          </w:p>
        </w:tc>
      </w:tr>
      <w:tr w:rsidR="005D3CB8" w:rsidTr="005D3CB8">
        <w:trPr>
          <w:trHeight w:val="870"/>
        </w:trPr>
        <w:tc>
          <w:tcPr>
            <w:tcW w:w="1812"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Документ, подтверждающий  полномочия </w:t>
            </w:r>
            <w:r>
              <w:rPr>
                <w:sz w:val="24"/>
                <w:szCs w:val="24"/>
              </w:rPr>
              <w:lastRenderedPageBreak/>
              <w:t>Заявителя</w:t>
            </w: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lastRenderedPageBreak/>
              <w:t>Доверенность</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Доверенность должна быть оформлена в соответствии </w:t>
            </w:r>
            <w:r>
              <w:rPr>
                <w:sz w:val="24"/>
                <w:szCs w:val="24"/>
              </w:rPr>
              <w:br/>
              <w:t>с требованиями законодательства Российской Федерации, в том числе ст. 185, 185.1 Гражданского кодекса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Указываются реквизиты документа в электронной форме Запроса </w:t>
            </w:r>
          </w:p>
        </w:tc>
      </w:tr>
      <w:tr w:rsidR="005D3CB8" w:rsidTr="005D3CB8">
        <w:trPr>
          <w:trHeight w:val="1278"/>
        </w:trPr>
        <w:tc>
          <w:tcPr>
            <w:tcW w:w="14572"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p>
        </w:tc>
        <w:tc>
          <w:tcPr>
            <w:tcW w:w="2696" w:type="dxa"/>
            <w:tcBorders>
              <w:top w:val="single" w:sz="4" w:space="0" w:color="000000"/>
              <w:left w:val="single" w:sz="4" w:space="0" w:color="000000"/>
              <w:bottom w:val="single" w:sz="4" w:space="0" w:color="000000"/>
              <w:right w:val="single" w:sz="4" w:space="0" w:color="000000"/>
            </w:tcBorders>
            <w:shd w:val="clear" w:color="auto" w:fill="FFFFFF"/>
          </w:tcPr>
          <w:p w:rsidR="005D3CB8" w:rsidRDefault="005D3CB8" w:rsidP="000E4A8C">
            <w:pPr>
              <w:spacing w:line="276" w:lineRule="auto"/>
            </w:pPr>
            <w:r>
              <w:rPr>
                <w:sz w:val="24"/>
                <w:szCs w:val="24"/>
              </w:rPr>
              <w:t>Распорядительный акт (распоряжение, приказ, решение, постановление) уполномоченного органа опеки и попечительства о назначении опекуна (попечителя)</w:t>
            </w:r>
          </w:p>
          <w:p w:rsidR="005D3CB8" w:rsidRDefault="005D3CB8" w:rsidP="000E4A8C">
            <w:pPr>
              <w:spacing w:line="276" w:lineRule="auto"/>
              <w:ind w:firstLine="709"/>
              <w:rPr>
                <w:sz w:val="24"/>
                <w:szCs w:val="24"/>
              </w:rPr>
            </w:pPr>
          </w:p>
          <w:p w:rsidR="005D3CB8" w:rsidRDefault="005D3CB8" w:rsidP="000E4A8C">
            <w:pPr>
              <w:spacing w:line="276" w:lineRule="auto"/>
              <w:ind w:firstLine="709"/>
              <w:rPr>
                <w:sz w:val="24"/>
                <w:szCs w:val="24"/>
              </w:rPr>
            </w:pPr>
          </w:p>
          <w:p w:rsidR="005D3CB8" w:rsidRDefault="005D3CB8" w:rsidP="000E4A8C">
            <w:pPr>
              <w:spacing w:line="276" w:lineRule="auto"/>
            </w:pPr>
            <w:r>
              <w:rPr>
                <w:sz w:val="24"/>
                <w:szCs w:val="24"/>
              </w:rPr>
              <w:t>Опекунское удостоверение (для опекунов несовершеннолетнего и недееспособного лица);</w:t>
            </w:r>
          </w:p>
          <w:p w:rsidR="005D3CB8" w:rsidRDefault="005D3CB8" w:rsidP="000E4A8C">
            <w:pPr>
              <w:spacing w:line="276" w:lineRule="auto"/>
            </w:pPr>
            <w:r>
              <w:rPr>
                <w:sz w:val="24"/>
                <w:szCs w:val="24"/>
              </w:rPr>
              <w:t>Попечительское удостоверение (для попечителей несовершеннолетнего или ограниченно дееспособного лица)</w:t>
            </w:r>
          </w:p>
          <w:p w:rsidR="005D3CB8" w:rsidRDefault="005D3CB8" w:rsidP="000E4A8C">
            <w:pPr>
              <w:spacing w:line="276" w:lineRule="auto"/>
              <w:ind w:firstLine="709"/>
              <w:rPr>
                <w:sz w:val="24"/>
                <w:szCs w:val="24"/>
              </w:rPr>
            </w:pPr>
          </w:p>
          <w:p w:rsidR="005D3CB8" w:rsidRDefault="005D3CB8" w:rsidP="000E4A8C">
            <w:pPr>
              <w:spacing w:line="276" w:lineRule="auto"/>
              <w:ind w:firstLine="709"/>
              <w:rPr>
                <w:sz w:val="24"/>
                <w:szCs w:val="24"/>
              </w:rPr>
            </w:pPr>
          </w:p>
        </w:tc>
        <w:tc>
          <w:tcPr>
            <w:tcW w:w="6095" w:type="dxa"/>
            <w:tcBorders>
              <w:top w:val="single" w:sz="4" w:space="0" w:color="000000"/>
              <w:left w:val="single" w:sz="4" w:space="0" w:color="000000"/>
              <w:bottom w:val="single" w:sz="4" w:space="0" w:color="000000"/>
              <w:right w:val="single" w:sz="4" w:space="0" w:color="000000"/>
            </w:tcBorders>
            <w:shd w:val="clear" w:color="auto" w:fill="FFFFFF"/>
          </w:tcPr>
          <w:p w:rsidR="005D3CB8" w:rsidRDefault="005D3CB8" w:rsidP="000E4A8C">
            <w:pPr>
              <w:spacing w:line="276" w:lineRule="auto"/>
            </w:pPr>
            <w:r>
              <w:rPr>
                <w:sz w:val="24"/>
                <w:szCs w:val="24"/>
              </w:rPr>
              <w:t>Распорядительный акт должен содержать:</w:t>
            </w:r>
          </w:p>
          <w:p w:rsidR="005D3CB8" w:rsidRDefault="005D3CB8" w:rsidP="000E4A8C">
            <w:pPr>
              <w:spacing w:line="276" w:lineRule="auto"/>
            </w:pPr>
            <w:r>
              <w:rPr>
                <w:sz w:val="24"/>
                <w:szCs w:val="24"/>
              </w:rPr>
              <w:t xml:space="preserve">- наименование уполномоченного органа опеки </w:t>
            </w:r>
            <w:r>
              <w:rPr>
                <w:sz w:val="24"/>
                <w:szCs w:val="24"/>
              </w:rPr>
              <w:br/>
              <w:t>и попечительства;</w:t>
            </w:r>
          </w:p>
          <w:p w:rsidR="005D3CB8" w:rsidRDefault="005D3CB8" w:rsidP="000E4A8C">
            <w:pPr>
              <w:spacing w:line="276" w:lineRule="auto"/>
            </w:pPr>
            <w:r>
              <w:rPr>
                <w:sz w:val="24"/>
                <w:szCs w:val="24"/>
              </w:rPr>
              <w:t>- реквизиты распорядительного акта (дата, номер);</w:t>
            </w:r>
          </w:p>
          <w:p w:rsidR="005D3CB8" w:rsidRDefault="005D3CB8" w:rsidP="000E4A8C">
            <w:pPr>
              <w:spacing w:line="276" w:lineRule="auto"/>
            </w:pPr>
            <w:r>
              <w:rPr>
                <w:sz w:val="24"/>
                <w:szCs w:val="24"/>
              </w:rPr>
              <w:t>- фамилию, имя, отчество лица, назначенного опекуном (попечителем);</w:t>
            </w:r>
          </w:p>
          <w:p w:rsidR="005D3CB8" w:rsidRDefault="005D3CB8" w:rsidP="000E4A8C">
            <w:pPr>
              <w:spacing w:line="276" w:lineRule="auto"/>
            </w:pPr>
            <w:r>
              <w:rPr>
                <w:sz w:val="24"/>
                <w:szCs w:val="24"/>
              </w:rPr>
              <w:t>- фамилия, имя отчество лица, которому назначен опекун (попечитель);</w:t>
            </w:r>
          </w:p>
          <w:p w:rsidR="005D3CB8" w:rsidRDefault="005D3CB8" w:rsidP="000E4A8C">
            <w:pPr>
              <w:spacing w:line="276" w:lineRule="auto"/>
            </w:pPr>
            <w:r>
              <w:rPr>
                <w:sz w:val="24"/>
                <w:szCs w:val="24"/>
              </w:rPr>
              <w:t>- подпись руководителя уполномоченного органа</w:t>
            </w:r>
          </w:p>
          <w:p w:rsidR="005D3CB8" w:rsidRDefault="005D3CB8" w:rsidP="000E4A8C">
            <w:pPr>
              <w:spacing w:line="276" w:lineRule="auto"/>
              <w:rPr>
                <w:sz w:val="24"/>
                <w:szCs w:val="24"/>
              </w:rPr>
            </w:pPr>
          </w:p>
          <w:p w:rsidR="005D3CB8" w:rsidRDefault="005D3CB8" w:rsidP="000E4A8C">
            <w:pPr>
              <w:spacing w:line="276" w:lineRule="auto"/>
              <w:rPr>
                <w:sz w:val="24"/>
                <w:szCs w:val="24"/>
              </w:rPr>
            </w:pPr>
          </w:p>
          <w:p w:rsidR="005D3CB8" w:rsidRDefault="005D3CB8" w:rsidP="000E4A8C">
            <w:pPr>
              <w:spacing w:line="276" w:lineRule="auto"/>
            </w:pPr>
            <w:r>
              <w:rPr>
                <w:sz w:val="24"/>
                <w:szCs w:val="24"/>
              </w:rPr>
              <w:t>Документ должен содержать следующие сведения:</w:t>
            </w:r>
          </w:p>
          <w:p w:rsidR="005D3CB8" w:rsidRDefault="005D3CB8" w:rsidP="000E4A8C">
            <w:pPr>
              <w:spacing w:line="276" w:lineRule="auto"/>
            </w:pPr>
            <w:r>
              <w:rPr>
                <w:sz w:val="24"/>
                <w:szCs w:val="24"/>
              </w:rPr>
              <w:t>- Орган, выдавший доверенность;</w:t>
            </w:r>
          </w:p>
          <w:p w:rsidR="005D3CB8" w:rsidRDefault="005D3CB8" w:rsidP="000E4A8C">
            <w:pPr>
              <w:spacing w:line="276" w:lineRule="auto"/>
            </w:pPr>
            <w:r>
              <w:rPr>
                <w:sz w:val="24"/>
                <w:szCs w:val="24"/>
              </w:rPr>
              <w:t>- Серию и (или) номер документа;</w:t>
            </w:r>
          </w:p>
          <w:p w:rsidR="005D3CB8" w:rsidRDefault="005D3CB8" w:rsidP="000E4A8C">
            <w:pPr>
              <w:spacing w:line="276" w:lineRule="auto"/>
            </w:pPr>
            <w:r>
              <w:rPr>
                <w:sz w:val="24"/>
                <w:szCs w:val="24"/>
              </w:rPr>
              <w:t>- Ф.И.О лица, которому документ выдан;</w:t>
            </w:r>
          </w:p>
          <w:p w:rsidR="005D3CB8" w:rsidRDefault="005D3CB8" w:rsidP="000E4A8C">
            <w:pPr>
              <w:spacing w:line="276" w:lineRule="auto"/>
            </w:pPr>
            <w:r>
              <w:rPr>
                <w:sz w:val="24"/>
                <w:szCs w:val="24"/>
              </w:rPr>
              <w:t>- Ф.И.О. опекаемого (подопечного);</w:t>
            </w:r>
          </w:p>
          <w:p w:rsidR="005D3CB8" w:rsidRDefault="005D3CB8" w:rsidP="000E4A8C">
            <w:pPr>
              <w:spacing w:line="276" w:lineRule="auto"/>
            </w:pPr>
            <w:r>
              <w:rPr>
                <w:sz w:val="24"/>
                <w:szCs w:val="24"/>
              </w:rPr>
              <w:t xml:space="preserve">- Дату выдачи, подпись лица, выдавшего документ, печать. </w:t>
            </w:r>
          </w:p>
          <w:p w:rsidR="005D3CB8" w:rsidRDefault="005D3CB8" w:rsidP="000E4A8C">
            <w:pPr>
              <w:spacing w:line="276" w:lineRule="auto"/>
            </w:pPr>
            <w:r>
              <w:rPr>
                <w:sz w:val="24"/>
                <w:szCs w:val="24"/>
              </w:rPr>
              <w:t>С документом дополнительно предъявляется:</w:t>
            </w:r>
          </w:p>
          <w:p w:rsidR="005D3CB8" w:rsidRDefault="005D3CB8" w:rsidP="000E4A8C">
            <w:pPr>
              <w:spacing w:line="276" w:lineRule="auto"/>
            </w:pPr>
            <w:r>
              <w:rPr>
                <w:sz w:val="24"/>
                <w:szCs w:val="24"/>
              </w:rPr>
              <w:t>- документ, удостоверяющий личность опекуна (попечителя);</w:t>
            </w:r>
          </w:p>
          <w:p w:rsidR="005D3CB8" w:rsidRDefault="005D3CB8" w:rsidP="000E4A8C">
            <w:pPr>
              <w:spacing w:line="276" w:lineRule="auto"/>
            </w:pPr>
            <w:r>
              <w:rPr>
                <w:sz w:val="24"/>
                <w:szCs w:val="24"/>
              </w:rPr>
              <w:t xml:space="preserve">-свидетельство о рождении ребенка (в случае опеки (попечения) над несовершеннолетним); </w:t>
            </w:r>
          </w:p>
          <w:p w:rsidR="005D3CB8" w:rsidRDefault="005D3CB8" w:rsidP="000E4A8C">
            <w:pPr>
              <w:spacing w:line="276" w:lineRule="auto"/>
            </w:pPr>
            <w:r>
              <w:rPr>
                <w:sz w:val="24"/>
                <w:szCs w:val="24"/>
              </w:rPr>
              <w:t>- нормативный правовой акт об установлении опеки (попечения) (постановление, распоряжение, приказ)</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Указываются реквизиты документа в электронной форме Запроса </w:t>
            </w:r>
          </w:p>
        </w:tc>
      </w:tr>
      <w:tr w:rsidR="005D3CB8" w:rsidTr="005D3CB8">
        <w:trPr>
          <w:trHeight w:val="1946"/>
        </w:trPr>
        <w:tc>
          <w:tcPr>
            <w:tcW w:w="14572"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Паспорт гражданина Российской Федерации </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Паспорт должен быть оформлен в соответствии </w:t>
            </w:r>
            <w:r>
              <w:rPr>
                <w:sz w:val="24"/>
                <w:szCs w:val="24"/>
              </w:rPr>
              <w:br/>
              <w:t xml:space="preserve">с постановлением Правительства </w:t>
            </w:r>
          </w:p>
          <w:p w:rsidR="005D3CB8" w:rsidRDefault="005D3CB8" w:rsidP="000E4A8C">
            <w:pPr>
              <w:spacing w:line="276" w:lineRule="auto"/>
            </w:pPr>
            <w:r>
              <w:rPr>
                <w:sz w:val="24"/>
                <w:szCs w:val="24"/>
              </w:rPr>
              <w:t xml:space="preserve">Российской Федерации от 08.07.1997 № 828 </w:t>
            </w:r>
            <w:r>
              <w:rPr>
                <w:sz w:val="24"/>
                <w:szCs w:val="24"/>
              </w:rPr>
              <w:br/>
              <w:t xml:space="preserve">«Об утверждении Положения о </w:t>
            </w:r>
          </w:p>
          <w:p w:rsidR="005D3CB8" w:rsidRDefault="005D3CB8" w:rsidP="000E4A8C">
            <w:pPr>
              <w:spacing w:line="276" w:lineRule="auto"/>
            </w:pPr>
            <w:r>
              <w:rPr>
                <w:sz w:val="24"/>
                <w:szCs w:val="24"/>
              </w:rPr>
              <w:t xml:space="preserve">паспорте гражданина Российской Федерации, образца бланка и описания паспорта </w:t>
            </w:r>
          </w:p>
          <w:p w:rsidR="005D3CB8" w:rsidRDefault="005D3CB8" w:rsidP="000E4A8C">
            <w:pPr>
              <w:spacing w:line="276" w:lineRule="auto"/>
            </w:pPr>
            <w:r>
              <w:rPr>
                <w:sz w:val="24"/>
                <w:szCs w:val="24"/>
              </w:rPr>
              <w:t>гражданина Российской Федерации»</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Данные заполняются в поля интерактивной формы</w:t>
            </w:r>
          </w:p>
        </w:tc>
      </w:tr>
      <w:tr w:rsidR="005D3CB8" w:rsidTr="005D3CB8">
        <w:trPr>
          <w:trHeight w:val="70"/>
        </w:trPr>
        <w:tc>
          <w:tcPr>
            <w:tcW w:w="1812"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Документ, удостоверяющий личность несовершеннолетнего</w:t>
            </w: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Справка о рождении ребенка на территории Российской Федерации, выданная органами записи актов гражданского состояния</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Pr>
          <w:p w:rsidR="005D3CB8" w:rsidRDefault="005D3CB8" w:rsidP="000E4A8C">
            <w:pPr>
              <w:spacing w:line="276" w:lineRule="auto"/>
            </w:pPr>
            <w:r>
              <w:rPr>
                <w:sz w:val="24"/>
                <w:szCs w:val="24"/>
              </w:rPr>
              <w:t xml:space="preserve">Форма справки о рождении утверждена приказом Минюста России от 01.10.2018 № 200 «Об утверждении форм справок и иных документов, подтверждающих наличие или отсутствие фактов государственной регистрации актов гражданского состояния, и Правил заполнения форм справок и иных документов, подтверждающих наличие или отсутствие фактов государственной регистрации актов гражданского состояния» </w:t>
            </w:r>
          </w:p>
          <w:p w:rsidR="005D3CB8" w:rsidRDefault="005D3CB8" w:rsidP="000E4A8C">
            <w:pPr>
              <w:spacing w:line="276" w:lineRule="auto"/>
              <w:rPr>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Данные заполняются в поля интерактивной формы</w:t>
            </w:r>
          </w:p>
        </w:tc>
      </w:tr>
      <w:tr w:rsidR="005D3CB8" w:rsidTr="005D3CB8">
        <w:trPr>
          <w:trHeight w:val="337"/>
        </w:trPr>
        <w:tc>
          <w:tcPr>
            <w:tcW w:w="14572"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Свидетельство </w:t>
            </w:r>
            <w:r>
              <w:rPr>
                <w:sz w:val="24"/>
                <w:szCs w:val="24"/>
              </w:rPr>
              <w:br/>
              <w:t>о рождении ребенка, выданное консульским учреждением Российской Федерации за пределами территории Российской Федерации</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Форма утверждена приказом Минюста России </w:t>
            </w:r>
            <w:r>
              <w:rPr>
                <w:sz w:val="24"/>
                <w:szCs w:val="24"/>
              </w:rPr>
              <w:br/>
              <w:t>от 13.08.2018 № 167 «Об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Данные заполняются в поля интерактивной формы</w:t>
            </w:r>
          </w:p>
        </w:tc>
      </w:tr>
      <w:tr w:rsidR="005D3CB8" w:rsidTr="005D3CB8">
        <w:trPr>
          <w:trHeight w:val="337"/>
        </w:trPr>
        <w:tc>
          <w:tcPr>
            <w:tcW w:w="181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D3CB8" w:rsidRDefault="005D3CB8" w:rsidP="000E4A8C">
            <w:pPr>
              <w:snapToGrid w:val="0"/>
              <w:spacing w:line="276" w:lineRule="auto"/>
              <w:ind w:firstLine="709"/>
              <w:rPr>
                <w:sz w:val="24"/>
                <w:szCs w:val="24"/>
              </w:rPr>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Документ, подтверждающий факт рождения </w:t>
            </w:r>
            <w:r>
              <w:rPr>
                <w:sz w:val="24"/>
                <w:szCs w:val="24"/>
              </w:rPr>
              <w:br/>
              <w:t xml:space="preserve">и регистрации ребенка, выданный </w:t>
            </w:r>
            <w:r>
              <w:rPr>
                <w:sz w:val="24"/>
                <w:szCs w:val="24"/>
              </w:rPr>
              <w:br/>
              <w:t xml:space="preserve">и удостоверенный штампом «апостиль» компетентным органом иностранного государства </w:t>
            </w:r>
            <w:r>
              <w:rPr>
                <w:sz w:val="24"/>
                <w:szCs w:val="24"/>
              </w:rPr>
              <w:br/>
              <w:t xml:space="preserve">с удостоверенным </w:t>
            </w:r>
            <w:r>
              <w:rPr>
                <w:sz w:val="24"/>
                <w:szCs w:val="24"/>
              </w:rPr>
              <w:br/>
              <w:t>в установленном законодательством Российской Федерации переводом на русский язык</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Данные заполняются в поля интерактивной формы</w:t>
            </w:r>
          </w:p>
        </w:tc>
      </w:tr>
      <w:tr w:rsidR="005D3CB8" w:rsidTr="005D3CB8">
        <w:trPr>
          <w:trHeight w:val="4869"/>
        </w:trPr>
        <w:tc>
          <w:tcPr>
            <w:tcW w:w="14572"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rPr>
                <w:sz w:val="24"/>
                <w:szCs w:val="24"/>
              </w:rPr>
            </w:pP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Документ, подтверждающий факт рождения </w:t>
            </w:r>
            <w:r>
              <w:rPr>
                <w:sz w:val="24"/>
                <w:szCs w:val="24"/>
              </w:rPr>
              <w:br/>
              <w:t xml:space="preserve">и регистрации ребенка, выданный компетентным органом иностранного государства, переведенный </w:t>
            </w:r>
            <w:r>
              <w:rPr>
                <w:sz w:val="24"/>
                <w:szCs w:val="24"/>
              </w:rPr>
              <w:br/>
              <w:t xml:space="preserve">на русский язык </w:t>
            </w:r>
            <w:r>
              <w:rPr>
                <w:sz w:val="24"/>
                <w:szCs w:val="24"/>
              </w:rPr>
              <w:br/>
              <w:t>и легализованный консульским учреждением Российской Федерации за пределами территории Российской Федерации</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При рождении ребенка на территории иностранного государства, не являющегося участником Конвенции, отменяющей требование легализации иностранных официальных документов, заключенной в Гааге </w:t>
            </w:r>
            <w:r>
              <w:rPr>
                <w:sz w:val="24"/>
                <w:szCs w:val="24"/>
              </w:rPr>
              <w:br/>
              <w:t>5 октября 1961 года</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Данные заполняются в поля интерактивной формы</w:t>
            </w:r>
          </w:p>
        </w:tc>
      </w:tr>
      <w:tr w:rsidR="005D3CB8" w:rsidTr="005D3CB8">
        <w:trPr>
          <w:trHeight w:val="1331"/>
        </w:trPr>
        <w:tc>
          <w:tcPr>
            <w:tcW w:w="1812"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Документ, подтверждаю-</w:t>
            </w:r>
            <w:r>
              <w:rPr>
                <w:sz w:val="24"/>
                <w:szCs w:val="24"/>
              </w:rPr>
              <w:br/>
              <w:t>щий регистрацию в системе индивидуального (персонифицир</w:t>
            </w:r>
            <w:r>
              <w:rPr>
                <w:sz w:val="24"/>
                <w:szCs w:val="24"/>
              </w:rPr>
              <w:lastRenderedPageBreak/>
              <w:t>ованного) учета</w:t>
            </w: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lastRenderedPageBreak/>
              <w:t>Документ, подтверждаю-</w:t>
            </w:r>
            <w:r>
              <w:rPr>
                <w:sz w:val="24"/>
                <w:szCs w:val="24"/>
              </w:rPr>
              <w:br/>
              <w:t xml:space="preserve">щий регистрацию </w:t>
            </w:r>
            <w:r>
              <w:rPr>
                <w:sz w:val="24"/>
                <w:szCs w:val="24"/>
              </w:rPr>
              <w:br/>
              <w:t>в системе индивидуального (персонифицированного) учета</w:t>
            </w:r>
            <w:r>
              <w:rPr>
                <w:bCs/>
                <w:sz w:val="24"/>
                <w:szCs w:val="24"/>
              </w:rPr>
              <w:t xml:space="preserve"> либо Свидетельство </w:t>
            </w:r>
            <w:r>
              <w:rPr>
                <w:bCs/>
                <w:sz w:val="24"/>
                <w:szCs w:val="24"/>
              </w:rPr>
              <w:lastRenderedPageBreak/>
              <w:t>обязательного пенсионного страхования, содержащие страховой</w:t>
            </w:r>
            <w:r>
              <w:rPr>
                <w:sz w:val="24"/>
                <w:szCs w:val="24"/>
              </w:rPr>
              <w:t xml:space="preserve"> номер индивидуального лицевого счета (СНИЛС) гражданина </w:t>
            </w:r>
            <w:r>
              <w:rPr>
                <w:sz w:val="24"/>
                <w:szCs w:val="24"/>
              </w:rPr>
              <w:br/>
              <w:t>в системе индивидуального (персонифицированного) учета либо документ</w:t>
            </w:r>
            <w:r>
              <w:rPr>
                <w:rStyle w:val="blk"/>
                <w:sz w:val="24"/>
                <w:szCs w:val="24"/>
              </w:rPr>
              <w:t xml:space="preserve">, подтверждающий регистрацию в системе индивидуального (персонифицированного) учета, </w:t>
            </w:r>
            <w:r>
              <w:rPr>
                <w:bCs/>
                <w:sz w:val="24"/>
                <w:szCs w:val="24"/>
              </w:rPr>
              <w:t>содержащий страховой</w:t>
            </w:r>
            <w:r>
              <w:rPr>
                <w:sz w:val="24"/>
                <w:szCs w:val="24"/>
              </w:rPr>
              <w:t xml:space="preserve"> номер индивидуального лицевого счета (СНИЛС) гражданина </w:t>
            </w:r>
            <w:r>
              <w:rPr>
                <w:sz w:val="24"/>
                <w:szCs w:val="24"/>
              </w:rPr>
              <w:br/>
              <w:t>в системе индивидуального (персонифицированного) учета.</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lastRenderedPageBreak/>
              <w:t xml:space="preserve">Уникальный номер индивидуального лицевого счета, используемый для обработки сведений о физическом лице в системе индивидуального (персонифицированного) учета, а также </w:t>
            </w:r>
            <w:r>
              <w:rPr>
                <w:sz w:val="24"/>
                <w:szCs w:val="24"/>
              </w:rPr>
              <w:br/>
              <w:t xml:space="preserve">для идентификации и аутентификации сведений </w:t>
            </w:r>
            <w:r>
              <w:rPr>
                <w:sz w:val="24"/>
                <w:szCs w:val="24"/>
              </w:rPr>
              <w:br/>
              <w:t xml:space="preserve">о физическом лице при предоставлении государственных и муниципальных услуг и исполнении государственных и муниципальных функций </w:t>
            </w:r>
            <w:r>
              <w:rPr>
                <w:sz w:val="24"/>
                <w:szCs w:val="24"/>
              </w:rPr>
              <w:br/>
            </w:r>
            <w:r>
              <w:rPr>
                <w:sz w:val="24"/>
                <w:szCs w:val="24"/>
              </w:rPr>
              <w:lastRenderedPageBreak/>
              <w:t xml:space="preserve">в соответствии с </w:t>
            </w:r>
            <w:r>
              <w:rPr>
                <w:bCs/>
                <w:sz w:val="24"/>
                <w:szCs w:val="24"/>
              </w:rPr>
              <w:t>Федеральным законом от 01.04.1996 № 27-ФЗ  "Об индивидуальном (персонифицированном) учете в системе обязательного пенсионного страхования"</w:t>
            </w:r>
            <w:r>
              <w:rPr>
                <w:sz w:val="24"/>
                <w:szCs w:val="24"/>
              </w:rPr>
              <w:t xml:space="preserve">. Указывается на обратной стороне Страхового свидетельства обязательного пенсионного страхования (выданного до вступления в силу </w:t>
            </w:r>
            <w:r>
              <w:rPr>
                <w:bCs/>
                <w:sz w:val="24"/>
                <w:szCs w:val="24"/>
              </w:rPr>
              <w:t xml:space="preserve">Федерального закона от 01.04.2019 № 48-ФЗ </w:t>
            </w:r>
            <w:r>
              <w:rPr>
                <w:bCs/>
                <w:sz w:val="24"/>
                <w:szCs w:val="24"/>
              </w:rPr>
              <w:br/>
              <w:t xml:space="preserve">"О внесении изменений в Федеральный закон </w:t>
            </w:r>
            <w:r>
              <w:rPr>
                <w:bCs/>
                <w:sz w:val="24"/>
                <w:szCs w:val="24"/>
              </w:rPr>
              <w:br/>
              <w:t xml:space="preserve">"Об индивидуальном (персонифицированном) учете </w:t>
            </w:r>
            <w:r>
              <w:rPr>
                <w:bCs/>
                <w:sz w:val="24"/>
                <w:szCs w:val="24"/>
              </w:rPr>
              <w:br/>
              <w:t xml:space="preserve">в системе обязательного пенсионного страхования" </w:t>
            </w:r>
            <w:r>
              <w:rPr>
                <w:bCs/>
                <w:sz w:val="24"/>
                <w:szCs w:val="24"/>
              </w:rPr>
              <w:br/>
              <w:t>и отдельные законодательные акты Российской Федерации"</w:t>
            </w:r>
            <w:r>
              <w:rPr>
                <w:sz w:val="24"/>
                <w:szCs w:val="24"/>
              </w:rPr>
              <w:t>), либо в документ</w:t>
            </w:r>
            <w:r>
              <w:rPr>
                <w:rStyle w:val="blk"/>
                <w:sz w:val="24"/>
                <w:szCs w:val="24"/>
              </w:rPr>
              <w:t xml:space="preserve">е, подтверждающем регистрацию в системе индивидуального (персонифицированного) учета, выданном </w:t>
            </w:r>
            <w:r>
              <w:rPr>
                <w:rStyle w:val="blk"/>
                <w:sz w:val="24"/>
                <w:szCs w:val="24"/>
              </w:rPr>
              <w:br/>
              <w:t xml:space="preserve">в соответствии с постановлением Правления ПФР </w:t>
            </w:r>
            <w:r>
              <w:rPr>
                <w:rStyle w:val="blk"/>
                <w:sz w:val="24"/>
                <w:szCs w:val="24"/>
              </w:rPr>
              <w:br/>
              <w:t xml:space="preserve">от 13.06.2019 N 335п "Об утверждении формы документа, подтверждающего регистрацию в системе индивидуального (персонифицированного) учета, </w:t>
            </w:r>
            <w:r>
              <w:rPr>
                <w:rStyle w:val="blk"/>
                <w:sz w:val="24"/>
                <w:szCs w:val="24"/>
              </w:rPr>
              <w:br/>
              <w:t>и порядка его оформления в форме электронного документа"</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lastRenderedPageBreak/>
              <w:t>Данные заполняются в поля интерактивной формы</w:t>
            </w:r>
          </w:p>
        </w:tc>
      </w:tr>
      <w:tr w:rsidR="005D3CB8" w:rsidTr="005D3CB8">
        <w:trPr>
          <w:trHeight w:val="301"/>
        </w:trPr>
        <w:tc>
          <w:tcPr>
            <w:tcW w:w="1812"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lastRenderedPageBreak/>
              <w:t xml:space="preserve">Медицинская справка </w:t>
            </w: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Документы </w:t>
            </w:r>
            <w:r>
              <w:rPr>
                <w:sz w:val="24"/>
                <w:szCs w:val="24"/>
              </w:rPr>
              <w:br/>
              <w:t>об отсутствии противопоказаний для занятий отдельными видами искусства, физической культурой и спортом</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 xml:space="preserve">Медицинская справка по форме № 086-у, утвержденная приказом Минздрава России от 15.12.2014 № 834н </w:t>
            </w:r>
            <w:r>
              <w:rPr>
                <w:sz w:val="24"/>
                <w:szCs w:val="24"/>
              </w:rPr>
              <w:br/>
              <w:t xml:space="preserve">«Об утверждении унифицированных форм медицинской документации, используемых в медицинских организациях, оказывающих медицинскую помощь </w:t>
            </w:r>
            <w:r>
              <w:rPr>
                <w:sz w:val="24"/>
                <w:szCs w:val="24"/>
              </w:rPr>
              <w:br/>
              <w:t>в амбулаторных условиях, и порядков п</w:t>
            </w:r>
            <w:r>
              <w:rPr>
                <w:sz w:val="24"/>
                <w:szCs w:val="24"/>
              </w:rPr>
              <w:br/>
              <w:t>о их заполнению»</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Предоставляется оригинал документа в Организацию</w:t>
            </w:r>
          </w:p>
        </w:tc>
      </w:tr>
      <w:tr w:rsidR="005D3CB8" w:rsidTr="005D3CB8">
        <w:trPr>
          <w:trHeight w:val="450"/>
        </w:trPr>
        <w:tc>
          <w:tcPr>
            <w:tcW w:w="14572" w:type="dxa"/>
            <w:gridSpan w:val="4"/>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jc w:val="center"/>
            </w:pPr>
            <w:r>
              <w:rPr>
                <w:b/>
                <w:bCs/>
                <w:sz w:val="24"/>
                <w:szCs w:val="24"/>
              </w:rPr>
              <w:t>Документы, запрашиваемые в порядке межведомственного информационного взаимодействия</w:t>
            </w:r>
          </w:p>
        </w:tc>
      </w:tr>
      <w:tr w:rsidR="005D3CB8" w:rsidTr="005D3CB8">
        <w:trPr>
          <w:trHeight w:val="1278"/>
        </w:trPr>
        <w:tc>
          <w:tcPr>
            <w:tcW w:w="1812"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Сертификат дополнительного образования</w:t>
            </w: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Сертификат дополнительного образования</w:t>
            </w:r>
          </w:p>
        </w:tc>
        <w:tc>
          <w:tcPr>
            <w:tcW w:w="6095"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Электронная реестровая запись в ИС о включении ребенка (обладателя сертификата) в систему ПФДО</w:t>
            </w:r>
          </w:p>
        </w:tc>
        <w:tc>
          <w:tcPr>
            <w:tcW w:w="3969" w:type="dxa"/>
            <w:tcBorders>
              <w:top w:val="single" w:sz="4" w:space="0" w:color="000000"/>
              <w:left w:val="single" w:sz="4" w:space="0" w:color="000000"/>
              <w:bottom w:val="single" w:sz="4" w:space="0" w:color="000000"/>
              <w:right w:val="single" w:sz="4" w:space="0" w:color="000000"/>
            </w:tcBorders>
            <w:shd w:val="clear" w:color="auto" w:fill="FFFFFF"/>
            <w:hideMark/>
          </w:tcPr>
          <w:p w:rsidR="005D3CB8" w:rsidRDefault="005D3CB8" w:rsidP="000E4A8C">
            <w:pPr>
              <w:spacing w:line="276" w:lineRule="auto"/>
            </w:pPr>
            <w:r>
              <w:rPr>
                <w:sz w:val="24"/>
                <w:szCs w:val="24"/>
              </w:rPr>
              <w:t>Запрашивается у Администрации</w:t>
            </w:r>
          </w:p>
        </w:tc>
      </w:tr>
    </w:tbl>
    <w:p w:rsidR="005D3CB8" w:rsidRDefault="005D3CB8" w:rsidP="000E4A8C">
      <w:pPr>
        <w:spacing w:line="276" w:lineRule="auto"/>
        <w:ind w:firstLine="709"/>
        <w:jc w:val="both"/>
        <w:rPr>
          <w:sz w:val="28"/>
          <w:szCs w:val="28"/>
        </w:rPr>
      </w:pPr>
      <w:r>
        <w:rPr>
          <w:sz w:val="28"/>
          <w:szCs w:val="28"/>
        </w:rPr>
        <w:br w:type="page"/>
      </w:r>
    </w:p>
    <w:p w:rsidR="005D3CB8" w:rsidRPr="008C260B" w:rsidRDefault="005D3CB8" w:rsidP="000E4A8C">
      <w:pPr>
        <w:pStyle w:val="af"/>
        <w:spacing w:after="0" w:line="276" w:lineRule="auto"/>
        <w:ind w:left="9751"/>
        <w:jc w:val="left"/>
        <w:rPr>
          <w:sz w:val="22"/>
        </w:rPr>
      </w:pPr>
      <w:r w:rsidRPr="008C260B">
        <w:rPr>
          <w:b w:val="0"/>
          <w:bCs w:val="0"/>
          <w:sz w:val="22"/>
          <w:szCs w:val="24"/>
        </w:rPr>
        <w:lastRenderedPageBreak/>
        <w:t xml:space="preserve">Приложение  </w:t>
      </w:r>
      <w:r w:rsidR="005C2D22" w:rsidRPr="008C260B">
        <w:rPr>
          <w:b w:val="0"/>
          <w:bCs w:val="0"/>
          <w:sz w:val="22"/>
          <w:szCs w:val="24"/>
        </w:rPr>
        <w:t>7</w:t>
      </w:r>
    </w:p>
    <w:p w:rsidR="005D3CB8" w:rsidRPr="008C260B" w:rsidRDefault="005D3CB8" w:rsidP="000E4A8C">
      <w:pPr>
        <w:pStyle w:val="ae"/>
        <w:spacing w:after="0"/>
        <w:ind w:left="9781"/>
        <w:jc w:val="left"/>
        <w:rPr>
          <w:sz w:val="22"/>
        </w:rPr>
      </w:pPr>
      <w:r w:rsidRPr="008C260B">
        <w:rPr>
          <w:b w:val="0"/>
          <w:bCs/>
          <w:sz w:val="22"/>
          <w:szCs w:val="24"/>
        </w:rPr>
        <w:t xml:space="preserve">к  Административному регламенту предоставления муниципальной услуги </w:t>
      </w:r>
    </w:p>
    <w:p w:rsidR="005D3CB8" w:rsidRPr="008C260B" w:rsidRDefault="005D3CB8" w:rsidP="000E4A8C">
      <w:pPr>
        <w:spacing w:line="276" w:lineRule="auto"/>
        <w:ind w:left="9808"/>
        <w:rPr>
          <w:sz w:val="18"/>
        </w:rPr>
      </w:pPr>
      <w:r w:rsidRPr="008C260B">
        <w:rPr>
          <w:color w:val="000000"/>
          <w:sz w:val="22"/>
          <w:szCs w:val="24"/>
        </w:rPr>
        <w:t>«Запись на обучение по дополнительной образовательной программе</w:t>
      </w:r>
      <w:r w:rsidRPr="008C260B">
        <w:rPr>
          <w:bCs/>
          <w:sz w:val="22"/>
          <w:szCs w:val="24"/>
        </w:rPr>
        <w:t>»</w:t>
      </w:r>
    </w:p>
    <w:p w:rsidR="005D3CB8" w:rsidRDefault="005D3CB8" w:rsidP="000E4A8C">
      <w:pPr>
        <w:pStyle w:val="af0"/>
        <w:jc w:val="center"/>
        <w:rPr>
          <w:b/>
          <w:bCs/>
          <w:sz w:val="24"/>
          <w:szCs w:val="24"/>
        </w:rPr>
      </w:pPr>
    </w:p>
    <w:p w:rsidR="005D3CB8" w:rsidRDefault="005D3CB8" w:rsidP="000E4A8C">
      <w:pPr>
        <w:keepNext/>
        <w:spacing w:line="276" w:lineRule="auto"/>
        <w:ind w:left="709"/>
        <w:jc w:val="center"/>
      </w:pPr>
      <w:bookmarkStart w:id="13" w:name="__RefHeading___Toc83023838"/>
      <w:bookmarkEnd w:id="13"/>
      <w:r>
        <w:rPr>
          <w:bCs/>
          <w:sz w:val="24"/>
          <w:szCs w:val="24"/>
        </w:rPr>
        <w:t xml:space="preserve">Порядок выполнения административных действий при обращении Заявителя </w:t>
      </w:r>
    </w:p>
    <w:p w:rsidR="005D3CB8" w:rsidRDefault="005D3CB8" w:rsidP="000E4A8C">
      <w:pPr>
        <w:pStyle w:val="af0"/>
        <w:ind w:firstLine="0"/>
        <w:rPr>
          <w:b/>
          <w:bCs/>
          <w:sz w:val="24"/>
          <w:szCs w:val="24"/>
        </w:rPr>
      </w:pPr>
    </w:p>
    <w:p w:rsidR="005D3CB8" w:rsidRDefault="005D3CB8" w:rsidP="000E4A8C">
      <w:pPr>
        <w:pStyle w:val="af0"/>
        <w:numPr>
          <w:ilvl w:val="2"/>
          <w:numId w:val="28"/>
        </w:numPr>
        <w:jc w:val="center"/>
      </w:pPr>
      <w:r>
        <w:rPr>
          <w:b/>
          <w:bCs/>
          <w:sz w:val="24"/>
          <w:szCs w:val="24"/>
        </w:rPr>
        <w:t>Прием и регистрация Запроса и документов, необходимых для предоставления Муниципальной услуги</w:t>
      </w:r>
    </w:p>
    <w:p w:rsidR="005D3CB8" w:rsidRDefault="005D3CB8" w:rsidP="000E4A8C">
      <w:pPr>
        <w:pStyle w:val="af0"/>
        <w:ind w:left="1260" w:firstLine="0"/>
        <w:rPr>
          <w:b/>
          <w:bCs/>
          <w:sz w:val="24"/>
          <w:szCs w:val="24"/>
        </w:rPr>
      </w:pPr>
    </w:p>
    <w:tbl>
      <w:tblPr>
        <w:tblW w:w="14850" w:type="dxa"/>
        <w:tblLayout w:type="fixed"/>
        <w:tblLook w:val="04A0"/>
      </w:tblPr>
      <w:tblGrid>
        <w:gridCol w:w="1843"/>
        <w:gridCol w:w="2249"/>
        <w:gridCol w:w="1524"/>
        <w:gridCol w:w="1722"/>
        <w:gridCol w:w="2976"/>
        <w:gridCol w:w="4536"/>
      </w:tblGrid>
      <w:tr w:rsidR="005D3CB8" w:rsidTr="008C260B">
        <w:tc>
          <w:tcPr>
            <w:tcW w:w="1843"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Место выполнения процедуры/ используемая ИС</w:t>
            </w:r>
          </w:p>
        </w:tc>
        <w:tc>
          <w:tcPr>
            <w:tcW w:w="2249"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Административные действия</w:t>
            </w:r>
          </w:p>
        </w:tc>
        <w:tc>
          <w:tcPr>
            <w:tcW w:w="1524"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Средний срок  выполнения</w:t>
            </w:r>
          </w:p>
        </w:tc>
        <w:tc>
          <w:tcPr>
            <w:tcW w:w="1722"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Трудоемкость</w:t>
            </w:r>
          </w:p>
        </w:tc>
        <w:tc>
          <w:tcPr>
            <w:tcW w:w="2976"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Критерии принятия решений</w:t>
            </w:r>
          </w:p>
        </w:tc>
        <w:tc>
          <w:tcPr>
            <w:tcW w:w="4536"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pPr>
            <w:r>
              <w:rPr>
                <w:rFonts w:ascii="Times New Roman" w:hAnsi="Times New Roman" w:cs="Times New Roman"/>
                <w:sz w:val="24"/>
                <w:szCs w:val="24"/>
              </w:rPr>
              <w:t>Содержание действия, 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5D3CB8" w:rsidTr="008C260B">
        <w:tc>
          <w:tcPr>
            <w:tcW w:w="1843" w:type="dxa"/>
            <w:tcBorders>
              <w:top w:val="single" w:sz="4" w:space="0" w:color="000000"/>
              <w:left w:val="single" w:sz="4" w:space="0" w:color="000000"/>
              <w:bottom w:val="single" w:sz="4" w:space="0" w:color="000000"/>
              <w:right w:val="single" w:sz="4" w:space="0" w:color="000000"/>
            </w:tcBorders>
          </w:tcPr>
          <w:p w:rsidR="005D3CB8" w:rsidRDefault="005D3CB8" w:rsidP="000E4A8C">
            <w:pPr>
              <w:pStyle w:val="ConsPlusNormal"/>
              <w:spacing w:line="276" w:lineRule="auto"/>
              <w:ind w:firstLine="0"/>
            </w:pPr>
            <w:r>
              <w:rPr>
                <w:rFonts w:ascii="Times New Roman" w:hAnsi="Times New Roman" w:cs="Times New Roman"/>
                <w:sz w:val="24"/>
                <w:szCs w:val="24"/>
              </w:rPr>
              <w:t>ЕПГУ/ИС/Организация</w:t>
            </w:r>
          </w:p>
          <w:p w:rsidR="005D3CB8" w:rsidRDefault="005D3CB8" w:rsidP="000E4A8C">
            <w:pPr>
              <w:pStyle w:val="ConsPlusNormal"/>
              <w:spacing w:line="276" w:lineRule="auto"/>
              <w:rPr>
                <w:rFonts w:ascii="Times New Roman" w:hAnsi="Times New Roman" w:cs="Times New Roman"/>
                <w:sz w:val="24"/>
                <w:szCs w:val="24"/>
              </w:rPr>
            </w:pPr>
          </w:p>
        </w:tc>
        <w:tc>
          <w:tcPr>
            <w:tcW w:w="2249"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Прием и предварительная проверка документов</w:t>
            </w:r>
          </w:p>
        </w:tc>
        <w:tc>
          <w:tcPr>
            <w:tcW w:w="1524"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 xml:space="preserve">1 рабочий день </w:t>
            </w:r>
          </w:p>
        </w:tc>
        <w:tc>
          <w:tcPr>
            <w:tcW w:w="1722"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15 минут</w:t>
            </w:r>
          </w:p>
        </w:tc>
        <w:tc>
          <w:tcPr>
            <w:tcW w:w="2976"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20"/>
              <w:spacing w:line="276" w:lineRule="auto"/>
            </w:pPr>
            <w:r>
              <w:rPr>
                <w:sz w:val="24"/>
              </w:rPr>
              <w:t xml:space="preserve">Соответствие представленных Заявителем документов требованиям, установленным законодательством Российской Федерации, </w:t>
            </w:r>
            <w:r>
              <w:rPr>
                <w:sz w:val="24"/>
              </w:rPr>
              <w:br/>
              <w:t>в том числе Административным регламентом</w:t>
            </w:r>
          </w:p>
        </w:tc>
        <w:tc>
          <w:tcPr>
            <w:tcW w:w="4536"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20"/>
              <w:spacing w:line="276" w:lineRule="auto"/>
              <w:jc w:val="both"/>
            </w:pPr>
            <w:r>
              <w:rPr>
                <w:sz w:val="24"/>
              </w:rPr>
              <w:t xml:space="preserve">Запрос и прилагаемые документы поступают </w:t>
            </w:r>
            <w:r>
              <w:rPr>
                <w:sz w:val="24"/>
              </w:rPr>
              <w:br/>
              <w:t>в интегрированную с ЕАИС ДО ИС.</w:t>
            </w:r>
          </w:p>
          <w:p w:rsidR="005D3CB8" w:rsidRDefault="005D3CB8" w:rsidP="000E4A8C">
            <w:pPr>
              <w:pStyle w:val="20"/>
              <w:spacing w:line="276" w:lineRule="auto"/>
              <w:jc w:val="both"/>
            </w:pPr>
            <w:r>
              <w:rPr>
                <w:sz w:val="24"/>
              </w:rPr>
              <w:t xml:space="preserve">Результатом административного действия является прием Запроса. </w:t>
            </w:r>
          </w:p>
          <w:p w:rsidR="005D3CB8" w:rsidRDefault="005D3CB8" w:rsidP="000E4A8C">
            <w:pPr>
              <w:pStyle w:val="20"/>
              <w:spacing w:line="276" w:lineRule="auto"/>
              <w:jc w:val="both"/>
            </w:pPr>
            <w:r>
              <w:rPr>
                <w:sz w:val="24"/>
              </w:rPr>
              <w:t xml:space="preserve">Результат фиксируется в электронной форме </w:t>
            </w:r>
            <w:r>
              <w:rPr>
                <w:sz w:val="24"/>
              </w:rPr>
              <w:br/>
              <w:t xml:space="preserve">в ИС </w:t>
            </w:r>
          </w:p>
        </w:tc>
      </w:tr>
      <w:tr w:rsidR="005D3CB8" w:rsidTr="008C260B">
        <w:tc>
          <w:tcPr>
            <w:tcW w:w="1843" w:type="dxa"/>
            <w:vMerge w:val="restart"/>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Организация/ ИС</w:t>
            </w:r>
          </w:p>
        </w:tc>
        <w:tc>
          <w:tcPr>
            <w:tcW w:w="2249"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 xml:space="preserve">Проверка комплектности документов </w:t>
            </w:r>
            <w:r>
              <w:rPr>
                <w:rFonts w:ascii="Times New Roman" w:hAnsi="Times New Roman" w:cs="Times New Roman"/>
                <w:sz w:val="24"/>
                <w:szCs w:val="24"/>
              </w:rPr>
              <w:br/>
              <w:t xml:space="preserve">по перечню </w:t>
            </w:r>
            <w:r>
              <w:rPr>
                <w:rFonts w:ascii="Times New Roman" w:hAnsi="Times New Roman" w:cs="Times New Roman"/>
                <w:sz w:val="24"/>
                <w:szCs w:val="24"/>
              </w:rPr>
              <w:lastRenderedPageBreak/>
              <w:t xml:space="preserve">документов, необходимых </w:t>
            </w:r>
            <w:r>
              <w:rPr>
                <w:rFonts w:ascii="Times New Roman" w:hAnsi="Times New Roman" w:cs="Times New Roman"/>
                <w:sz w:val="24"/>
                <w:szCs w:val="24"/>
              </w:rPr>
              <w:br/>
              <w:t>для конкретного результата предоставления Муниципальной услуги</w:t>
            </w:r>
          </w:p>
        </w:tc>
        <w:tc>
          <w:tcPr>
            <w:tcW w:w="1524" w:type="dxa"/>
            <w:vMerge w:val="restart"/>
            <w:tcBorders>
              <w:top w:val="single" w:sz="4" w:space="0" w:color="000000"/>
              <w:left w:val="single" w:sz="4" w:space="0" w:color="000000"/>
              <w:bottom w:val="single" w:sz="4" w:space="0" w:color="000000"/>
              <w:right w:val="single" w:sz="4" w:space="0" w:color="000000"/>
            </w:tcBorders>
          </w:tcPr>
          <w:p w:rsidR="005D3CB8" w:rsidRDefault="005D3CB8" w:rsidP="000E4A8C">
            <w:pPr>
              <w:pStyle w:val="ConsPlusNormal"/>
              <w:snapToGrid w:val="0"/>
              <w:spacing w:line="276" w:lineRule="auto"/>
              <w:ind w:firstLine="709"/>
              <w:rPr>
                <w:rFonts w:ascii="Times New Roman" w:hAnsi="Times New Roman" w:cs="Times New Roman"/>
                <w:sz w:val="24"/>
                <w:szCs w:val="24"/>
              </w:rPr>
            </w:pPr>
          </w:p>
        </w:tc>
        <w:tc>
          <w:tcPr>
            <w:tcW w:w="1722"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10 минут</w:t>
            </w:r>
          </w:p>
        </w:tc>
        <w:tc>
          <w:tcPr>
            <w:tcW w:w="2976"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 xml:space="preserve">Соответствие представленных Заявителем документов требованиям, </w:t>
            </w:r>
            <w:r>
              <w:rPr>
                <w:rFonts w:ascii="Times New Roman" w:hAnsi="Times New Roman" w:cs="Times New Roman"/>
                <w:sz w:val="24"/>
                <w:szCs w:val="24"/>
              </w:rPr>
              <w:lastRenderedPageBreak/>
              <w:t xml:space="preserve">установленным законодательством Российской Федерации, </w:t>
            </w:r>
            <w:r>
              <w:rPr>
                <w:rFonts w:ascii="Times New Roman" w:hAnsi="Times New Roman" w:cs="Times New Roman"/>
                <w:sz w:val="24"/>
                <w:szCs w:val="24"/>
              </w:rPr>
              <w:br/>
              <w:t>в том числе Административным регламентом</w:t>
            </w:r>
          </w:p>
        </w:tc>
        <w:tc>
          <w:tcPr>
            <w:tcW w:w="4536" w:type="dxa"/>
            <w:vMerge w:val="restart"/>
            <w:tcBorders>
              <w:top w:val="single" w:sz="4" w:space="0" w:color="000000"/>
              <w:left w:val="single" w:sz="4" w:space="0" w:color="000000"/>
              <w:bottom w:val="single" w:sz="4" w:space="0" w:color="000000"/>
              <w:right w:val="single" w:sz="4" w:space="0" w:color="000000"/>
            </w:tcBorders>
            <w:hideMark/>
          </w:tcPr>
          <w:p w:rsidR="005D3CB8" w:rsidRDefault="005D3CB8" w:rsidP="000E4A8C">
            <w:pPr>
              <w:tabs>
                <w:tab w:val="left" w:pos="459"/>
              </w:tabs>
              <w:spacing w:line="276" w:lineRule="auto"/>
            </w:pPr>
            <w:r>
              <w:rPr>
                <w:sz w:val="24"/>
                <w:szCs w:val="24"/>
              </w:rPr>
              <w:lastRenderedPageBreak/>
              <w:t xml:space="preserve">При поступлении документов с ЕПГУ  работник Организации, ответственный </w:t>
            </w:r>
            <w:r>
              <w:rPr>
                <w:sz w:val="24"/>
                <w:szCs w:val="24"/>
              </w:rPr>
              <w:br/>
              <w:t xml:space="preserve">за прием и проверку поступивших документов, в целях предоставления </w:t>
            </w:r>
            <w:r>
              <w:rPr>
                <w:sz w:val="24"/>
                <w:szCs w:val="24"/>
              </w:rPr>
              <w:lastRenderedPageBreak/>
              <w:t>Муниципальной услуги проводит предварительную проверку:</w:t>
            </w:r>
          </w:p>
          <w:p w:rsidR="005D3CB8" w:rsidRDefault="005D3CB8" w:rsidP="000E4A8C">
            <w:pPr>
              <w:tabs>
                <w:tab w:val="left" w:pos="459"/>
              </w:tabs>
              <w:spacing w:line="276" w:lineRule="auto"/>
            </w:pPr>
            <w:r>
              <w:rPr>
                <w:sz w:val="24"/>
                <w:szCs w:val="24"/>
              </w:rPr>
              <w:t xml:space="preserve">1) устанавливает предмет обращения; </w:t>
            </w:r>
          </w:p>
          <w:p w:rsidR="005D3CB8" w:rsidRDefault="005D3CB8" w:rsidP="000E4A8C">
            <w:pPr>
              <w:tabs>
                <w:tab w:val="left" w:pos="318"/>
                <w:tab w:val="left" w:pos="459"/>
              </w:tabs>
              <w:spacing w:line="276" w:lineRule="auto"/>
            </w:pPr>
            <w:r>
              <w:rPr>
                <w:sz w:val="24"/>
                <w:szCs w:val="24"/>
              </w:rPr>
              <w:t xml:space="preserve">2) проверяет правильность оформления Запроса, наличие приложенного электронного образа свидетельства о рождении либо документа, удостоверяющего личность несовершеннолетнего, и соответствие </w:t>
            </w:r>
          </w:p>
          <w:p w:rsidR="005D3CB8" w:rsidRDefault="005D3CB8" w:rsidP="000E4A8C">
            <w:pPr>
              <w:tabs>
                <w:tab w:val="left" w:pos="318"/>
                <w:tab w:val="left" w:pos="459"/>
              </w:tabs>
              <w:spacing w:line="276" w:lineRule="auto"/>
            </w:pPr>
            <w:r>
              <w:rPr>
                <w:sz w:val="24"/>
                <w:szCs w:val="24"/>
              </w:rPr>
              <w:t>их установленным Административным регламентом требованиям (кроме Запросов, поданных посредством ЕПГУ);</w:t>
            </w:r>
          </w:p>
          <w:p w:rsidR="005D3CB8" w:rsidRDefault="005D3CB8" w:rsidP="000E4A8C">
            <w:pPr>
              <w:tabs>
                <w:tab w:val="left" w:pos="318"/>
                <w:tab w:val="left" w:pos="459"/>
              </w:tabs>
              <w:spacing w:line="276" w:lineRule="auto"/>
            </w:pPr>
            <w:r>
              <w:rPr>
                <w:sz w:val="24"/>
                <w:szCs w:val="24"/>
              </w:rPr>
              <w:t xml:space="preserve">3) проверяет наличие сертификата дополнительного образования, в случае </w:t>
            </w:r>
            <w:r>
              <w:rPr>
                <w:sz w:val="24"/>
                <w:szCs w:val="24"/>
              </w:rPr>
              <w:br/>
              <w:t>его отсутствия проверяет возможность выдачи Заявителю сертификата дополнительного образования (кроме Запросов, поданных посредством ЕПГУ).</w:t>
            </w:r>
          </w:p>
          <w:p w:rsidR="005D3CB8" w:rsidRDefault="005D3CB8" w:rsidP="000E4A8C">
            <w:pPr>
              <w:spacing w:line="276" w:lineRule="auto"/>
            </w:pPr>
            <w:r>
              <w:rPr>
                <w:sz w:val="24"/>
                <w:szCs w:val="24"/>
              </w:rPr>
              <w:t xml:space="preserve">В случае наличия оснований для отказа </w:t>
            </w:r>
            <w:r>
              <w:rPr>
                <w:sz w:val="24"/>
                <w:szCs w:val="24"/>
              </w:rPr>
              <w:br/>
              <w:t xml:space="preserve">в приеме документов, предусмотренных подразделом </w:t>
            </w:r>
            <w:r w:rsidR="005C2D22">
              <w:rPr>
                <w:sz w:val="24"/>
                <w:szCs w:val="24"/>
              </w:rPr>
              <w:t>12.1.</w:t>
            </w:r>
            <w:r>
              <w:rPr>
                <w:sz w:val="24"/>
                <w:szCs w:val="24"/>
              </w:rPr>
              <w:t xml:space="preserve"> Административного регламента, работник Организации направляет Заявителю подписанное ЭП работника Организации решение об отказе в приеме документов с указанием причин отказа </w:t>
            </w:r>
            <w:r>
              <w:rPr>
                <w:sz w:val="24"/>
                <w:szCs w:val="24"/>
              </w:rPr>
              <w:br/>
              <w:t>не позднее первого рабочего дня, следующего за днем подачи Запроса через ЕПГУ.</w:t>
            </w:r>
          </w:p>
          <w:p w:rsidR="005D3CB8" w:rsidRDefault="005D3CB8" w:rsidP="000E4A8C">
            <w:pPr>
              <w:spacing w:line="276" w:lineRule="auto"/>
            </w:pPr>
            <w:r>
              <w:rPr>
                <w:sz w:val="24"/>
                <w:szCs w:val="24"/>
              </w:rPr>
              <w:t xml:space="preserve">В случае отсутствия основания для </w:t>
            </w:r>
            <w:r>
              <w:rPr>
                <w:sz w:val="24"/>
                <w:szCs w:val="24"/>
              </w:rPr>
              <w:lastRenderedPageBreak/>
              <w:t xml:space="preserve">отказа </w:t>
            </w:r>
            <w:r>
              <w:rPr>
                <w:sz w:val="24"/>
                <w:szCs w:val="24"/>
              </w:rPr>
              <w:br/>
              <w:t xml:space="preserve">в приеме документов, необходимых для предоставления Муниципальной услуги, работник Организации регистрирует Запрос </w:t>
            </w:r>
            <w:r>
              <w:rPr>
                <w:sz w:val="24"/>
                <w:szCs w:val="24"/>
              </w:rPr>
              <w:br/>
              <w:t>в ИС, о чем Заявитель уведомляется в Личном кабинете на ЕПГУ.</w:t>
            </w:r>
          </w:p>
          <w:p w:rsidR="005D3CB8" w:rsidRDefault="005D3CB8" w:rsidP="000E4A8C">
            <w:pPr>
              <w:tabs>
                <w:tab w:val="left" w:pos="318"/>
                <w:tab w:val="left" w:pos="459"/>
              </w:tabs>
              <w:spacing w:line="276" w:lineRule="auto"/>
            </w:pPr>
            <w:r>
              <w:rPr>
                <w:sz w:val="24"/>
                <w:szCs w:val="24"/>
              </w:rPr>
              <w:t xml:space="preserve">Результатами административного действия являются регистрация Запроса </w:t>
            </w:r>
            <w:r>
              <w:rPr>
                <w:sz w:val="24"/>
                <w:szCs w:val="24"/>
              </w:rPr>
              <w:br/>
              <w:t xml:space="preserve">о предоставлении Муниципальной услуги либо отказ в его регистрации. </w:t>
            </w:r>
          </w:p>
          <w:p w:rsidR="005D3CB8" w:rsidRDefault="005D3CB8" w:rsidP="000E4A8C">
            <w:pPr>
              <w:tabs>
                <w:tab w:val="left" w:pos="318"/>
                <w:tab w:val="left" w:pos="459"/>
              </w:tabs>
              <w:spacing w:line="276" w:lineRule="auto"/>
            </w:pPr>
            <w:r>
              <w:rPr>
                <w:sz w:val="24"/>
                <w:szCs w:val="24"/>
              </w:rPr>
              <w:t>Результат фиксируется в электронной форме ИС, а также на ЕПГУ.</w:t>
            </w:r>
          </w:p>
        </w:tc>
      </w:tr>
      <w:tr w:rsidR="005D3CB8" w:rsidTr="008C260B">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rPr>
                <w:rFonts w:ascii="Arial" w:hAnsi="Arial" w:cs="Arial"/>
              </w:rPr>
            </w:pPr>
          </w:p>
        </w:tc>
        <w:tc>
          <w:tcPr>
            <w:tcW w:w="2249"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Регистрация Запроса либо отказ в регистрации Запроса</w:t>
            </w:r>
          </w:p>
        </w:tc>
        <w:tc>
          <w:tcPr>
            <w:tcW w:w="1524"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rPr>
                <w:sz w:val="24"/>
                <w:szCs w:val="24"/>
              </w:rPr>
            </w:pPr>
          </w:p>
        </w:tc>
        <w:tc>
          <w:tcPr>
            <w:tcW w:w="1722"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30 минут</w:t>
            </w:r>
          </w:p>
        </w:tc>
        <w:tc>
          <w:tcPr>
            <w:tcW w:w="2976"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pPr>
            <w:r>
              <w:rPr>
                <w:rFonts w:ascii="Times New Roman" w:hAnsi="Times New Roman" w:cs="Times New Roman"/>
                <w:sz w:val="24"/>
                <w:szCs w:val="24"/>
              </w:rPr>
              <w:t xml:space="preserve">Соответствие представленных Заявителем документов требованиям, установленным законодательством Российской Федерации, </w:t>
            </w:r>
          </w:p>
          <w:p w:rsidR="005D3CB8" w:rsidRDefault="005D3CB8" w:rsidP="000E4A8C">
            <w:pPr>
              <w:pStyle w:val="ConsPlusNormal"/>
              <w:spacing w:line="276" w:lineRule="auto"/>
            </w:pPr>
            <w:r>
              <w:rPr>
                <w:rFonts w:ascii="Times New Roman" w:hAnsi="Times New Roman" w:cs="Times New Roman"/>
                <w:sz w:val="24"/>
                <w:szCs w:val="24"/>
              </w:rPr>
              <w:t>в том числе Административным регламентом</w:t>
            </w: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p>
        </w:tc>
      </w:tr>
    </w:tbl>
    <w:p w:rsidR="005D3CB8" w:rsidRDefault="005D3CB8" w:rsidP="000E4A8C">
      <w:pPr>
        <w:spacing w:line="276" w:lineRule="auto"/>
        <w:ind w:firstLine="709"/>
        <w:rPr>
          <w:sz w:val="24"/>
          <w:szCs w:val="24"/>
        </w:rPr>
      </w:pPr>
    </w:p>
    <w:p w:rsidR="005D3CB8" w:rsidRDefault="005D3CB8" w:rsidP="000E4A8C">
      <w:pPr>
        <w:pStyle w:val="a9"/>
        <w:numPr>
          <w:ilvl w:val="0"/>
          <w:numId w:val="28"/>
        </w:numPr>
        <w:suppressAutoHyphens/>
        <w:spacing w:after="0" w:line="276" w:lineRule="auto"/>
        <w:jc w:val="center"/>
      </w:pPr>
      <w:r>
        <w:rPr>
          <w:rFonts w:ascii="Times New Roman" w:hAnsi="Times New Roman"/>
          <w:b/>
          <w:bCs/>
          <w:sz w:val="24"/>
          <w:szCs w:val="24"/>
        </w:rPr>
        <w:t>Формирование и направление межведомственных информационных запросов</w:t>
      </w:r>
    </w:p>
    <w:p w:rsidR="005D3CB8" w:rsidRDefault="005D3CB8" w:rsidP="000E4A8C">
      <w:pPr>
        <w:spacing w:line="276" w:lineRule="auto"/>
        <w:jc w:val="center"/>
      </w:pPr>
      <w:r>
        <w:rPr>
          <w:b/>
          <w:bCs/>
          <w:sz w:val="24"/>
          <w:szCs w:val="24"/>
        </w:rPr>
        <w:t>в органы (организации), участвующие в предоставлении Муниципальной услуги</w:t>
      </w:r>
    </w:p>
    <w:p w:rsidR="005D3CB8" w:rsidRDefault="005D3CB8" w:rsidP="000E4A8C">
      <w:pPr>
        <w:spacing w:line="276" w:lineRule="auto"/>
        <w:ind w:firstLine="709"/>
        <w:jc w:val="center"/>
        <w:rPr>
          <w:b/>
          <w:bCs/>
          <w:sz w:val="24"/>
          <w:szCs w:val="24"/>
        </w:rPr>
      </w:pPr>
    </w:p>
    <w:tbl>
      <w:tblPr>
        <w:tblW w:w="0" w:type="auto"/>
        <w:tblLayout w:type="fixed"/>
        <w:tblLook w:val="04A0"/>
      </w:tblPr>
      <w:tblGrid>
        <w:gridCol w:w="1838"/>
        <w:gridCol w:w="2268"/>
        <w:gridCol w:w="1559"/>
        <w:gridCol w:w="1843"/>
        <w:gridCol w:w="2806"/>
        <w:gridCol w:w="4111"/>
      </w:tblGrid>
      <w:tr w:rsidR="005D3CB8" w:rsidTr="008C260B">
        <w:tc>
          <w:tcPr>
            <w:tcW w:w="183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Место выполнения процедуры/используемая ИС</w:t>
            </w:r>
          </w:p>
        </w:tc>
        <w:tc>
          <w:tcPr>
            <w:tcW w:w="226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jc w:val="center"/>
            </w:pPr>
            <w:r>
              <w:rPr>
                <w:rFonts w:ascii="Times New Roman" w:hAnsi="Times New Roman" w:cs="Times New Roman"/>
                <w:sz w:val="24"/>
                <w:szCs w:val="24"/>
              </w:rPr>
              <w:t>Административные действия</w:t>
            </w:r>
          </w:p>
        </w:tc>
        <w:tc>
          <w:tcPr>
            <w:tcW w:w="1559"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jc w:val="center"/>
            </w:pPr>
            <w:r>
              <w:rPr>
                <w:rFonts w:ascii="Times New Roman" w:hAnsi="Times New Roman" w:cs="Times New Roman"/>
                <w:sz w:val="24"/>
                <w:szCs w:val="24"/>
              </w:rPr>
              <w:t>Средний срок выполнения</w:t>
            </w:r>
          </w:p>
        </w:tc>
        <w:tc>
          <w:tcPr>
            <w:tcW w:w="1843"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jc w:val="center"/>
            </w:pPr>
            <w:r>
              <w:rPr>
                <w:rFonts w:ascii="Times New Roman" w:hAnsi="Times New Roman" w:cs="Times New Roman"/>
                <w:sz w:val="24"/>
                <w:szCs w:val="24"/>
              </w:rPr>
              <w:t>Трудоемкость</w:t>
            </w:r>
          </w:p>
        </w:tc>
        <w:tc>
          <w:tcPr>
            <w:tcW w:w="2806"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jc w:val="center"/>
            </w:pPr>
            <w:r>
              <w:rPr>
                <w:rFonts w:ascii="Times New Roman" w:hAnsi="Times New Roman" w:cs="Times New Roman"/>
                <w:sz w:val="24"/>
                <w:szCs w:val="24"/>
              </w:rPr>
              <w:t>Критерии принятия решений</w:t>
            </w:r>
          </w:p>
        </w:tc>
        <w:tc>
          <w:tcPr>
            <w:tcW w:w="4111"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pPr>
            <w:r>
              <w:rPr>
                <w:rFonts w:ascii="Times New Roman" w:hAnsi="Times New Roman" w:cs="Times New Roman"/>
                <w:sz w:val="24"/>
                <w:szCs w:val="24"/>
              </w:rPr>
              <w:t xml:space="preserve">Содержание действия, </w:t>
            </w:r>
            <w:r>
              <w:rPr>
                <w:rFonts w:ascii="Times New Roman" w:hAnsi="Times New Roman" w:cs="Times New Roman"/>
                <w:sz w:val="24"/>
                <w:szCs w:val="24"/>
              </w:rPr>
              <w:b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5D3CB8" w:rsidTr="008C260B">
        <w:trPr>
          <w:trHeight w:val="2826"/>
        </w:trPr>
        <w:tc>
          <w:tcPr>
            <w:tcW w:w="1838" w:type="dxa"/>
            <w:vMerge w:val="restart"/>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lastRenderedPageBreak/>
              <w:t>Организация /ИС</w:t>
            </w:r>
          </w:p>
        </w:tc>
        <w:tc>
          <w:tcPr>
            <w:tcW w:w="2268" w:type="dxa"/>
            <w:tcBorders>
              <w:top w:val="single" w:sz="4" w:space="0" w:color="000000"/>
              <w:left w:val="single" w:sz="4" w:space="0" w:color="000000"/>
              <w:bottom w:val="single" w:sz="4" w:space="0" w:color="000000"/>
              <w:right w:val="single" w:sz="4" w:space="0" w:color="000000"/>
            </w:tcBorders>
          </w:tcPr>
          <w:p w:rsidR="005D3CB8" w:rsidRDefault="005D3CB8" w:rsidP="000E4A8C">
            <w:pPr>
              <w:pStyle w:val="ConsPlusNormal"/>
              <w:spacing w:line="276" w:lineRule="auto"/>
              <w:ind w:firstLine="0"/>
            </w:pPr>
            <w:r>
              <w:rPr>
                <w:rFonts w:ascii="Times New Roman" w:hAnsi="Times New Roman" w:cs="Times New Roman"/>
                <w:sz w:val="24"/>
                <w:szCs w:val="24"/>
              </w:rPr>
              <w:t>Запрос о доступном остатке обеспечения сертификата</w:t>
            </w:r>
          </w:p>
          <w:p w:rsidR="005D3CB8" w:rsidRDefault="005D3CB8" w:rsidP="000E4A8C">
            <w:pPr>
              <w:pStyle w:val="ConsPlusNormal"/>
              <w:spacing w:line="276" w:lineRule="auto"/>
              <w:rPr>
                <w:rFonts w:ascii="Times New Roman" w:hAnsi="Times New Roman" w:cs="Times New Roman"/>
                <w:sz w:val="24"/>
                <w:szCs w:val="24"/>
              </w:rPr>
            </w:pPr>
          </w:p>
          <w:p w:rsidR="005D3CB8" w:rsidRDefault="005D3CB8" w:rsidP="000E4A8C">
            <w:pPr>
              <w:pStyle w:val="ConsPlusNormal"/>
              <w:spacing w:line="276"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1 рабочий день</w:t>
            </w:r>
          </w:p>
        </w:tc>
        <w:tc>
          <w:tcPr>
            <w:tcW w:w="1843"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15 минут</w:t>
            </w:r>
          </w:p>
        </w:tc>
        <w:tc>
          <w:tcPr>
            <w:tcW w:w="2806"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Наличие в перечне документов, необходимых для предоставления Муниципальной услуги, документов, находящихся в распоряжении у органов местного самоуправления</w:t>
            </w:r>
          </w:p>
        </w:tc>
        <w:tc>
          <w:tcPr>
            <w:tcW w:w="4111"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pPr>
            <w:r>
              <w:rPr>
                <w:rFonts w:ascii="Times New Roman" w:hAnsi="Times New Roman" w:cs="Times New Roman"/>
                <w:sz w:val="24"/>
                <w:szCs w:val="24"/>
              </w:rPr>
              <w:t>Работник Организации формирует и направляет межведомственный информационный запрос о доступном остатке обеспечения сертификата.</w:t>
            </w:r>
          </w:p>
          <w:p w:rsidR="005D3CB8" w:rsidRDefault="005D3CB8" w:rsidP="000E4A8C">
            <w:pPr>
              <w:pStyle w:val="ConsPlusNormal"/>
              <w:spacing w:line="276" w:lineRule="auto"/>
            </w:pPr>
            <w:r>
              <w:rPr>
                <w:rFonts w:ascii="Times New Roman" w:hAnsi="Times New Roman" w:cs="Times New Roman"/>
                <w:sz w:val="24"/>
                <w:szCs w:val="24"/>
              </w:rPr>
              <w:t xml:space="preserve">Результатом административного действия является направление межведомственного информационного запроса. </w:t>
            </w:r>
          </w:p>
          <w:p w:rsidR="005D3CB8" w:rsidRDefault="005D3CB8" w:rsidP="000E4A8C">
            <w:pPr>
              <w:pStyle w:val="ConsPlusNormal"/>
              <w:spacing w:line="276" w:lineRule="auto"/>
            </w:pPr>
            <w:r>
              <w:rPr>
                <w:rFonts w:ascii="Times New Roman" w:hAnsi="Times New Roman" w:cs="Times New Roman"/>
                <w:sz w:val="24"/>
                <w:szCs w:val="24"/>
              </w:rPr>
              <w:t xml:space="preserve">Результат фиксируется в электронной форме </w:t>
            </w:r>
            <w:r>
              <w:rPr>
                <w:rFonts w:ascii="Times New Roman" w:hAnsi="Times New Roman" w:cs="Times New Roman"/>
                <w:sz w:val="24"/>
                <w:szCs w:val="24"/>
              </w:rPr>
              <w:br/>
              <w:t>в системе межведомственного электронного взаимодействия</w:t>
            </w:r>
          </w:p>
        </w:tc>
      </w:tr>
      <w:tr w:rsidR="005D3CB8" w:rsidTr="008C260B">
        <w:tc>
          <w:tcPr>
            <w:tcW w:w="1838"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rPr>
                <w:rFonts w:ascii="Arial" w:hAnsi="Arial" w:cs="Arial"/>
              </w:rPr>
            </w:pPr>
          </w:p>
        </w:tc>
        <w:tc>
          <w:tcPr>
            <w:tcW w:w="226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Контроль предоставления результата запроса</w:t>
            </w:r>
          </w:p>
        </w:tc>
        <w:tc>
          <w:tcPr>
            <w:tcW w:w="1559"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 xml:space="preserve">1 рабочий день </w:t>
            </w:r>
          </w:p>
        </w:tc>
        <w:tc>
          <w:tcPr>
            <w:tcW w:w="1843"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15 минут</w:t>
            </w:r>
          </w:p>
        </w:tc>
        <w:tc>
          <w:tcPr>
            <w:tcW w:w="2806"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Наличие в перечне документов, необходимых для предоставления Муниципальной услуги, документов, находящихся в распоряжении у органов местного самоуправления</w:t>
            </w:r>
          </w:p>
        </w:tc>
        <w:tc>
          <w:tcPr>
            <w:tcW w:w="4111" w:type="dxa"/>
            <w:tcBorders>
              <w:top w:val="single" w:sz="4" w:space="0" w:color="000000"/>
              <w:left w:val="single" w:sz="4" w:space="0" w:color="000000"/>
              <w:bottom w:val="single" w:sz="4" w:space="0" w:color="000000"/>
              <w:right w:val="single" w:sz="4" w:space="0" w:color="000000"/>
            </w:tcBorders>
          </w:tcPr>
          <w:p w:rsidR="005D3CB8" w:rsidRDefault="005D3CB8" w:rsidP="000E4A8C">
            <w:pPr>
              <w:pStyle w:val="ConsPlusNormal"/>
              <w:spacing w:line="276" w:lineRule="auto"/>
            </w:pPr>
            <w:r>
              <w:rPr>
                <w:rFonts w:ascii="Times New Roman" w:hAnsi="Times New Roman" w:cs="Times New Roman"/>
                <w:sz w:val="24"/>
                <w:szCs w:val="24"/>
              </w:rPr>
              <w:t xml:space="preserve">Проверка поступления ответа </w:t>
            </w:r>
            <w:r>
              <w:rPr>
                <w:rFonts w:ascii="Times New Roman" w:hAnsi="Times New Roman" w:cs="Times New Roman"/>
                <w:sz w:val="24"/>
                <w:szCs w:val="24"/>
              </w:rPr>
              <w:br/>
              <w:t>на межведомственные информационные запросы.</w:t>
            </w:r>
          </w:p>
          <w:p w:rsidR="005D3CB8" w:rsidRDefault="005D3CB8" w:rsidP="000E4A8C">
            <w:pPr>
              <w:pStyle w:val="ConsPlusNormal"/>
              <w:spacing w:line="276" w:lineRule="auto"/>
            </w:pPr>
            <w:r>
              <w:rPr>
                <w:rFonts w:ascii="Times New Roman" w:hAnsi="Times New Roman" w:cs="Times New Roman"/>
                <w:sz w:val="24"/>
                <w:szCs w:val="24"/>
              </w:rPr>
              <w:t xml:space="preserve">Результатом административного действия является получение ответа </w:t>
            </w:r>
            <w:r>
              <w:rPr>
                <w:rFonts w:ascii="Times New Roman" w:hAnsi="Times New Roman" w:cs="Times New Roman"/>
                <w:sz w:val="24"/>
                <w:szCs w:val="24"/>
              </w:rPr>
              <w:br/>
              <w:t xml:space="preserve">на межведомственный информационный запрос. </w:t>
            </w:r>
          </w:p>
          <w:p w:rsidR="005D3CB8" w:rsidRDefault="005D3CB8" w:rsidP="000E4A8C">
            <w:pPr>
              <w:pStyle w:val="ConsPlusNormal"/>
              <w:spacing w:line="276" w:lineRule="auto"/>
            </w:pPr>
            <w:r>
              <w:rPr>
                <w:rFonts w:ascii="Times New Roman" w:hAnsi="Times New Roman" w:cs="Times New Roman"/>
                <w:sz w:val="24"/>
                <w:szCs w:val="24"/>
              </w:rPr>
              <w:t>Результат фиксируется в электронной форме в системе межведомственного электронного взаимодействия</w:t>
            </w:r>
          </w:p>
          <w:p w:rsidR="005D3CB8" w:rsidRDefault="005D3CB8" w:rsidP="000E4A8C">
            <w:pPr>
              <w:pStyle w:val="ConsPlusNormal"/>
              <w:spacing w:line="276" w:lineRule="auto"/>
              <w:rPr>
                <w:rFonts w:ascii="Times New Roman" w:hAnsi="Times New Roman" w:cs="Times New Roman"/>
                <w:sz w:val="24"/>
                <w:szCs w:val="24"/>
              </w:rPr>
            </w:pPr>
          </w:p>
        </w:tc>
      </w:tr>
    </w:tbl>
    <w:p w:rsidR="005D3CB8" w:rsidRPr="005D3CB8" w:rsidRDefault="005D3CB8" w:rsidP="000E4A8C">
      <w:pPr>
        <w:pStyle w:val="a9"/>
        <w:suppressAutoHyphens/>
        <w:spacing w:before="240" w:after="0" w:line="276" w:lineRule="auto"/>
      </w:pPr>
    </w:p>
    <w:p w:rsidR="005D3CB8" w:rsidRDefault="005D3CB8" w:rsidP="000E4A8C">
      <w:pPr>
        <w:pStyle w:val="a9"/>
        <w:numPr>
          <w:ilvl w:val="0"/>
          <w:numId w:val="28"/>
        </w:numPr>
        <w:suppressAutoHyphens/>
        <w:spacing w:before="240" w:after="0" w:line="276" w:lineRule="auto"/>
        <w:jc w:val="center"/>
      </w:pPr>
      <w:r>
        <w:rPr>
          <w:rFonts w:ascii="Times New Roman" w:hAnsi="Times New Roman"/>
          <w:b/>
          <w:bCs/>
          <w:sz w:val="24"/>
          <w:szCs w:val="24"/>
        </w:rPr>
        <w:lastRenderedPageBreak/>
        <w:t xml:space="preserve">Рассмотрение документов и принятие предварительного решения </w:t>
      </w:r>
    </w:p>
    <w:p w:rsidR="005D3CB8" w:rsidRDefault="005D3CB8" w:rsidP="000E4A8C">
      <w:pPr>
        <w:pStyle w:val="a9"/>
        <w:spacing w:after="0" w:line="276" w:lineRule="auto"/>
        <w:rPr>
          <w:rFonts w:ascii="Times New Roman" w:hAnsi="Times New Roman"/>
          <w:sz w:val="24"/>
          <w:szCs w:val="24"/>
        </w:rPr>
      </w:pPr>
    </w:p>
    <w:tbl>
      <w:tblPr>
        <w:tblW w:w="0" w:type="auto"/>
        <w:tblLayout w:type="fixed"/>
        <w:tblLook w:val="04A0"/>
      </w:tblPr>
      <w:tblGrid>
        <w:gridCol w:w="1838"/>
        <w:gridCol w:w="2268"/>
        <w:gridCol w:w="1559"/>
        <w:gridCol w:w="1843"/>
        <w:gridCol w:w="2806"/>
        <w:gridCol w:w="4111"/>
      </w:tblGrid>
      <w:tr w:rsidR="005D3CB8" w:rsidTr="008C260B">
        <w:tc>
          <w:tcPr>
            <w:tcW w:w="183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Место выполнения процедуры/используемая ИС</w:t>
            </w:r>
          </w:p>
        </w:tc>
        <w:tc>
          <w:tcPr>
            <w:tcW w:w="226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Административные действия</w:t>
            </w:r>
          </w:p>
        </w:tc>
        <w:tc>
          <w:tcPr>
            <w:tcW w:w="1559"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Средний срок выполнения</w:t>
            </w:r>
          </w:p>
        </w:tc>
        <w:tc>
          <w:tcPr>
            <w:tcW w:w="1843"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Трудоемкость</w:t>
            </w:r>
          </w:p>
        </w:tc>
        <w:tc>
          <w:tcPr>
            <w:tcW w:w="2806"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Критерии принятия решений</w:t>
            </w:r>
          </w:p>
        </w:tc>
        <w:tc>
          <w:tcPr>
            <w:tcW w:w="4111"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jc w:val="center"/>
            </w:pPr>
            <w:r>
              <w:rPr>
                <w:rFonts w:ascii="Times New Roman" w:hAnsi="Times New Roman" w:cs="Times New Roman"/>
                <w:sz w:val="24"/>
                <w:szCs w:val="24"/>
              </w:rPr>
              <w:t xml:space="preserve">Содержание действия, </w:t>
            </w:r>
            <w:r>
              <w:rPr>
                <w:rFonts w:ascii="Times New Roman" w:hAnsi="Times New Roman" w:cs="Times New Roman"/>
                <w:sz w:val="24"/>
                <w:szCs w:val="24"/>
              </w:rPr>
              <w:b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5D3CB8" w:rsidTr="008C260B">
        <w:trPr>
          <w:trHeight w:val="2826"/>
        </w:trPr>
        <w:tc>
          <w:tcPr>
            <w:tcW w:w="1838" w:type="dxa"/>
            <w:vMerge w:val="restart"/>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Организация/ИС/ЕПГУ</w:t>
            </w:r>
          </w:p>
        </w:tc>
        <w:tc>
          <w:tcPr>
            <w:tcW w:w="2268" w:type="dxa"/>
            <w:tcBorders>
              <w:top w:val="single" w:sz="4" w:space="0" w:color="000000"/>
              <w:left w:val="single" w:sz="4" w:space="0" w:color="000000"/>
              <w:bottom w:val="single" w:sz="4" w:space="0" w:color="000000"/>
              <w:right w:val="single" w:sz="4" w:space="0" w:color="000000"/>
            </w:tcBorders>
          </w:tcPr>
          <w:p w:rsidR="005D3CB8" w:rsidRDefault="005D3CB8" w:rsidP="000E4A8C">
            <w:pPr>
              <w:pStyle w:val="ConsPlusNormal"/>
              <w:spacing w:line="276" w:lineRule="auto"/>
              <w:ind w:firstLine="0"/>
            </w:pPr>
            <w:r>
              <w:rPr>
                <w:rFonts w:ascii="Times New Roman" w:hAnsi="Times New Roman" w:cs="Times New Roman"/>
                <w:sz w:val="24"/>
                <w:szCs w:val="24"/>
              </w:rPr>
              <w:t>Рассмотрение документов</w:t>
            </w:r>
          </w:p>
          <w:p w:rsidR="005D3CB8" w:rsidRDefault="005D3CB8" w:rsidP="000E4A8C">
            <w:pPr>
              <w:pStyle w:val="ConsPlusNormal"/>
              <w:spacing w:line="276"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3 рабочих дня</w:t>
            </w:r>
          </w:p>
        </w:tc>
        <w:tc>
          <w:tcPr>
            <w:tcW w:w="1843"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1 час</w:t>
            </w:r>
          </w:p>
        </w:tc>
        <w:tc>
          <w:tcPr>
            <w:tcW w:w="2806"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Наличие в сведениях и документах, направленных Заявителем в Организацию посредством ЕПГУ, оснований для отказа в предоставлении Муниципальной услуги</w:t>
            </w:r>
          </w:p>
        </w:tc>
        <w:tc>
          <w:tcPr>
            <w:tcW w:w="4111"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jc w:val="both"/>
            </w:pPr>
            <w:r>
              <w:rPr>
                <w:rFonts w:ascii="Times New Roman" w:hAnsi="Times New Roman" w:cs="Times New Roman"/>
                <w:sz w:val="24"/>
                <w:szCs w:val="24"/>
              </w:rPr>
              <w:t xml:space="preserve">Работник Организации проверяет сведения </w:t>
            </w:r>
            <w:r>
              <w:rPr>
                <w:rFonts w:ascii="Times New Roman" w:hAnsi="Times New Roman" w:cs="Times New Roman"/>
                <w:sz w:val="24"/>
                <w:szCs w:val="24"/>
              </w:rPr>
              <w:br/>
              <w:t xml:space="preserve">и документы, направленные Заявителем посредством ЕПГУ в Организацию. </w:t>
            </w:r>
          </w:p>
          <w:p w:rsidR="005D3CB8" w:rsidRDefault="005D3CB8" w:rsidP="000E4A8C">
            <w:pPr>
              <w:pStyle w:val="ConsPlusNormal"/>
              <w:spacing w:line="276" w:lineRule="auto"/>
              <w:jc w:val="both"/>
            </w:pPr>
            <w:r>
              <w:rPr>
                <w:rFonts w:ascii="Times New Roman" w:hAnsi="Times New Roman" w:cs="Times New Roman"/>
                <w:sz w:val="24"/>
                <w:szCs w:val="24"/>
              </w:rPr>
              <w:t xml:space="preserve">В случае отсутствия необходимости проведения приемных (вступительных) испытаний, Заявителю направляется уведомление по форме Приложения </w:t>
            </w:r>
            <w:r>
              <w:rPr>
                <w:rFonts w:ascii="Times New Roman" w:hAnsi="Times New Roman" w:cs="Times New Roman"/>
                <w:sz w:val="24"/>
                <w:szCs w:val="24"/>
              </w:rPr>
              <w:br/>
              <w:t xml:space="preserve">9 к настоящему Административному регламенту, о посещении Организации </w:t>
            </w:r>
            <w:r>
              <w:rPr>
                <w:rFonts w:ascii="Times New Roman" w:hAnsi="Times New Roman" w:cs="Times New Roman"/>
                <w:sz w:val="24"/>
                <w:szCs w:val="24"/>
              </w:rPr>
              <w:br/>
              <w:t xml:space="preserve">с оригиналами документов для заключения договора. </w:t>
            </w:r>
          </w:p>
          <w:p w:rsidR="005D3CB8" w:rsidRDefault="005D3CB8" w:rsidP="000E4A8C">
            <w:pPr>
              <w:spacing w:line="276" w:lineRule="auto"/>
            </w:pPr>
            <w:r>
              <w:rPr>
                <w:sz w:val="24"/>
                <w:szCs w:val="24"/>
              </w:rPr>
              <w:t xml:space="preserve">В случае наличия оснований для отказа </w:t>
            </w:r>
            <w:r>
              <w:rPr>
                <w:sz w:val="24"/>
                <w:szCs w:val="24"/>
              </w:rPr>
              <w:br/>
              <w:t xml:space="preserve">в предоставлении Муниципальной услуги, предусмотренных подразделом </w:t>
            </w:r>
            <w:r w:rsidR="005C2D22">
              <w:rPr>
                <w:sz w:val="24"/>
                <w:szCs w:val="24"/>
              </w:rPr>
              <w:t>12.1.</w:t>
            </w:r>
            <w:r>
              <w:rPr>
                <w:sz w:val="24"/>
                <w:szCs w:val="24"/>
              </w:rPr>
              <w:t xml:space="preserve">Административного регламента, </w:t>
            </w:r>
            <w:r>
              <w:rPr>
                <w:sz w:val="24"/>
                <w:szCs w:val="24"/>
              </w:rPr>
              <w:lastRenderedPageBreak/>
              <w:t xml:space="preserve">работник Организации направляет Заявителю подписанное ЭП работника Организации решение об отказе в предоставлении Муниципальной услуги с указанием причин отказа не позднее 4 (Четырех) рабочих дней, </w:t>
            </w:r>
            <w:r>
              <w:rPr>
                <w:sz w:val="24"/>
                <w:szCs w:val="24"/>
              </w:rPr>
              <w:br/>
              <w:t xml:space="preserve">с момента регистрации Запроса </w:t>
            </w:r>
            <w:r>
              <w:rPr>
                <w:sz w:val="24"/>
                <w:szCs w:val="24"/>
              </w:rPr>
              <w:br/>
              <w:t>в Организации.</w:t>
            </w:r>
          </w:p>
          <w:p w:rsidR="005D3CB8" w:rsidRDefault="005D3CB8" w:rsidP="000E4A8C">
            <w:pPr>
              <w:spacing w:line="276" w:lineRule="auto"/>
            </w:pPr>
            <w:r>
              <w:rPr>
                <w:sz w:val="24"/>
                <w:szCs w:val="24"/>
              </w:rPr>
              <w:t xml:space="preserve">В случае необходимости проведения приемных (вступительных) испытаний, Заявителю направляется уведомление </w:t>
            </w:r>
            <w:r>
              <w:rPr>
                <w:sz w:val="24"/>
                <w:szCs w:val="24"/>
              </w:rPr>
              <w:br/>
              <w:t xml:space="preserve">по форме Приложения 8 к настоящему Административному регламенту, о явке </w:t>
            </w:r>
            <w:r>
              <w:rPr>
                <w:sz w:val="24"/>
                <w:szCs w:val="24"/>
              </w:rPr>
              <w:br/>
              <w:t xml:space="preserve">на приемные (вступительные) испытания </w:t>
            </w:r>
            <w:r>
              <w:rPr>
                <w:sz w:val="24"/>
                <w:szCs w:val="24"/>
              </w:rPr>
              <w:br/>
              <w:t>с оригиналами документов.</w:t>
            </w:r>
          </w:p>
          <w:p w:rsidR="005D3CB8" w:rsidRDefault="005D3CB8" w:rsidP="000E4A8C">
            <w:pPr>
              <w:pStyle w:val="ConsPlusNormal"/>
              <w:spacing w:line="276" w:lineRule="auto"/>
              <w:jc w:val="both"/>
            </w:pPr>
            <w:r>
              <w:rPr>
                <w:rFonts w:ascii="Times New Roman" w:hAnsi="Times New Roman" w:cs="Times New Roman"/>
                <w:sz w:val="24"/>
                <w:szCs w:val="24"/>
              </w:rPr>
              <w:t xml:space="preserve">Результатом административного действия является решение об отказе в предоставлении Муниципальной услуги или уведомление </w:t>
            </w:r>
            <w:r>
              <w:rPr>
                <w:rFonts w:ascii="Times New Roman" w:hAnsi="Times New Roman" w:cs="Times New Roman"/>
                <w:sz w:val="24"/>
                <w:szCs w:val="24"/>
              </w:rPr>
              <w:br/>
              <w:t xml:space="preserve">о необходимости посетить Организацию для подписания договора, либо уведомление </w:t>
            </w:r>
            <w:r>
              <w:rPr>
                <w:rFonts w:ascii="Times New Roman" w:hAnsi="Times New Roman" w:cs="Times New Roman"/>
                <w:sz w:val="24"/>
                <w:szCs w:val="24"/>
              </w:rPr>
              <w:br/>
              <w:t xml:space="preserve">о проведении приемных (вступительных) испытаний. </w:t>
            </w:r>
          </w:p>
          <w:p w:rsidR="005D3CB8" w:rsidRDefault="005D3CB8" w:rsidP="000E4A8C">
            <w:pPr>
              <w:pStyle w:val="ConsPlusNormal"/>
              <w:spacing w:line="276" w:lineRule="auto"/>
              <w:jc w:val="both"/>
            </w:pPr>
            <w:r>
              <w:rPr>
                <w:rFonts w:ascii="Times New Roman" w:hAnsi="Times New Roman" w:cs="Times New Roman"/>
                <w:sz w:val="24"/>
                <w:szCs w:val="24"/>
              </w:rPr>
              <w:t xml:space="preserve">Результат фиксируется в </w:t>
            </w:r>
            <w:r>
              <w:rPr>
                <w:rFonts w:ascii="Times New Roman" w:hAnsi="Times New Roman" w:cs="Times New Roman"/>
                <w:sz w:val="24"/>
                <w:szCs w:val="24"/>
              </w:rPr>
              <w:lastRenderedPageBreak/>
              <w:t>электронной форме в ИС, Личном кабинете Заявителя на ЕПГУ</w:t>
            </w:r>
          </w:p>
        </w:tc>
      </w:tr>
      <w:tr w:rsidR="005D3CB8" w:rsidTr="008C260B">
        <w:trPr>
          <w:trHeight w:val="84"/>
        </w:trPr>
        <w:tc>
          <w:tcPr>
            <w:tcW w:w="1838" w:type="dxa"/>
            <w:vMerge/>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rPr>
                <w:rFonts w:ascii="Arial" w:hAnsi="Arial" w:cs="Arial"/>
              </w:rPr>
            </w:pPr>
          </w:p>
        </w:tc>
        <w:tc>
          <w:tcPr>
            <w:tcW w:w="12587" w:type="dxa"/>
            <w:gridSpan w:val="5"/>
            <w:tcMar>
              <w:top w:w="0" w:type="dxa"/>
              <w:left w:w="0" w:type="dxa"/>
              <w:bottom w:w="0" w:type="dxa"/>
              <w:right w:w="0" w:type="dxa"/>
            </w:tcMar>
          </w:tcPr>
          <w:p w:rsidR="005D3CB8" w:rsidRDefault="005D3CB8" w:rsidP="000E4A8C">
            <w:pPr>
              <w:snapToGrid w:val="0"/>
              <w:spacing w:line="276" w:lineRule="auto"/>
              <w:rPr>
                <w:sz w:val="24"/>
                <w:szCs w:val="24"/>
              </w:rPr>
            </w:pPr>
          </w:p>
        </w:tc>
      </w:tr>
    </w:tbl>
    <w:p w:rsidR="005D3CB8" w:rsidRDefault="005D3CB8" w:rsidP="000E4A8C">
      <w:pPr>
        <w:spacing w:line="276" w:lineRule="auto"/>
        <w:rPr>
          <w:sz w:val="24"/>
          <w:szCs w:val="24"/>
        </w:rPr>
      </w:pPr>
    </w:p>
    <w:p w:rsidR="005D3CB8" w:rsidRDefault="005D3CB8" w:rsidP="000E4A8C">
      <w:pPr>
        <w:spacing w:line="276" w:lineRule="auto"/>
        <w:ind w:firstLine="709"/>
        <w:jc w:val="center"/>
        <w:rPr>
          <w:sz w:val="24"/>
          <w:szCs w:val="24"/>
        </w:rPr>
      </w:pPr>
    </w:p>
    <w:p w:rsidR="005D3CB8" w:rsidRDefault="005D3CB8" w:rsidP="000E4A8C">
      <w:pPr>
        <w:spacing w:line="276" w:lineRule="auto"/>
        <w:ind w:firstLine="709"/>
        <w:jc w:val="center"/>
        <w:rPr>
          <w:sz w:val="24"/>
          <w:szCs w:val="24"/>
        </w:rPr>
      </w:pPr>
    </w:p>
    <w:p w:rsidR="005D3CB8" w:rsidRDefault="005D3CB8" w:rsidP="000E4A8C">
      <w:pPr>
        <w:spacing w:line="276" w:lineRule="auto"/>
        <w:ind w:firstLine="709"/>
        <w:jc w:val="center"/>
        <w:rPr>
          <w:sz w:val="24"/>
          <w:szCs w:val="24"/>
        </w:rPr>
      </w:pPr>
    </w:p>
    <w:p w:rsidR="005D3CB8" w:rsidRDefault="005D3CB8" w:rsidP="000E4A8C">
      <w:pPr>
        <w:spacing w:line="276" w:lineRule="auto"/>
        <w:ind w:firstLine="709"/>
        <w:jc w:val="center"/>
        <w:rPr>
          <w:sz w:val="24"/>
          <w:szCs w:val="24"/>
        </w:rPr>
      </w:pPr>
    </w:p>
    <w:p w:rsidR="005D3CB8" w:rsidRDefault="005D3CB8" w:rsidP="000E4A8C">
      <w:pPr>
        <w:spacing w:line="276" w:lineRule="auto"/>
        <w:ind w:firstLine="709"/>
        <w:jc w:val="center"/>
        <w:rPr>
          <w:sz w:val="24"/>
          <w:szCs w:val="24"/>
        </w:rPr>
      </w:pPr>
    </w:p>
    <w:p w:rsidR="005D3CB8" w:rsidRDefault="005D3CB8" w:rsidP="000E4A8C">
      <w:pPr>
        <w:spacing w:line="276" w:lineRule="auto"/>
        <w:ind w:firstLine="709"/>
        <w:jc w:val="center"/>
        <w:rPr>
          <w:sz w:val="24"/>
          <w:szCs w:val="24"/>
        </w:rPr>
      </w:pPr>
    </w:p>
    <w:p w:rsidR="005D3CB8" w:rsidRDefault="005D3CB8" w:rsidP="000E4A8C">
      <w:pPr>
        <w:spacing w:line="276" w:lineRule="auto"/>
        <w:ind w:firstLine="709"/>
        <w:jc w:val="center"/>
        <w:rPr>
          <w:sz w:val="24"/>
          <w:szCs w:val="24"/>
        </w:rPr>
      </w:pPr>
    </w:p>
    <w:p w:rsidR="005D3CB8" w:rsidRDefault="005D3CB8" w:rsidP="000E4A8C">
      <w:pPr>
        <w:spacing w:line="276" w:lineRule="auto"/>
        <w:ind w:firstLine="709"/>
        <w:jc w:val="center"/>
        <w:rPr>
          <w:sz w:val="24"/>
          <w:szCs w:val="24"/>
        </w:rPr>
      </w:pPr>
    </w:p>
    <w:p w:rsidR="005D3CB8" w:rsidRDefault="005D3CB8" w:rsidP="000E4A8C">
      <w:pPr>
        <w:spacing w:line="276" w:lineRule="auto"/>
        <w:ind w:firstLine="709"/>
        <w:jc w:val="center"/>
        <w:rPr>
          <w:sz w:val="24"/>
          <w:szCs w:val="24"/>
        </w:rPr>
      </w:pPr>
    </w:p>
    <w:p w:rsidR="005D3CB8" w:rsidRDefault="005D3CB8" w:rsidP="000E4A8C">
      <w:pPr>
        <w:spacing w:line="276" w:lineRule="auto"/>
        <w:ind w:firstLine="709"/>
        <w:jc w:val="center"/>
        <w:rPr>
          <w:sz w:val="24"/>
          <w:szCs w:val="24"/>
        </w:rPr>
      </w:pPr>
    </w:p>
    <w:p w:rsidR="005D3CB8" w:rsidRDefault="005D3CB8" w:rsidP="000E4A8C">
      <w:pPr>
        <w:spacing w:line="276" w:lineRule="auto"/>
        <w:ind w:firstLine="709"/>
        <w:jc w:val="center"/>
        <w:rPr>
          <w:sz w:val="24"/>
          <w:szCs w:val="24"/>
        </w:rPr>
      </w:pPr>
    </w:p>
    <w:p w:rsidR="005D3CB8" w:rsidRDefault="005D3CB8" w:rsidP="000E4A8C">
      <w:pPr>
        <w:spacing w:line="276" w:lineRule="auto"/>
        <w:ind w:firstLine="709"/>
        <w:jc w:val="center"/>
        <w:rPr>
          <w:sz w:val="24"/>
          <w:szCs w:val="24"/>
        </w:rPr>
      </w:pPr>
    </w:p>
    <w:p w:rsidR="005D3CB8" w:rsidRDefault="005D3CB8" w:rsidP="000E4A8C">
      <w:pPr>
        <w:spacing w:line="276" w:lineRule="auto"/>
        <w:ind w:firstLine="709"/>
        <w:jc w:val="center"/>
        <w:rPr>
          <w:sz w:val="24"/>
          <w:szCs w:val="24"/>
        </w:rPr>
      </w:pPr>
    </w:p>
    <w:p w:rsidR="005D3CB8" w:rsidRDefault="005D3CB8" w:rsidP="000E4A8C">
      <w:pPr>
        <w:spacing w:line="276" w:lineRule="auto"/>
        <w:ind w:firstLine="709"/>
        <w:jc w:val="center"/>
        <w:rPr>
          <w:sz w:val="24"/>
          <w:szCs w:val="24"/>
        </w:rPr>
      </w:pPr>
    </w:p>
    <w:p w:rsidR="005D3CB8" w:rsidRDefault="005D3CB8" w:rsidP="000E4A8C">
      <w:pPr>
        <w:spacing w:line="276" w:lineRule="auto"/>
        <w:ind w:firstLine="709"/>
        <w:jc w:val="center"/>
        <w:rPr>
          <w:sz w:val="24"/>
          <w:szCs w:val="24"/>
        </w:rPr>
      </w:pPr>
    </w:p>
    <w:p w:rsidR="005D3CB8" w:rsidRDefault="005D3CB8" w:rsidP="000E4A8C">
      <w:pPr>
        <w:spacing w:line="276" w:lineRule="auto"/>
        <w:ind w:firstLine="709"/>
        <w:jc w:val="center"/>
        <w:rPr>
          <w:sz w:val="24"/>
          <w:szCs w:val="24"/>
        </w:rPr>
      </w:pPr>
    </w:p>
    <w:p w:rsidR="005D3CB8" w:rsidRDefault="005D3CB8" w:rsidP="000E4A8C">
      <w:pPr>
        <w:spacing w:line="276" w:lineRule="auto"/>
        <w:ind w:firstLine="709"/>
        <w:jc w:val="center"/>
        <w:rPr>
          <w:sz w:val="24"/>
          <w:szCs w:val="24"/>
        </w:rPr>
      </w:pPr>
    </w:p>
    <w:p w:rsidR="005D3CB8" w:rsidRDefault="005D3CB8" w:rsidP="000E4A8C">
      <w:pPr>
        <w:spacing w:line="276" w:lineRule="auto"/>
        <w:ind w:firstLine="709"/>
        <w:jc w:val="center"/>
        <w:rPr>
          <w:sz w:val="24"/>
          <w:szCs w:val="24"/>
        </w:rPr>
      </w:pPr>
    </w:p>
    <w:p w:rsidR="005D3CB8" w:rsidRPr="005D3CB8" w:rsidRDefault="005D3CB8" w:rsidP="000E4A8C">
      <w:pPr>
        <w:pStyle w:val="a9"/>
        <w:suppressAutoHyphens/>
        <w:spacing w:after="0" w:line="276" w:lineRule="auto"/>
      </w:pPr>
    </w:p>
    <w:p w:rsidR="005D3CB8" w:rsidRDefault="005D3CB8" w:rsidP="000E4A8C">
      <w:pPr>
        <w:spacing w:line="276" w:lineRule="auto"/>
        <w:rPr>
          <w:b/>
          <w:bCs/>
          <w:sz w:val="24"/>
          <w:szCs w:val="24"/>
        </w:rPr>
      </w:pPr>
    </w:p>
    <w:p w:rsidR="005D3CB8" w:rsidRDefault="005D3CB8" w:rsidP="000E4A8C">
      <w:pPr>
        <w:pStyle w:val="a9"/>
        <w:numPr>
          <w:ilvl w:val="0"/>
          <w:numId w:val="28"/>
        </w:numPr>
        <w:suppressAutoHyphens/>
        <w:spacing w:after="0" w:line="276" w:lineRule="auto"/>
        <w:jc w:val="center"/>
      </w:pPr>
      <w:r>
        <w:rPr>
          <w:rFonts w:ascii="Times New Roman" w:hAnsi="Times New Roman"/>
          <w:b/>
          <w:bCs/>
          <w:sz w:val="24"/>
          <w:szCs w:val="24"/>
        </w:rPr>
        <w:t xml:space="preserve">Принятие решения о предоставлении (об отказе в предоставлении) </w:t>
      </w:r>
    </w:p>
    <w:p w:rsidR="005D3CB8" w:rsidRDefault="005D3CB8" w:rsidP="000E4A8C">
      <w:pPr>
        <w:spacing w:line="276" w:lineRule="auto"/>
        <w:jc w:val="center"/>
        <w:rPr>
          <w:b/>
          <w:bCs/>
          <w:sz w:val="24"/>
          <w:szCs w:val="24"/>
        </w:rPr>
      </w:pPr>
      <w:r>
        <w:rPr>
          <w:b/>
          <w:bCs/>
          <w:sz w:val="24"/>
          <w:szCs w:val="24"/>
        </w:rPr>
        <w:t>Муниципальной услуги и оформление результата предоставления Муниципальной услуги</w:t>
      </w:r>
    </w:p>
    <w:p w:rsidR="005D3CB8" w:rsidRDefault="005D3CB8" w:rsidP="000E4A8C">
      <w:pPr>
        <w:spacing w:line="276" w:lineRule="auto"/>
        <w:jc w:val="center"/>
      </w:pPr>
    </w:p>
    <w:tbl>
      <w:tblPr>
        <w:tblW w:w="14567" w:type="dxa"/>
        <w:tblLayout w:type="fixed"/>
        <w:tblLook w:val="04A0"/>
      </w:tblPr>
      <w:tblGrid>
        <w:gridCol w:w="1838"/>
        <w:gridCol w:w="2268"/>
        <w:gridCol w:w="1701"/>
        <w:gridCol w:w="1701"/>
        <w:gridCol w:w="2806"/>
        <w:gridCol w:w="4253"/>
      </w:tblGrid>
      <w:tr w:rsidR="005D3CB8" w:rsidTr="008C260B">
        <w:trPr>
          <w:tblHeader/>
        </w:trPr>
        <w:tc>
          <w:tcPr>
            <w:tcW w:w="183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jc w:val="center"/>
            </w:pPr>
            <w:r>
              <w:rPr>
                <w:rFonts w:ascii="Times New Roman" w:hAnsi="Times New Roman" w:cs="Times New Roman"/>
                <w:sz w:val="24"/>
                <w:szCs w:val="24"/>
              </w:rPr>
              <w:t>Место выполнения процедуры/используемая ИС</w:t>
            </w:r>
          </w:p>
        </w:tc>
        <w:tc>
          <w:tcPr>
            <w:tcW w:w="226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jc w:val="center"/>
            </w:pPr>
            <w:r>
              <w:rPr>
                <w:rFonts w:ascii="Times New Roman" w:hAnsi="Times New Roman" w:cs="Times New Roman"/>
                <w:sz w:val="24"/>
                <w:szCs w:val="24"/>
              </w:rPr>
              <w:t>Административные действия</w:t>
            </w:r>
          </w:p>
        </w:tc>
        <w:tc>
          <w:tcPr>
            <w:tcW w:w="1701"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jc w:val="center"/>
            </w:pPr>
            <w:r>
              <w:rPr>
                <w:rFonts w:ascii="Times New Roman" w:hAnsi="Times New Roman" w:cs="Times New Roman"/>
                <w:sz w:val="24"/>
                <w:szCs w:val="24"/>
              </w:rPr>
              <w:t>Средний срок выполнения</w:t>
            </w:r>
          </w:p>
        </w:tc>
        <w:tc>
          <w:tcPr>
            <w:tcW w:w="1701"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jc w:val="center"/>
            </w:pPr>
            <w:r>
              <w:rPr>
                <w:rFonts w:ascii="Times New Roman" w:hAnsi="Times New Roman" w:cs="Times New Roman"/>
                <w:sz w:val="24"/>
                <w:szCs w:val="24"/>
              </w:rPr>
              <w:t>Трудоемкость</w:t>
            </w:r>
          </w:p>
        </w:tc>
        <w:tc>
          <w:tcPr>
            <w:tcW w:w="2806"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jc w:val="center"/>
            </w:pPr>
            <w:r>
              <w:rPr>
                <w:rFonts w:ascii="Times New Roman" w:hAnsi="Times New Roman" w:cs="Times New Roman"/>
                <w:sz w:val="24"/>
                <w:szCs w:val="24"/>
              </w:rPr>
              <w:t>Критерии принятия решений</w:t>
            </w:r>
          </w:p>
        </w:tc>
        <w:tc>
          <w:tcPr>
            <w:tcW w:w="4253"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jc w:val="center"/>
            </w:pPr>
            <w:r>
              <w:rPr>
                <w:rFonts w:ascii="Times New Roman" w:hAnsi="Times New Roman" w:cs="Times New Roman"/>
                <w:sz w:val="24"/>
                <w:szCs w:val="24"/>
              </w:rPr>
              <w:t xml:space="preserve">Содержание действия, </w:t>
            </w:r>
            <w:r>
              <w:rPr>
                <w:rFonts w:ascii="Times New Roman" w:hAnsi="Times New Roman" w:cs="Times New Roman"/>
                <w:sz w:val="24"/>
                <w:szCs w:val="24"/>
              </w:rPr>
              <w:b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5D3CB8" w:rsidTr="008C260B">
        <w:trPr>
          <w:trHeight w:val="5248"/>
        </w:trPr>
        <w:tc>
          <w:tcPr>
            <w:tcW w:w="183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Организация/ ИС</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r>
              <w:rPr>
                <w:sz w:val="24"/>
                <w:szCs w:val="24"/>
              </w:rPr>
              <w:t>Подготовка и подписание решения о предоставлении Муниципальной услуги либо отказа в ее предоставлении</w:t>
            </w:r>
          </w:p>
        </w:tc>
        <w:tc>
          <w:tcPr>
            <w:tcW w:w="1701" w:type="dxa"/>
            <w:tcBorders>
              <w:top w:val="single" w:sz="4" w:space="0" w:color="000000"/>
              <w:left w:val="single" w:sz="4" w:space="0" w:color="000000"/>
              <w:bottom w:val="single" w:sz="4" w:space="0" w:color="000000"/>
              <w:right w:val="single" w:sz="4" w:space="0" w:color="000000"/>
            </w:tcBorders>
            <w:vAlign w:val="center"/>
          </w:tcPr>
          <w:p w:rsidR="005D3CB8" w:rsidRDefault="005D3CB8" w:rsidP="000E4A8C">
            <w:pPr>
              <w:snapToGrid w:val="0"/>
              <w:spacing w:line="276" w:lineRule="auto"/>
              <w:rPr>
                <w:sz w:val="24"/>
                <w:szCs w:val="24"/>
              </w:rPr>
            </w:pPr>
          </w:p>
          <w:p w:rsidR="005D3CB8" w:rsidRDefault="005D3CB8" w:rsidP="000E4A8C">
            <w:pPr>
              <w:spacing w:line="276" w:lineRule="auto"/>
              <w:rPr>
                <w:sz w:val="24"/>
                <w:szCs w:val="24"/>
              </w:rPr>
            </w:pPr>
          </w:p>
          <w:p w:rsidR="005D3CB8" w:rsidRDefault="005D3CB8" w:rsidP="000E4A8C">
            <w:pPr>
              <w:spacing w:line="276" w:lineRule="auto"/>
            </w:pPr>
            <w:r>
              <w:rPr>
                <w:sz w:val="24"/>
                <w:szCs w:val="24"/>
              </w:rPr>
              <w:t>1 рабочий день</w:t>
            </w:r>
          </w:p>
          <w:p w:rsidR="005D3CB8" w:rsidRDefault="005D3CB8" w:rsidP="000E4A8C">
            <w:pPr>
              <w:spacing w:line="276" w:lineRule="auto"/>
              <w:ind w:firstLine="709"/>
              <w:rPr>
                <w:sz w:val="24"/>
                <w:szCs w:val="24"/>
              </w:rPr>
            </w:pPr>
          </w:p>
          <w:p w:rsidR="005D3CB8" w:rsidRDefault="005D3CB8" w:rsidP="000E4A8C">
            <w:pPr>
              <w:spacing w:line="276" w:lineRule="auto"/>
              <w:ind w:firstLine="709"/>
              <w:rPr>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r>
              <w:rPr>
                <w:sz w:val="24"/>
                <w:szCs w:val="24"/>
              </w:rPr>
              <w:t>15 минут</w:t>
            </w:r>
          </w:p>
        </w:tc>
        <w:tc>
          <w:tcPr>
            <w:tcW w:w="2806" w:type="dxa"/>
            <w:tcBorders>
              <w:top w:val="single" w:sz="4" w:space="0" w:color="000000"/>
              <w:left w:val="single" w:sz="4" w:space="0" w:color="000000"/>
              <w:bottom w:val="single" w:sz="4" w:space="0" w:color="000000"/>
              <w:right w:val="single" w:sz="4" w:space="0" w:color="000000"/>
            </w:tcBorders>
            <w:vAlign w:val="center"/>
            <w:hideMark/>
          </w:tcPr>
          <w:p w:rsidR="005D3CB8" w:rsidRDefault="005D3CB8" w:rsidP="000E4A8C">
            <w:pPr>
              <w:spacing w:line="276" w:lineRule="auto"/>
            </w:pPr>
            <w:r>
              <w:rPr>
                <w:sz w:val="24"/>
                <w:szCs w:val="24"/>
              </w:rPr>
              <w:t>Соответствие проекта решения требованиям законодательства Российской Федерации, в том числе Административному регламенту</w:t>
            </w:r>
          </w:p>
        </w:tc>
        <w:tc>
          <w:tcPr>
            <w:tcW w:w="4253" w:type="dxa"/>
            <w:tcBorders>
              <w:top w:val="single" w:sz="4" w:space="0" w:color="000000"/>
              <w:left w:val="single" w:sz="4" w:space="0" w:color="000000"/>
              <w:bottom w:val="single" w:sz="4" w:space="0" w:color="000000"/>
              <w:right w:val="single" w:sz="4" w:space="0" w:color="000000"/>
            </w:tcBorders>
            <w:vAlign w:val="center"/>
          </w:tcPr>
          <w:p w:rsidR="005D3CB8" w:rsidRDefault="005D3CB8" w:rsidP="000E4A8C">
            <w:pPr>
              <w:spacing w:line="276" w:lineRule="auto"/>
            </w:pPr>
            <w:r>
              <w:rPr>
                <w:sz w:val="24"/>
                <w:szCs w:val="24"/>
              </w:rPr>
              <w:t>Работник Организации, ответственный за предоставление Муниципальной услуги, при наличии оснований для отказа в предоставлении Муниципальной услуги подготавливает и подписывает усиленной квалифицированной ЭП решение об отказе в предоставлении Муниципальной услуги.</w:t>
            </w:r>
          </w:p>
          <w:p w:rsidR="005D3CB8" w:rsidRDefault="005D3CB8" w:rsidP="000E4A8C">
            <w:pPr>
              <w:spacing w:line="276" w:lineRule="auto"/>
            </w:pPr>
            <w:r>
              <w:rPr>
                <w:sz w:val="24"/>
                <w:szCs w:val="24"/>
              </w:rPr>
              <w:t>При отсутствии оснований для отказа в предоставлении Муниципальной услуги подготавливает и подписывает усиленной квалифицированной ЭП решение о предоставлении Муниципальной услуги.</w:t>
            </w:r>
          </w:p>
          <w:p w:rsidR="005D3CB8" w:rsidRDefault="005D3CB8" w:rsidP="000E4A8C">
            <w:pPr>
              <w:pStyle w:val="ConsPlusNormal"/>
              <w:spacing w:line="276" w:lineRule="auto"/>
              <w:ind w:firstLine="0"/>
              <w:jc w:val="both"/>
            </w:pPr>
            <w:r>
              <w:rPr>
                <w:rFonts w:ascii="Times New Roman" w:hAnsi="Times New Roman" w:cs="Times New Roman"/>
                <w:sz w:val="24"/>
                <w:szCs w:val="24"/>
              </w:rPr>
              <w:t xml:space="preserve">Результатом административного действия является утверждение и подписание решения о предоставлении Муниципальной услуги или отказа в ее </w:t>
            </w:r>
            <w:r>
              <w:rPr>
                <w:rFonts w:ascii="Times New Roman" w:hAnsi="Times New Roman" w:cs="Times New Roman"/>
                <w:sz w:val="24"/>
                <w:szCs w:val="24"/>
              </w:rPr>
              <w:lastRenderedPageBreak/>
              <w:t xml:space="preserve">предоставлении. </w:t>
            </w:r>
          </w:p>
          <w:p w:rsidR="005D3CB8" w:rsidRDefault="005D3CB8" w:rsidP="000E4A8C">
            <w:pPr>
              <w:spacing w:line="276" w:lineRule="auto"/>
            </w:pPr>
            <w:r>
              <w:rPr>
                <w:sz w:val="24"/>
                <w:szCs w:val="24"/>
              </w:rPr>
              <w:t xml:space="preserve">Результат фиксируется в виде решения о предоставлении Муниципальной услуги или об отказе в ее предоставлении в ИС </w:t>
            </w:r>
          </w:p>
          <w:p w:rsidR="005D3CB8" w:rsidRDefault="005D3CB8" w:rsidP="000E4A8C">
            <w:pPr>
              <w:spacing w:line="276" w:lineRule="auto"/>
              <w:rPr>
                <w:sz w:val="24"/>
                <w:szCs w:val="24"/>
              </w:rPr>
            </w:pPr>
          </w:p>
        </w:tc>
      </w:tr>
    </w:tbl>
    <w:p w:rsidR="005D3CB8" w:rsidRDefault="005D3CB8" w:rsidP="000E4A8C">
      <w:pPr>
        <w:spacing w:line="276" w:lineRule="auto"/>
        <w:ind w:firstLine="709"/>
        <w:jc w:val="center"/>
      </w:pPr>
    </w:p>
    <w:p w:rsidR="005D3CB8" w:rsidRDefault="005D3CB8" w:rsidP="000E4A8C">
      <w:pPr>
        <w:spacing w:line="276" w:lineRule="auto"/>
        <w:ind w:firstLine="709"/>
        <w:jc w:val="center"/>
        <w:rPr>
          <w:b/>
          <w:bCs/>
          <w:sz w:val="24"/>
          <w:szCs w:val="24"/>
        </w:rPr>
      </w:pPr>
    </w:p>
    <w:p w:rsidR="005D3CB8" w:rsidRDefault="005D3CB8" w:rsidP="000E4A8C">
      <w:pPr>
        <w:spacing w:line="276" w:lineRule="auto"/>
        <w:ind w:firstLine="709"/>
        <w:jc w:val="center"/>
        <w:rPr>
          <w:b/>
          <w:bCs/>
          <w:sz w:val="24"/>
          <w:szCs w:val="24"/>
        </w:rPr>
      </w:pPr>
    </w:p>
    <w:p w:rsidR="005D3CB8" w:rsidRDefault="005D3CB8" w:rsidP="000E4A8C">
      <w:pPr>
        <w:spacing w:line="276" w:lineRule="auto"/>
        <w:ind w:firstLine="709"/>
        <w:jc w:val="center"/>
        <w:rPr>
          <w:b/>
          <w:bCs/>
          <w:sz w:val="24"/>
          <w:szCs w:val="24"/>
        </w:rPr>
      </w:pPr>
    </w:p>
    <w:p w:rsidR="005D3CB8" w:rsidRDefault="005D3CB8" w:rsidP="000E4A8C">
      <w:pPr>
        <w:spacing w:line="276" w:lineRule="auto"/>
        <w:ind w:firstLine="709"/>
        <w:jc w:val="center"/>
        <w:rPr>
          <w:b/>
          <w:bCs/>
          <w:sz w:val="24"/>
          <w:szCs w:val="24"/>
        </w:rPr>
      </w:pPr>
    </w:p>
    <w:p w:rsidR="005D3CB8" w:rsidRDefault="005D3CB8" w:rsidP="000E4A8C">
      <w:pPr>
        <w:spacing w:line="276" w:lineRule="auto"/>
        <w:rPr>
          <w:b/>
          <w:bCs/>
          <w:sz w:val="24"/>
          <w:szCs w:val="24"/>
        </w:rPr>
      </w:pPr>
    </w:p>
    <w:p w:rsidR="008C260B" w:rsidRDefault="008C260B" w:rsidP="000E4A8C">
      <w:pPr>
        <w:spacing w:line="276" w:lineRule="auto"/>
        <w:rPr>
          <w:b/>
          <w:bCs/>
          <w:sz w:val="24"/>
          <w:szCs w:val="24"/>
        </w:rPr>
      </w:pPr>
    </w:p>
    <w:p w:rsidR="005D3CB8" w:rsidRDefault="005C2D22" w:rsidP="000E4A8C">
      <w:pPr>
        <w:spacing w:line="276" w:lineRule="auto"/>
        <w:ind w:firstLine="709"/>
        <w:jc w:val="center"/>
      </w:pPr>
      <w:r>
        <w:rPr>
          <w:b/>
          <w:bCs/>
          <w:sz w:val="24"/>
          <w:szCs w:val="24"/>
        </w:rPr>
        <w:lastRenderedPageBreak/>
        <w:t>5</w:t>
      </w:r>
      <w:r w:rsidR="005D3CB8">
        <w:rPr>
          <w:b/>
          <w:bCs/>
          <w:sz w:val="24"/>
          <w:szCs w:val="24"/>
        </w:rPr>
        <w:t>. Выдача результата предоставления Муниципальной услуги Заявителю</w:t>
      </w:r>
    </w:p>
    <w:p w:rsidR="005D3CB8" w:rsidRDefault="005D3CB8" w:rsidP="000E4A8C">
      <w:pPr>
        <w:spacing w:line="276" w:lineRule="auto"/>
        <w:ind w:firstLine="709"/>
        <w:jc w:val="center"/>
        <w:rPr>
          <w:b/>
          <w:bCs/>
          <w:sz w:val="24"/>
          <w:szCs w:val="24"/>
        </w:rPr>
      </w:pPr>
    </w:p>
    <w:tbl>
      <w:tblPr>
        <w:tblW w:w="14850" w:type="dxa"/>
        <w:tblLayout w:type="fixed"/>
        <w:tblLook w:val="04A0"/>
      </w:tblPr>
      <w:tblGrid>
        <w:gridCol w:w="1838"/>
        <w:gridCol w:w="2268"/>
        <w:gridCol w:w="1701"/>
        <w:gridCol w:w="1701"/>
        <w:gridCol w:w="2806"/>
        <w:gridCol w:w="4536"/>
      </w:tblGrid>
      <w:tr w:rsidR="005D3CB8" w:rsidTr="008C260B">
        <w:trPr>
          <w:tblHeader/>
        </w:trPr>
        <w:tc>
          <w:tcPr>
            <w:tcW w:w="183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jc w:val="center"/>
            </w:pPr>
            <w:r>
              <w:rPr>
                <w:rFonts w:ascii="Times New Roman" w:hAnsi="Times New Roman" w:cs="Times New Roman"/>
                <w:sz w:val="24"/>
                <w:szCs w:val="24"/>
              </w:rPr>
              <w:t>Место выполнения процедуры/используемая ИС</w:t>
            </w:r>
          </w:p>
        </w:tc>
        <w:tc>
          <w:tcPr>
            <w:tcW w:w="226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jc w:val="center"/>
            </w:pPr>
            <w:r>
              <w:rPr>
                <w:rFonts w:ascii="Times New Roman" w:hAnsi="Times New Roman" w:cs="Times New Roman"/>
                <w:sz w:val="24"/>
                <w:szCs w:val="24"/>
              </w:rPr>
              <w:t>Административные действия</w:t>
            </w:r>
          </w:p>
        </w:tc>
        <w:tc>
          <w:tcPr>
            <w:tcW w:w="1701"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jc w:val="center"/>
            </w:pPr>
            <w:r>
              <w:rPr>
                <w:rFonts w:ascii="Times New Roman" w:hAnsi="Times New Roman" w:cs="Times New Roman"/>
                <w:sz w:val="24"/>
                <w:szCs w:val="24"/>
              </w:rPr>
              <w:t>Средний срок выполнения</w:t>
            </w:r>
          </w:p>
        </w:tc>
        <w:tc>
          <w:tcPr>
            <w:tcW w:w="1701"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jc w:val="center"/>
            </w:pPr>
            <w:r>
              <w:rPr>
                <w:rFonts w:ascii="Times New Roman" w:hAnsi="Times New Roman" w:cs="Times New Roman"/>
                <w:sz w:val="24"/>
                <w:szCs w:val="24"/>
              </w:rPr>
              <w:t>Трудоемкость</w:t>
            </w:r>
          </w:p>
        </w:tc>
        <w:tc>
          <w:tcPr>
            <w:tcW w:w="2806"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jc w:val="center"/>
            </w:pPr>
            <w:r>
              <w:rPr>
                <w:rFonts w:ascii="Times New Roman" w:hAnsi="Times New Roman" w:cs="Times New Roman"/>
                <w:sz w:val="24"/>
                <w:szCs w:val="24"/>
              </w:rPr>
              <w:t>Критерии принятия решений</w:t>
            </w:r>
          </w:p>
        </w:tc>
        <w:tc>
          <w:tcPr>
            <w:tcW w:w="4536"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jc w:val="center"/>
            </w:pPr>
            <w:r>
              <w:rPr>
                <w:rFonts w:ascii="Times New Roman" w:hAnsi="Times New Roman" w:cs="Times New Roman"/>
                <w:sz w:val="24"/>
                <w:szCs w:val="24"/>
              </w:rPr>
              <w:t xml:space="preserve">Содержание действия, </w:t>
            </w:r>
            <w:r>
              <w:rPr>
                <w:rFonts w:ascii="Times New Roman" w:hAnsi="Times New Roman" w:cs="Times New Roman"/>
                <w:sz w:val="24"/>
                <w:szCs w:val="24"/>
              </w:rPr>
              <w:b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5D3CB8" w:rsidTr="008C260B">
        <w:tc>
          <w:tcPr>
            <w:tcW w:w="183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ИС /ЕПГУ</w:t>
            </w:r>
          </w:p>
        </w:tc>
        <w:tc>
          <w:tcPr>
            <w:tcW w:w="2268"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Выдача или направление результата предоставления Муниципальной услуги Заявителю</w:t>
            </w:r>
          </w:p>
        </w:tc>
        <w:tc>
          <w:tcPr>
            <w:tcW w:w="1701"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1 рабочий день</w:t>
            </w:r>
          </w:p>
        </w:tc>
        <w:tc>
          <w:tcPr>
            <w:tcW w:w="1701"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jc w:val="center"/>
            </w:pPr>
            <w:r>
              <w:rPr>
                <w:rFonts w:ascii="Times New Roman" w:hAnsi="Times New Roman" w:cs="Times New Roman"/>
                <w:sz w:val="24"/>
                <w:szCs w:val="24"/>
              </w:rPr>
              <w:t>5 минут</w:t>
            </w:r>
          </w:p>
        </w:tc>
        <w:tc>
          <w:tcPr>
            <w:tcW w:w="2806"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pPr>
            <w:r>
              <w:rPr>
                <w:rFonts w:ascii="Times New Roman" w:hAnsi="Times New Roman" w:cs="Times New Roman"/>
                <w:sz w:val="24"/>
                <w:szCs w:val="24"/>
              </w:rPr>
              <w:t>Соответствие проекта решения требованиям законодательства Российской Федерации, в том числе Административному регламенту</w:t>
            </w:r>
          </w:p>
        </w:tc>
        <w:tc>
          <w:tcPr>
            <w:tcW w:w="4536" w:type="dxa"/>
            <w:tcBorders>
              <w:top w:val="single" w:sz="4" w:space="0" w:color="000000"/>
              <w:left w:val="single" w:sz="4" w:space="0" w:color="000000"/>
              <w:bottom w:val="single" w:sz="4" w:space="0" w:color="000000"/>
              <w:right w:val="single" w:sz="4" w:space="0" w:color="000000"/>
            </w:tcBorders>
            <w:hideMark/>
          </w:tcPr>
          <w:p w:rsidR="005D3CB8" w:rsidRDefault="005D3CB8" w:rsidP="000E4A8C">
            <w:pPr>
              <w:pStyle w:val="ConsPlusNormal"/>
              <w:spacing w:line="276" w:lineRule="auto"/>
              <w:ind w:firstLine="0"/>
              <w:jc w:val="both"/>
            </w:pPr>
            <w:r>
              <w:rPr>
                <w:rFonts w:ascii="Times New Roman" w:hAnsi="Times New Roman" w:cs="Times New Roman"/>
                <w:sz w:val="24"/>
                <w:szCs w:val="24"/>
              </w:rPr>
              <w:t xml:space="preserve">Работник Организации направляет результат предоставления Муниципальной услуги в форме электронного документа, подписанного усиленной квалифицированной ЭП работника Организации, в Личный кабинет на ЕПГУ. </w:t>
            </w:r>
          </w:p>
          <w:p w:rsidR="005D3CB8" w:rsidRDefault="005D3CB8" w:rsidP="000E4A8C">
            <w:pPr>
              <w:pStyle w:val="ConsPlusNormal"/>
              <w:spacing w:after="200" w:line="276" w:lineRule="auto"/>
              <w:ind w:firstLine="0"/>
              <w:jc w:val="both"/>
            </w:pPr>
            <w:r>
              <w:rPr>
                <w:rFonts w:ascii="Times New Roman" w:hAnsi="Times New Roman" w:cs="Times New Roman"/>
                <w:sz w:val="24"/>
                <w:szCs w:val="24"/>
              </w:rPr>
              <w:t xml:space="preserve">Заявитель уведомляется о получении результата предоставления Муниципальной услуги в Личном кабинете на ЕПГУ. </w:t>
            </w:r>
          </w:p>
          <w:p w:rsidR="005D3CB8" w:rsidRDefault="005D3CB8" w:rsidP="000E4A8C">
            <w:pPr>
              <w:pStyle w:val="ConsPlusNormal"/>
              <w:spacing w:line="276" w:lineRule="auto"/>
              <w:ind w:firstLine="0"/>
              <w:jc w:val="both"/>
            </w:pPr>
            <w:r>
              <w:rPr>
                <w:rFonts w:ascii="Times New Roman" w:hAnsi="Times New Roman" w:cs="Times New Roman"/>
                <w:sz w:val="24"/>
                <w:szCs w:val="24"/>
              </w:rPr>
              <w:t xml:space="preserve">Результатом административного действия является уведомление Заявителя о получении результата предоставления Муниципальной услуги. </w:t>
            </w:r>
          </w:p>
          <w:p w:rsidR="005D3CB8" w:rsidRDefault="005D3CB8" w:rsidP="000E4A8C">
            <w:pPr>
              <w:pStyle w:val="ConsPlusNormal"/>
              <w:spacing w:line="276" w:lineRule="auto"/>
              <w:ind w:firstLine="0"/>
              <w:jc w:val="both"/>
            </w:pPr>
            <w:r>
              <w:rPr>
                <w:rFonts w:ascii="Times New Roman" w:hAnsi="Times New Roman" w:cs="Times New Roman"/>
                <w:sz w:val="24"/>
                <w:szCs w:val="24"/>
              </w:rPr>
              <w:t>Результат фиксируется в ИС, Личном кабинете на ЕПГУ.</w:t>
            </w:r>
          </w:p>
        </w:tc>
      </w:tr>
    </w:tbl>
    <w:p w:rsidR="00CD45BD" w:rsidRPr="00CD45BD" w:rsidRDefault="00CD45BD" w:rsidP="000E4A8C">
      <w:pPr>
        <w:spacing w:line="276" w:lineRule="auto"/>
        <w:ind w:firstLine="709"/>
        <w:jc w:val="both"/>
        <w:rPr>
          <w:sz w:val="28"/>
          <w:szCs w:val="28"/>
        </w:rPr>
      </w:pPr>
    </w:p>
    <w:sectPr w:rsidR="00CD45BD" w:rsidRPr="00CD45BD" w:rsidSect="000E4A8C">
      <w:type w:val="nextColumn"/>
      <w:pgSz w:w="16838" w:h="11906" w:orient="landscape" w:code="9"/>
      <w:pgMar w:top="1134" w:right="851" w:bottom="1134" w:left="1701" w:header="720" w:footer="720" w:gutter="0"/>
      <w:cols w:space="720"/>
      <w:titlePg/>
      <w:docGrid w:linePitch="2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8DB" w:rsidRDefault="00D518DB">
      <w:r>
        <w:separator/>
      </w:r>
    </w:p>
  </w:endnote>
  <w:endnote w:type="continuationSeparator" w:id="1">
    <w:p w:rsidR="00D518DB" w:rsidRDefault="00D518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8DB" w:rsidRDefault="00D518DB">
      <w:r>
        <w:separator/>
      </w:r>
    </w:p>
  </w:footnote>
  <w:footnote w:type="continuationSeparator" w:id="1">
    <w:p w:rsidR="00D518DB" w:rsidRDefault="00D518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3"/>
      <w:numFmt w:val="decimal"/>
      <w:lvlText w:val="%1."/>
      <w:lvlJc w:val="left"/>
      <w:pPr>
        <w:tabs>
          <w:tab w:val="num" w:pos="0"/>
        </w:tabs>
        <w:ind w:left="360" w:hanging="360"/>
      </w:pPr>
      <w:rPr>
        <w:rFonts w:cs="Times New Roman"/>
        <w:b w:val="0"/>
        <w:bCs/>
        <w:kern w:val="2"/>
        <w:sz w:val="28"/>
        <w:szCs w:val="28"/>
        <w:lang w:eastAsia="ar-SA"/>
      </w:rPr>
    </w:lvl>
    <w:lvl w:ilvl="1">
      <w:start w:val="1"/>
      <w:numFmt w:val="decimal"/>
      <w:lvlText w:val="%1.%2."/>
      <w:lvlJc w:val="left"/>
      <w:pPr>
        <w:tabs>
          <w:tab w:val="num" w:pos="709"/>
        </w:tabs>
        <w:ind w:left="1069" w:hanging="360"/>
      </w:pPr>
      <w:rPr>
        <w:rFonts w:cs="Times New Roman"/>
        <w:b w:val="0"/>
        <w:kern w:val="2"/>
        <w:sz w:val="24"/>
        <w:szCs w:val="24"/>
        <w:lang w:eastAsia="ar-SA"/>
      </w:rPr>
    </w:lvl>
    <w:lvl w:ilvl="2">
      <w:start w:val="1"/>
      <w:numFmt w:val="decimal"/>
      <w:lvlText w:val="%1.%2.%3."/>
      <w:lvlJc w:val="left"/>
      <w:pPr>
        <w:tabs>
          <w:tab w:val="num" w:pos="0"/>
        </w:tabs>
        <w:ind w:left="720" w:hanging="720"/>
      </w:pPr>
      <w:rPr>
        <w:rFonts w:cs="Times New Roman"/>
        <w:kern w:val="2"/>
        <w:sz w:val="24"/>
        <w:szCs w:val="24"/>
        <w:lang w:eastAsia="ar-SA"/>
      </w:rPr>
    </w:lvl>
    <w:lvl w:ilvl="3">
      <w:start w:val="1"/>
      <w:numFmt w:val="decimal"/>
      <w:lvlText w:val="%1.%2.%3.%4."/>
      <w:lvlJc w:val="left"/>
      <w:pPr>
        <w:tabs>
          <w:tab w:val="num" w:pos="0"/>
        </w:tabs>
        <w:ind w:left="720" w:hanging="720"/>
      </w:pPr>
      <w:rPr>
        <w:rFonts w:cs="Times New Roman"/>
        <w:kern w:val="2"/>
        <w:sz w:val="24"/>
        <w:szCs w:val="24"/>
        <w:lang w:eastAsia="ar-SA"/>
      </w:rPr>
    </w:lvl>
    <w:lvl w:ilvl="4">
      <w:start w:val="1"/>
      <w:numFmt w:val="decimal"/>
      <w:lvlText w:val="%1.%2.%3.%4.%5."/>
      <w:lvlJc w:val="left"/>
      <w:pPr>
        <w:tabs>
          <w:tab w:val="num" w:pos="0"/>
        </w:tabs>
        <w:ind w:left="1080" w:hanging="1080"/>
      </w:pPr>
      <w:rPr>
        <w:rFonts w:cs="Times New Roman"/>
        <w:kern w:val="2"/>
        <w:sz w:val="24"/>
        <w:szCs w:val="24"/>
        <w:lang w:eastAsia="ar-SA"/>
      </w:rPr>
    </w:lvl>
    <w:lvl w:ilvl="5">
      <w:start w:val="1"/>
      <w:numFmt w:val="decimal"/>
      <w:lvlText w:val="%1.%2.%3.%4.%5.%6."/>
      <w:lvlJc w:val="left"/>
      <w:pPr>
        <w:tabs>
          <w:tab w:val="num" w:pos="0"/>
        </w:tabs>
        <w:ind w:left="1080" w:hanging="1080"/>
      </w:pPr>
      <w:rPr>
        <w:rFonts w:cs="Times New Roman"/>
        <w:kern w:val="2"/>
        <w:sz w:val="24"/>
        <w:szCs w:val="24"/>
        <w:lang w:eastAsia="ar-SA"/>
      </w:rPr>
    </w:lvl>
    <w:lvl w:ilvl="6">
      <w:start w:val="1"/>
      <w:numFmt w:val="decimal"/>
      <w:lvlText w:val="%1.%2.%3.%4.%5.%6.%7."/>
      <w:lvlJc w:val="left"/>
      <w:pPr>
        <w:tabs>
          <w:tab w:val="num" w:pos="0"/>
        </w:tabs>
        <w:ind w:left="1440" w:hanging="1440"/>
      </w:pPr>
      <w:rPr>
        <w:rFonts w:cs="Times New Roman"/>
        <w:kern w:val="2"/>
        <w:sz w:val="24"/>
        <w:szCs w:val="24"/>
        <w:lang w:eastAsia="ar-SA"/>
      </w:rPr>
    </w:lvl>
    <w:lvl w:ilvl="7">
      <w:start w:val="1"/>
      <w:numFmt w:val="decimal"/>
      <w:lvlText w:val="%1.%2.%3.%4.%5.%6.%7.%8."/>
      <w:lvlJc w:val="left"/>
      <w:pPr>
        <w:tabs>
          <w:tab w:val="num" w:pos="0"/>
        </w:tabs>
        <w:ind w:left="1440" w:hanging="1440"/>
      </w:pPr>
      <w:rPr>
        <w:rFonts w:cs="Times New Roman"/>
        <w:kern w:val="2"/>
        <w:sz w:val="24"/>
        <w:szCs w:val="24"/>
        <w:lang w:eastAsia="ar-SA"/>
      </w:rPr>
    </w:lvl>
    <w:lvl w:ilvl="8">
      <w:start w:val="1"/>
      <w:numFmt w:val="decimal"/>
      <w:lvlText w:val="%1.%2.%3.%4.%5.%6.%7.%8.%9."/>
      <w:lvlJc w:val="left"/>
      <w:pPr>
        <w:tabs>
          <w:tab w:val="num" w:pos="0"/>
        </w:tabs>
        <w:ind w:left="1800" w:hanging="1800"/>
      </w:pPr>
      <w:rPr>
        <w:rFonts w:cs="Times New Roman"/>
        <w:kern w:val="2"/>
        <w:sz w:val="24"/>
        <w:szCs w:val="24"/>
        <w:lang w:eastAsia="ar-SA"/>
      </w:rPr>
    </w:lvl>
  </w:abstractNum>
  <w:abstractNum w:abstractNumId="1">
    <w:nsid w:val="00000007"/>
    <w:multiLevelType w:val="multilevel"/>
    <w:tmpl w:val="00000007"/>
    <w:name w:val="WW8Num7"/>
    <w:lvl w:ilvl="0">
      <w:start w:val="2"/>
      <w:numFmt w:val="decimal"/>
      <w:lvlText w:val="%1."/>
      <w:lvlJc w:val="left"/>
      <w:pPr>
        <w:tabs>
          <w:tab w:val="num" w:pos="0"/>
        </w:tabs>
        <w:ind w:left="540" w:hanging="540"/>
      </w:pPr>
      <w:rPr>
        <w:kern w:val="2"/>
        <w:sz w:val="24"/>
        <w:szCs w:val="24"/>
        <w:lang w:eastAsia="ar-SA"/>
      </w:rPr>
    </w:lvl>
    <w:lvl w:ilvl="1">
      <w:start w:val="2"/>
      <w:numFmt w:val="decimal"/>
      <w:lvlText w:val="%1.%2."/>
      <w:lvlJc w:val="left"/>
      <w:pPr>
        <w:tabs>
          <w:tab w:val="num" w:pos="0"/>
        </w:tabs>
        <w:ind w:left="824" w:hanging="540"/>
      </w:pPr>
      <w:rPr>
        <w:kern w:val="2"/>
        <w:sz w:val="24"/>
        <w:szCs w:val="24"/>
        <w:lang w:eastAsia="ar-SA"/>
      </w:rPr>
    </w:lvl>
    <w:lvl w:ilvl="2">
      <w:start w:val="1"/>
      <w:numFmt w:val="decimal"/>
      <w:lvlText w:val="%1.%2.%3."/>
      <w:lvlJc w:val="left"/>
      <w:pPr>
        <w:tabs>
          <w:tab w:val="num" w:pos="0"/>
        </w:tabs>
        <w:ind w:left="1288" w:hanging="720"/>
      </w:pPr>
      <w:rPr>
        <w:kern w:val="2"/>
        <w:sz w:val="24"/>
        <w:szCs w:val="24"/>
        <w:lang w:eastAsia="ar-SA"/>
      </w:rPr>
    </w:lvl>
    <w:lvl w:ilvl="3">
      <w:start w:val="1"/>
      <w:numFmt w:val="decimal"/>
      <w:lvlText w:val="%1.%2.%3.%4."/>
      <w:lvlJc w:val="left"/>
      <w:pPr>
        <w:tabs>
          <w:tab w:val="num" w:pos="0"/>
        </w:tabs>
        <w:ind w:left="1572" w:hanging="720"/>
      </w:pPr>
      <w:rPr>
        <w:kern w:val="2"/>
        <w:sz w:val="24"/>
        <w:szCs w:val="24"/>
        <w:lang w:eastAsia="ar-SA"/>
      </w:rPr>
    </w:lvl>
    <w:lvl w:ilvl="4">
      <w:start w:val="1"/>
      <w:numFmt w:val="decimal"/>
      <w:lvlText w:val="%1.%2.%3.%4.%5."/>
      <w:lvlJc w:val="left"/>
      <w:pPr>
        <w:tabs>
          <w:tab w:val="num" w:pos="0"/>
        </w:tabs>
        <w:ind w:left="2216" w:hanging="1080"/>
      </w:pPr>
      <w:rPr>
        <w:kern w:val="2"/>
        <w:sz w:val="24"/>
        <w:szCs w:val="24"/>
        <w:lang w:eastAsia="ar-SA"/>
      </w:rPr>
    </w:lvl>
    <w:lvl w:ilvl="5">
      <w:start w:val="1"/>
      <w:numFmt w:val="decimal"/>
      <w:lvlText w:val="%1.%2.%3.%4.%5.%6."/>
      <w:lvlJc w:val="left"/>
      <w:pPr>
        <w:tabs>
          <w:tab w:val="num" w:pos="0"/>
        </w:tabs>
        <w:ind w:left="2500" w:hanging="1080"/>
      </w:pPr>
      <w:rPr>
        <w:kern w:val="2"/>
        <w:sz w:val="24"/>
        <w:szCs w:val="24"/>
        <w:lang w:eastAsia="ar-SA"/>
      </w:rPr>
    </w:lvl>
    <w:lvl w:ilvl="6">
      <w:start w:val="1"/>
      <w:numFmt w:val="decimal"/>
      <w:lvlText w:val="%1.%2.%3.%4.%5.%6.%7."/>
      <w:lvlJc w:val="left"/>
      <w:pPr>
        <w:tabs>
          <w:tab w:val="num" w:pos="0"/>
        </w:tabs>
        <w:ind w:left="3144" w:hanging="1440"/>
      </w:pPr>
      <w:rPr>
        <w:kern w:val="2"/>
        <w:sz w:val="24"/>
        <w:szCs w:val="24"/>
        <w:lang w:eastAsia="ar-SA"/>
      </w:rPr>
    </w:lvl>
    <w:lvl w:ilvl="7">
      <w:start w:val="1"/>
      <w:numFmt w:val="decimal"/>
      <w:lvlText w:val="%1.%2.%3.%4.%5.%6.%7.%8."/>
      <w:lvlJc w:val="left"/>
      <w:pPr>
        <w:tabs>
          <w:tab w:val="num" w:pos="0"/>
        </w:tabs>
        <w:ind w:left="3428" w:hanging="1440"/>
      </w:pPr>
      <w:rPr>
        <w:kern w:val="2"/>
        <w:sz w:val="24"/>
        <w:szCs w:val="24"/>
        <w:lang w:eastAsia="ar-SA"/>
      </w:rPr>
    </w:lvl>
    <w:lvl w:ilvl="8">
      <w:start w:val="1"/>
      <w:numFmt w:val="decimal"/>
      <w:lvlText w:val="%1.%2.%3.%4.%5.%6.%7.%8.%9."/>
      <w:lvlJc w:val="left"/>
      <w:pPr>
        <w:tabs>
          <w:tab w:val="num" w:pos="0"/>
        </w:tabs>
        <w:ind w:left="4072" w:hanging="1800"/>
      </w:pPr>
      <w:rPr>
        <w:kern w:val="2"/>
        <w:sz w:val="24"/>
        <w:szCs w:val="24"/>
        <w:lang w:eastAsia="ar-SA"/>
      </w:rPr>
    </w:lvl>
  </w:abstractNum>
  <w:abstractNum w:abstractNumId="2">
    <w:nsid w:val="00000008"/>
    <w:multiLevelType w:val="multilevel"/>
    <w:tmpl w:val="00000008"/>
    <w:name w:val="WW8Num8"/>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Times New Roman" w:hAnsi="Times New Roman" w:cs="Times New Roman" w:hint="default"/>
        <w:sz w:val="24"/>
        <w:szCs w:val="24"/>
      </w:rPr>
    </w:lvl>
    <w:lvl w:ilvl="2">
      <w:start w:val="1"/>
      <w:numFmt w:val="decimal"/>
      <w:lvlText w:val="%1.%2.%3."/>
      <w:lvlJc w:val="left"/>
      <w:pPr>
        <w:tabs>
          <w:tab w:val="num" w:pos="0"/>
        </w:tabs>
        <w:ind w:left="720" w:hanging="720"/>
      </w:pPr>
      <w:rPr>
        <w:sz w:val="24"/>
        <w:szCs w:val="24"/>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nsid w:val="0000000A"/>
    <w:multiLevelType w:val="multilevel"/>
    <w:tmpl w:val="0000000A"/>
    <w:name w:val="WW8Num10"/>
    <w:lvl w:ilvl="0">
      <w:start w:val="1"/>
      <w:numFmt w:val="decimal"/>
      <w:lvlText w:val="%1."/>
      <w:lvlJc w:val="left"/>
      <w:pPr>
        <w:tabs>
          <w:tab w:val="num" w:pos="720"/>
        </w:tabs>
        <w:ind w:left="720" w:hanging="720"/>
      </w:pPr>
      <w:rPr>
        <w:rFonts w:ascii="Times New Roman" w:eastAsia="Times New Roman" w:hAnsi="Times New Roman" w:cs="Times New Roman" w:hint="default"/>
        <w:b/>
        <w:bCs/>
        <w:sz w:val="24"/>
        <w:szCs w:val="24"/>
      </w:rPr>
    </w:lvl>
    <w:lvl w:ilvl="1">
      <w:start w:val="1"/>
      <w:numFmt w:val="decimal"/>
      <w:lvlText w:val="%2."/>
      <w:lvlJc w:val="left"/>
      <w:pPr>
        <w:tabs>
          <w:tab w:val="num" w:pos="4548"/>
        </w:tabs>
        <w:ind w:left="4548" w:hanging="720"/>
      </w:pPr>
      <w:rPr>
        <w:sz w:val="24"/>
        <w:szCs w:val="24"/>
        <w:lang w:eastAsia="zh-CN"/>
      </w:rPr>
    </w:lvl>
    <w:lvl w:ilvl="2">
      <w:start w:val="1"/>
      <w:numFmt w:val="decimal"/>
      <w:lvlText w:val="%3."/>
      <w:lvlJc w:val="left"/>
      <w:pPr>
        <w:tabs>
          <w:tab w:val="num" w:pos="2160"/>
        </w:tabs>
        <w:ind w:left="2160" w:hanging="720"/>
      </w:pPr>
      <w:rPr>
        <w:b/>
        <w:bCs/>
        <w:sz w:val="24"/>
        <w:szCs w:val="24"/>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000000C"/>
    <w:multiLevelType w:val="multilevel"/>
    <w:tmpl w:val="0000000C"/>
    <w:name w:val="WW8Num12"/>
    <w:lvl w:ilvl="0">
      <w:start w:val="2"/>
      <w:numFmt w:val="decimal"/>
      <w:lvlText w:val="%1."/>
      <w:lvlJc w:val="left"/>
      <w:pPr>
        <w:tabs>
          <w:tab w:val="num" w:pos="0"/>
        </w:tabs>
        <w:ind w:left="460" w:hanging="460"/>
      </w:pPr>
      <w:rPr>
        <w:kern w:val="2"/>
        <w:sz w:val="24"/>
        <w:szCs w:val="24"/>
        <w:lang w:eastAsia="ar-SA"/>
      </w:rPr>
    </w:lvl>
    <w:lvl w:ilvl="1">
      <w:start w:val="4"/>
      <w:numFmt w:val="decimal"/>
      <w:lvlText w:val="%1.%2."/>
      <w:lvlJc w:val="left"/>
      <w:pPr>
        <w:tabs>
          <w:tab w:val="num" w:pos="0"/>
        </w:tabs>
        <w:ind w:left="470" w:hanging="460"/>
      </w:pPr>
      <w:rPr>
        <w:kern w:val="2"/>
        <w:sz w:val="24"/>
        <w:szCs w:val="24"/>
        <w:lang w:eastAsia="ar-SA"/>
      </w:rPr>
    </w:lvl>
    <w:lvl w:ilvl="2">
      <w:start w:val="1"/>
      <w:numFmt w:val="decimal"/>
      <w:lvlText w:val="%1.%2.%3."/>
      <w:lvlJc w:val="left"/>
      <w:pPr>
        <w:tabs>
          <w:tab w:val="num" w:pos="0"/>
        </w:tabs>
        <w:ind w:left="740" w:hanging="720"/>
      </w:pPr>
      <w:rPr>
        <w:kern w:val="2"/>
        <w:sz w:val="24"/>
        <w:szCs w:val="24"/>
        <w:lang w:eastAsia="ar-SA"/>
      </w:rPr>
    </w:lvl>
    <w:lvl w:ilvl="3">
      <w:start w:val="1"/>
      <w:numFmt w:val="decimal"/>
      <w:lvlText w:val="%1.%2.%3.%4."/>
      <w:lvlJc w:val="left"/>
      <w:pPr>
        <w:tabs>
          <w:tab w:val="num" w:pos="0"/>
        </w:tabs>
        <w:ind w:left="750" w:hanging="720"/>
      </w:pPr>
      <w:rPr>
        <w:kern w:val="2"/>
        <w:sz w:val="24"/>
        <w:szCs w:val="24"/>
        <w:lang w:eastAsia="ar-SA"/>
      </w:rPr>
    </w:lvl>
    <w:lvl w:ilvl="4">
      <w:start w:val="1"/>
      <w:numFmt w:val="decimal"/>
      <w:lvlText w:val="%1.%2.%3.%4.%5."/>
      <w:lvlJc w:val="left"/>
      <w:pPr>
        <w:tabs>
          <w:tab w:val="num" w:pos="0"/>
        </w:tabs>
        <w:ind w:left="1120" w:hanging="1080"/>
      </w:pPr>
      <w:rPr>
        <w:kern w:val="2"/>
        <w:sz w:val="24"/>
        <w:szCs w:val="24"/>
        <w:lang w:eastAsia="ar-SA"/>
      </w:rPr>
    </w:lvl>
    <w:lvl w:ilvl="5">
      <w:start w:val="1"/>
      <w:numFmt w:val="decimal"/>
      <w:lvlText w:val="%1.%2.%3.%4.%5.%6."/>
      <w:lvlJc w:val="left"/>
      <w:pPr>
        <w:tabs>
          <w:tab w:val="num" w:pos="0"/>
        </w:tabs>
        <w:ind w:left="1130" w:hanging="1080"/>
      </w:pPr>
      <w:rPr>
        <w:kern w:val="2"/>
        <w:sz w:val="24"/>
        <w:szCs w:val="24"/>
        <w:lang w:eastAsia="ar-SA"/>
      </w:rPr>
    </w:lvl>
    <w:lvl w:ilvl="6">
      <w:start w:val="1"/>
      <w:numFmt w:val="decimal"/>
      <w:lvlText w:val="%1.%2.%3.%4.%5.%6.%7."/>
      <w:lvlJc w:val="left"/>
      <w:pPr>
        <w:tabs>
          <w:tab w:val="num" w:pos="0"/>
        </w:tabs>
        <w:ind w:left="1500" w:hanging="1440"/>
      </w:pPr>
      <w:rPr>
        <w:kern w:val="2"/>
        <w:sz w:val="24"/>
        <w:szCs w:val="24"/>
        <w:lang w:eastAsia="ar-SA"/>
      </w:rPr>
    </w:lvl>
    <w:lvl w:ilvl="7">
      <w:start w:val="1"/>
      <w:numFmt w:val="decimal"/>
      <w:lvlText w:val="%1.%2.%3.%4.%5.%6.%7.%8."/>
      <w:lvlJc w:val="left"/>
      <w:pPr>
        <w:tabs>
          <w:tab w:val="num" w:pos="0"/>
        </w:tabs>
        <w:ind w:left="1510" w:hanging="1440"/>
      </w:pPr>
      <w:rPr>
        <w:kern w:val="2"/>
        <w:sz w:val="24"/>
        <w:szCs w:val="24"/>
        <w:lang w:eastAsia="ar-SA"/>
      </w:rPr>
    </w:lvl>
    <w:lvl w:ilvl="8">
      <w:start w:val="1"/>
      <w:numFmt w:val="decimal"/>
      <w:lvlText w:val="%1.%2.%3.%4.%5.%6.%7.%8.%9."/>
      <w:lvlJc w:val="left"/>
      <w:pPr>
        <w:tabs>
          <w:tab w:val="num" w:pos="0"/>
        </w:tabs>
        <w:ind w:left="1880" w:hanging="1800"/>
      </w:pPr>
      <w:rPr>
        <w:kern w:val="2"/>
        <w:sz w:val="24"/>
        <w:szCs w:val="24"/>
        <w:lang w:eastAsia="ar-SA"/>
      </w:rPr>
    </w:lvl>
  </w:abstractNum>
  <w:abstractNum w:abstractNumId="5">
    <w:nsid w:val="00000010"/>
    <w:multiLevelType w:val="multilevel"/>
    <w:tmpl w:val="00000010"/>
    <w:name w:val="WW8Num16"/>
    <w:lvl w:ilvl="0">
      <w:start w:val="2"/>
      <w:numFmt w:val="decimal"/>
      <w:lvlText w:val="%1."/>
      <w:lvlJc w:val="left"/>
      <w:pPr>
        <w:tabs>
          <w:tab w:val="num" w:pos="0"/>
        </w:tabs>
        <w:ind w:left="540" w:hanging="540"/>
      </w:pPr>
      <w:rPr>
        <w:kern w:val="2"/>
        <w:sz w:val="24"/>
        <w:szCs w:val="24"/>
        <w:lang w:eastAsia="ar-SA"/>
      </w:rPr>
    </w:lvl>
    <w:lvl w:ilvl="1">
      <w:start w:val="3"/>
      <w:numFmt w:val="decimal"/>
      <w:lvlText w:val="%1.%2."/>
      <w:lvlJc w:val="left"/>
      <w:pPr>
        <w:tabs>
          <w:tab w:val="num" w:pos="0"/>
        </w:tabs>
        <w:ind w:left="550" w:hanging="540"/>
      </w:pPr>
      <w:rPr>
        <w:kern w:val="2"/>
        <w:sz w:val="24"/>
        <w:szCs w:val="24"/>
        <w:lang w:eastAsia="ar-SA"/>
      </w:rPr>
    </w:lvl>
    <w:lvl w:ilvl="2">
      <w:start w:val="1"/>
      <w:numFmt w:val="decimal"/>
      <w:lvlText w:val="%1.%2.%3."/>
      <w:lvlJc w:val="left"/>
      <w:pPr>
        <w:tabs>
          <w:tab w:val="num" w:pos="0"/>
        </w:tabs>
        <w:ind w:left="1288" w:hanging="720"/>
      </w:pPr>
      <w:rPr>
        <w:kern w:val="2"/>
        <w:sz w:val="24"/>
        <w:szCs w:val="24"/>
        <w:lang w:eastAsia="ar-SA"/>
      </w:rPr>
    </w:lvl>
    <w:lvl w:ilvl="3">
      <w:start w:val="1"/>
      <w:numFmt w:val="decimal"/>
      <w:lvlText w:val="%1.%2.%3.%4."/>
      <w:lvlJc w:val="left"/>
      <w:pPr>
        <w:tabs>
          <w:tab w:val="num" w:pos="0"/>
        </w:tabs>
        <w:ind w:left="750" w:hanging="720"/>
      </w:pPr>
      <w:rPr>
        <w:kern w:val="2"/>
        <w:sz w:val="24"/>
        <w:szCs w:val="24"/>
        <w:lang w:eastAsia="ar-SA"/>
      </w:rPr>
    </w:lvl>
    <w:lvl w:ilvl="4">
      <w:start w:val="1"/>
      <w:numFmt w:val="decimal"/>
      <w:lvlText w:val="%1.%2.%3.%4.%5."/>
      <w:lvlJc w:val="left"/>
      <w:pPr>
        <w:tabs>
          <w:tab w:val="num" w:pos="0"/>
        </w:tabs>
        <w:ind w:left="1120" w:hanging="1080"/>
      </w:pPr>
      <w:rPr>
        <w:kern w:val="2"/>
        <w:sz w:val="24"/>
        <w:szCs w:val="24"/>
        <w:lang w:eastAsia="ar-SA"/>
      </w:rPr>
    </w:lvl>
    <w:lvl w:ilvl="5">
      <w:start w:val="1"/>
      <w:numFmt w:val="decimal"/>
      <w:lvlText w:val="%1.%2.%3.%4.%5.%6."/>
      <w:lvlJc w:val="left"/>
      <w:pPr>
        <w:tabs>
          <w:tab w:val="num" w:pos="0"/>
        </w:tabs>
        <w:ind w:left="1130" w:hanging="1080"/>
      </w:pPr>
      <w:rPr>
        <w:kern w:val="2"/>
        <w:sz w:val="24"/>
        <w:szCs w:val="24"/>
        <w:lang w:eastAsia="ar-SA"/>
      </w:rPr>
    </w:lvl>
    <w:lvl w:ilvl="6">
      <w:start w:val="1"/>
      <w:numFmt w:val="decimal"/>
      <w:lvlText w:val="%1.%2.%3.%4.%5.%6.%7."/>
      <w:lvlJc w:val="left"/>
      <w:pPr>
        <w:tabs>
          <w:tab w:val="num" w:pos="0"/>
        </w:tabs>
        <w:ind w:left="1500" w:hanging="1440"/>
      </w:pPr>
      <w:rPr>
        <w:kern w:val="2"/>
        <w:sz w:val="24"/>
        <w:szCs w:val="24"/>
        <w:lang w:eastAsia="ar-SA"/>
      </w:rPr>
    </w:lvl>
    <w:lvl w:ilvl="7">
      <w:start w:val="1"/>
      <w:numFmt w:val="decimal"/>
      <w:lvlText w:val="%1.%2.%3.%4.%5.%6.%7.%8."/>
      <w:lvlJc w:val="left"/>
      <w:pPr>
        <w:tabs>
          <w:tab w:val="num" w:pos="0"/>
        </w:tabs>
        <w:ind w:left="1510" w:hanging="1440"/>
      </w:pPr>
      <w:rPr>
        <w:kern w:val="2"/>
        <w:sz w:val="24"/>
        <w:szCs w:val="24"/>
        <w:lang w:eastAsia="ar-SA"/>
      </w:rPr>
    </w:lvl>
    <w:lvl w:ilvl="8">
      <w:start w:val="1"/>
      <w:numFmt w:val="decimal"/>
      <w:lvlText w:val="%1.%2.%3.%4.%5.%6.%7.%8.%9."/>
      <w:lvlJc w:val="left"/>
      <w:pPr>
        <w:tabs>
          <w:tab w:val="num" w:pos="0"/>
        </w:tabs>
        <w:ind w:left="1880" w:hanging="1800"/>
      </w:pPr>
      <w:rPr>
        <w:kern w:val="2"/>
        <w:sz w:val="24"/>
        <w:szCs w:val="24"/>
        <w:lang w:eastAsia="ar-SA"/>
      </w:rPr>
    </w:lvl>
  </w:abstractNum>
  <w:abstractNum w:abstractNumId="6">
    <w:nsid w:val="00000015"/>
    <w:multiLevelType w:val="multilevel"/>
    <w:tmpl w:val="00000015"/>
    <w:name w:val="WW8Num21"/>
    <w:lvl w:ilvl="0">
      <w:start w:val="2"/>
      <w:numFmt w:val="decimal"/>
      <w:lvlText w:val="%1."/>
      <w:lvlJc w:val="left"/>
      <w:pPr>
        <w:tabs>
          <w:tab w:val="num" w:pos="0"/>
        </w:tabs>
        <w:ind w:left="450" w:hanging="450"/>
      </w:pPr>
    </w:lvl>
    <w:lvl w:ilvl="1">
      <w:start w:val="1"/>
      <w:numFmt w:val="decimal"/>
      <w:lvlText w:val="%1.%2."/>
      <w:lvlJc w:val="left"/>
      <w:pPr>
        <w:tabs>
          <w:tab w:val="num" w:pos="0"/>
        </w:tabs>
        <w:ind w:left="450" w:hanging="450"/>
      </w:pPr>
    </w:lvl>
    <w:lvl w:ilvl="2">
      <w:start w:val="1"/>
      <w:numFmt w:val="decimal"/>
      <w:lvlText w:val="%1.%2.%3."/>
      <w:lvlJc w:val="left"/>
      <w:pPr>
        <w:tabs>
          <w:tab w:val="num" w:pos="141"/>
        </w:tabs>
        <w:ind w:left="1429" w:hanging="720"/>
      </w:pPr>
      <w:rPr>
        <w:spacing w:val="-4"/>
        <w:sz w:val="24"/>
        <w:szCs w:val="24"/>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7">
    <w:nsid w:val="0000001D"/>
    <w:multiLevelType w:val="multilevel"/>
    <w:tmpl w:val="300467BE"/>
    <w:lvl w:ilvl="0">
      <w:start w:val="3"/>
      <w:numFmt w:val="decimal"/>
      <w:lvlText w:val="%1."/>
      <w:lvlJc w:val="left"/>
      <w:pPr>
        <w:tabs>
          <w:tab w:val="num" w:pos="0"/>
        </w:tabs>
        <w:ind w:left="360" w:hanging="360"/>
      </w:pPr>
      <w:rPr>
        <w:rFonts w:cs="Times New Roman"/>
        <w:b/>
        <w:sz w:val="24"/>
      </w:rPr>
    </w:lvl>
    <w:lvl w:ilvl="1">
      <w:start w:val="1"/>
      <w:numFmt w:val="decimal"/>
      <w:lvlText w:val="%1.%2."/>
      <w:lvlJc w:val="left"/>
      <w:pPr>
        <w:tabs>
          <w:tab w:val="num" w:pos="0"/>
        </w:tabs>
        <w:ind w:left="360" w:hanging="360"/>
      </w:pPr>
      <w:rPr>
        <w:rFonts w:cs="Times New Roman"/>
        <w:b w:val="0"/>
        <w:sz w:val="24"/>
      </w:rPr>
    </w:lvl>
    <w:lvl w:ilvl="2">
      <w:start w:val="1"/>
      <w:numFmt w:val="decimal"/>
      <w:lvlText w:val="%1.%2.%3."/>
      <w:lvlJc w:val="left"/>
      <w:pPr>
        <w:tabs>
          <w:tab w:val="num" w:pos="0"/>
        </w:tabs>
        <w:ind w:left="720" w:hanging="720"/>
      </w:pPr>
      <w:rPr>
        <w:rFonts w:cs="Times New Roman"/>
        <w:sz w:val="24"/>
      </w:rPr>
    </w:lvl>
    <w:lvl w:ilvl="3">
      <w:start w:val="1"/>
      <w:numFmt w:val="decimal"/>
      <w:lvlText w:val="%1.%2.%3.%4."/>
      <w:lvlJc w:val="left"/>
      <w:pPr>
        <w:tabs>
          <w:tab w:val="num" w:pos="0"/>
        </w:tabs>
        <w:ind w:left="720" w:hanging="720"/>
      </w:pPr>
      <w:rPr>
        <w:rFonts w:cs="Times New Roman"/>
        <w:sz w:val="24"/>
      </w:rPr>
    </w:lvl>
    <w:lvl w:ilvl="4">
      <w:start w:val="1"/>
      <w:numFmt w:val="decimal"/>
      <w:lvlText w:val="%1.%2.%3.%4.%5."/>
      <w:lvlJc w:val="left"/>
      <w:pPr>
        <w:tabs>
          <w:tab w:val="num" w:pos="0"/>
        </w:tabs>
        <w:ind w:left="1080" w:hanging="1080"/>
      </w:pPr>
      <w:rPr>
        <w:rFonts w:cs="Times New Roman"/>
        <w:sz w:val="24"/>
      </w:rPr>
    </w:lvl>
    <w:lvl w:ilvl="5">
      <w:start w:val="1"/>
      <w:numFmt w:val="decimal"/>
      <w:lvlText w:val="%1.%2.%3.%4.%5.%6."/>
      <w:lvlJc w:val="left"/>
      <w:pPr>
        <w:tabs>
          <w:tab w:val="num" w:pos="0"/>
        </w:tabs>
        <w:ind w:left="1080" w:hanging="1080"/>
      </w:pPr>
      <w:rPr>
        <w:rFonts w:cs="Times New Roman"/>
        <w:sz w:val="24"/>
      </w:rPr>
    </w:lvl>
    <w:lvl w:ilvl="6">
      <w:start w:val="1"/>
      <w:numFmt w:val="decimal"/>
      <w:lvlText w:val="%1.%2.%3.%4.%5.%6.%7."/>
      <w:lvlJc w:val="left"/>
      <w:pPr>
        <w:tabs>
          <w:tab w:val="num" w:pos="0"/>
        </w:tabs>
        <w:ind w:left="1440" w:hanging="1440"/>
      </w:pPr>
      <w:rPr>
        <w:rFonts w:cs="Times New Roman"/>
        <w:sz w:val="24"/>
      </w:rPr>
    </w:lvl>
    <w:lvl w:ilvl="7">
      <w:start w:val="1"/>
      <w:numFmt w:val="decimal"/>
      <w:lvlText w:val="%1.%2.%3.%4.%5.%6.%7.%8."/>
      <w:lvlJc w:val="left"/>
      <w:pPr>
        <w:tabs>
          <w:tab w:val="num" w:pos="0"/>
        </w:tabs>
        <w:ind w:left="1440" w:hanging="1440"/>
      </w:pPr>
      <w:rPr>
        <w:rFonts w:cs="Times New Roman"/>
        <w:sz w:val="24"/>
      </w:rPr>
    </w:lvl>
    <w:lvl w:ilvl="8">
      <w:start w:val="1"/>
      <w:numFmt w:val="decimal"/>
      <w:lvlText w:val="%1.%2.%3.%4.%5.%6.%7.%8.%9."/>
      <w:lvlJc w:val="left"/>
      <w:pPr>
        <w:tabs>
          <w:tab w:val="num" w:pos="0"/>
        </w:tabs>
        <w:ind w:left="1800" w:hanging="1800"/>
      </w:pPr>
      <w:rPr>
        <w:rFonts w:cs="Times New Roman"/>
        <w:sz w:val="24"/>
      </w:rPr>
    </w:lvl>
  </w:abstractNum>
  <w:abstractNum w:abstractNumId="8">
    <w:nsid w:val="03003DDE"/>
    <w:multiLevelType w:val="hybridMultilevel"/>
    <w:tmpl w:val="7F7E61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8031732"/>
    <w:multiLevelType w:val="hybridMultilevel"/>
    <w:tmpl w:val="B8B46A74"/>
    <w:lvl w:ilvl="0" w:tplc="E124B34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0CB36FFE"/>
    <w:multiLevelType w:val="hybridMultilevel"/>
    <w:tmpl w:val="6D863E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0CB81CC4"/>
    <w:multiLevelType w:val="multilevel"/>
    <w:tmpl w:val="4AE45B58"/>
    <w:lvl w:ilvl="0">
      <w:start w:val="2"/>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nsid w:val="10001452"/>
    <w:multiLevelType w:val="multilevel"/>
    <w:tmpl w:val="0E426B76"/>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Times New Roman" w:hAnsi="Times New Roman" w:cs="Times New Roman" w:hint="default"/>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3">
    <w:nsid w:val="1C326D95"/>
    <w:multiLevelType w:val="multilevel"/>
    <w:tmpl w:val="665A29BA"/>
    <w:lvl w:ilvl="0">
      <w:start w:val="3"/>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lvl>
    <w:lvl w:ilvl="2">
      <w:start w:val="1"/>
      <w:numFmt w:val="decimal"/>
      <w:lvlText w:val="%1.%2.%3."/>
      <w:legacy w:legacy="1" w:legacySpace="120" w:legacyIndent="720"/>
      <w:lvlJc w:val="left"/>
      <w:pPr>
        <w:ind w:left="1440" w:hanging="720"/>
      </w:p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14">
    <w:nsid w:val="20213EBD"/>
    <w:multiLevelType w:val="multilevel"/>
    <w:tmpl w:val="45F2E172"/>
    <w:lvl w:ilvl="0">
      <w:start w:val="3"/>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lvl>
    <w:lvl w:ilvl="2">
      <w:start w:val="1"/>
      <w:numFmt w:val="decimal"/>
      <w:lvlText w:val="%1.%2.%3."/>
      <w:legacy w:legacy="1" w:legacySpace="120" w:legacyIndent="720"/>
      <w:lvlJc w:val="left"/>
      <w:pPr>
        <w:ind w:left="1440" w:hanging="720"/>
      </w:p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15">
    <w:nsid w:val="26943A87"/>
    <w:multiLevelType w:val="multilevel"/>
    <w:tmpl w:val="5B1233A0"/>
    <w:lvl w:ilvl="0">
      <w:start w:val="2"/>
      <w:numFmt w:val="decimal"/>
      <w:lvlText w:val="%1."/>
      <w:lvlJc w:val="left"/>
      <w:pPr>
        <w:ind w:left="460" w:hanging="460"/>
      </w:pPr>
      <w:rPr>
        <w:rFonts w:hint="default"/>
      </w:rPr>
    </w:lvl>
    <w:lvl w:ilvl="1">
      <w:start w:val="4"/>
      <w:numFmt w:val="decimal"/>
      <w:lvlText w:val="%1.%2."/>
      <w:lvlJc w:val="left"/>
      <w:pPr>
        <w:ind w:left="470" w:hanging="4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6">
    <w:nsid w:val="2C72464B"/>
    <w:multiLevelType w:val="hybridMultilevel"/>
    <w:tmpl w:val="FBB02B02"/>
    <w:lvl w:ilvl="0" w:tplc="9D38092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A1296F"/>
    <w:multiLevelType w:val="multilevel"/>
    <w:tmpl w:val="0FC09FFC"/>
    <w:lvl w:ilvl="0">
      <w:start w:val="1"/>
      <w:numFmt w:val="decimal"/>
      <w:lvlText w:val="%1."/>
      <w:lvlJc w:val="left"/>
      <w:pPr>
        <w:ind w:left="525" w:hanging="525"/>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8">
    <w:nsid w:val="2E7F7BC1"/>
    <w:multiLevelType w:val="multilevel"/>
    <w:tmpl w:val="FBD2547A"/>
    <w:lvl w:ilvl="0">
      <w:start w:val="3"/>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lvl>
    <w:lvl w:ilvl="2">
      <w:start w:val="1"/>
      <w:numFmt w:val="decimal"/>
      <w:lvlText w:val="%1.%2.%3."/>
      <w:legacy w:legacy="1" w:legacySpace="120" w:legacyIndent="720"/>
      <w:lvlJc w:val="left"/>
      <w:pPr>
        <w:ind w:left="1440" w:hanging="720"/>
      </w:p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19">
    <w:nsid w:val="3CB6562C"/>
    <w:multiLevelType w:val="multilevel"/>
    <w:tmpl w:val="369427CE"/>
    <w:lvl w:ilvl="0">
      <w:start w:val="2"/>
      <w:numFmt w:val="decimal"/>
      <w:lvlText w:val="%1."/>
      <w:lvlJc w:val="left"/>
      <w:pPr>
        <w:ind w:left="540" w:hanging="540"/>
      </w:pPr>
      <w:rPr>
        <w:rFonts w:hint="default"/>
      </w:rPr>
    </w:lvl>
    <w:lvl w:ilvl="1">
      <w:start w:val="3"/>
      <w:numFmt w:val="decimal"/>
      <w:lvlText w:val="%1.%2."/>
      <w:lvlJc w:val="left"/>
      <w:pPr>
        <w:ind w:left="550" w:hanging="54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20">
    <w:nsid w:val="43123F23"/>
    <w:multiLevelType w:val="multilevel"/>
    <w:tmpl w:val="C8E6C5E8"/>
    <w:lvl w:ilvl="0">
      <w:start w:val="5"/>
      <w:numFmt w:val="decimal"/>
      <w:lvlText w:val="%1."/>
      <w:lvlJc w:val="left"/>
      <w:pPr>
        <w:ind w:left="450" w:hanging="450"/>
      </w:pPr>
    </w:lvl>
    <w:lvl w:ilvl="1">
      <w:start w:val="7"/>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6048" w:hanging="180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21">
    <w:nsid w:val="48E71BA5"/>
    <w:multiLevelType w:val="multilevel"/>
    <w:tmpl w:val="0000000E"/>
    <w:lvl w:ilvl="0">
      <w:start w:val="2"/>
      <w:numFmt w:val="decimal"/>
      <w:lvlText w:val="%1."/>
      <w:lvlJc w:val="left"/>
      <w:pPr>
        <w:tabs>
          <w:tab w:val="num" w:pos="0"/>
        </w:tabs>
        <w:ind w:left="450" w:hanging="450"/>
      </w:pPr>
    </w:lvl>
    <w:lvl w:ilvl="1">
      <w:start w:val="1"/>
      <w:numFmt w:val="decimal"/>
      <w:lvlText w:val="%1.%2."/>
      <w:lvlJc w:val="left"/>
      <w:pPr>
        <w:tabs>
          <w:tab w:val="num" w:pos="0"/>
        </w:tabs>
        <w:ind w:left="450" w:hanging="450"/>
      </w:pPr>
    </w:lvl>
    <w:lvl w:ilvl="2">
      <w:start w:val="1"/>
      <w:numFmt w:val="decimal"/>
      <w:lvlText w:val="%1.%2.%3."/>
      <w:lvlJc w:val="left"/>
      <w:pPr>
        <w:tabs>
          <w:tab w:val="num" w:pos="141"/>
        </w:tabs>
        <w:ind w:left="1429"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2">
    <w:nsid w:val="5E0353C1"/>
    <w:multiLevelType w:val="hybridMultilevel"/>
    <w:tmpl w:val="A6824028"/>
    <w:lvl w:ilvl="0" w:tplc="33FCA13A">
      <w:start w:val="1"/>
      <w:numFmt w:val="decimal"/>
      <w:lvlText w:val="%1."/>
      <w:lvlJc w:val="left"/>
      <w:pPr>
        <w:ind w:left="990" w:hanging="9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4"/>
  </w:num>
  <w:num w:numId="2">
    <w:abstractNumId w:val="14"/>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3">
    <w:abstractNumId w:val="14"/>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4">
    <w:abstractNumId w:val="14"/>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5">
    <w:abstractNumId w:val="14"/>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6">
    <w:abstractNumId w:val="14"/>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7">
    <w:abstractNumId w:val="18"/>
  </w:num>
  <w:num w:numId="8">
    <w:abstractNumId w:val="18"/>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9">
    <w:abstractNumId w:val="18"/>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0">
    <w:abstractNumId w:val="18"/>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1">
    <w:abstractNumId w:val="13"/>
  </w:num>
  <w:num w:numId="12">
    <w:abstractNumId w:val="13"/>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3">
    <w:abstractNumId w:val="13"/>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4">
    <w:abstractNumId w:val="14"/>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5">
    <w:abstractNumId w:val="14"/>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6">
    <w:abstractNumId w:val="14"/>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7">
    <w:abstractNumId w:val="14"/>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8">
    <w:abstractNumId w:val="14"/>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9">
    <w:abstractNumId w:val="18"/>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0">
    <w:abstractNumId w:val="18"/>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1">
    <w:abstractNumId w:val="18"/>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2">
    <w:abstractNumId w:val="13"/>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3">
    <w:abstractNumId w:val="13"/>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21"/>
  </w:num>
  <w:num w:numId="37">
    <w:abstractNumId w:val="11"/>
  </w:num>
  <w:num w:numId="38">
    <w:abstractNumId w:val="19"/>
  </w:num>
  <w:num w:numId="39">
    <w:abstractNumId w:val="15"/>
  </w:num>
  <w:num w:numId="40">
    <w:abstractNumId w:val="7"/>
  </w:num>
  <w:num w:numId="41">
    <w:abstractNumId w:val="8"/>
  </w:num>
  <w:num w:numId="42">
    <w:abstractNumId w:val="22"/>
  </w:num>
  <w:num w:numId="4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attachedTemplate r:id="rId1"/>
  <w:stylePaneFormatFilter w:val="3F01"/>
  <w:defaultTabStop w:val="720"/>
  <w:drawingGridHorizontalSpacing w:val="100"/>
  <w:drawingGridVerticalSpacing w:val="106"/>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9D442B"/>
    <w:rsid w:val="00010BA0"/>
    <w:rsid w:val="00024B84"/>
    <w:rsid w:val="00024CA0"/>
    <w:rsid w:val="000424F2"/>
    <w:rsid w:val="00043165"/>
    <w:rsid w:val="000639ED"/>
    <w:rsid w:val="000901B0"/>
    <w:rsid w:val="000A66A6"/>
    <w:rsid w:val="000B7620"/>
    <w:rsid w:val="000C2669"/>
    <w:rsid w:val="000C4E84"/>
    <w:rsid w:val="000E4A8C"/>
    <w:rsid w:val="000F5739"/>
    <w:rsid w:val="00125027"/>
    <w:rsid w:val="001250CF"/>
    <w:rsid w:val="00143A16"/>
    <w:rsid w:val="001670E9"/>
    <w:rsid w:val="00196522"/>
    <w:rsid w:val="001B1BB7"/>
    <w:rsid w:val="001C1CAB"/>
    <w:rsid w:val="001E2CD3"/>
    <w:rsid w:val="001E2E99"/>
    <w:rsid w:val="001E6AE2"/>
    <w:rsid w:val="001F3907"/>
    <w:rsid w:val="00230681"/>
    <w:rsid w:val="00244A9A"/>
    <w:rsid w:val="002734EB"/>
    <w:rsid w:val="002755C2"/>
    <w:rsid w:val="00280013"/>
    <w:rsid w:val="002A6906"/>
    <w:rsid w:val="002B003D"/>
    <w:rsid w:val="002F0814"/>
    <w:rsid w:val="002F4451"/>
    <w:rsid w:val="00306B3C"/>
    <w:rsid w:val="00315B60"/>
    <w:rsid w:val="00344C0B"/>
    <w:rsid w:val="00365EFD"/>
    <w:rsid w:val="00400125"/>
    <w:rsid w:val="0040703C"/>
    <w:rsid w:val="004169A3"/>
    <w:rsid w:val="00423BE4"/>
    <w:rsid w:val="0042767A"/>
    <w:rsid w:val="00432CFE"/>
    <w:rsid w:val="00445BF4"/>
    <w:rsid w:val="00452CFC"/>
    <w:rsid w:val="00457E63"/>
    <w:rsid w:val="004A130B"/>
    <w:rsid w:val="004A21F8"/>
    <w:rsid w:val="004A3637"/>
    <w:rsid w:val="004B11F2"/>
    <w:rsid w:val="004B33B5"/>
    <w:rsid w:val="004D47EF"/>
    <w:rsid w:val="004E0C62"/>
    <w:rsid w:val="004F6B92"/>
    <w:rsid w:val="00522AF2"/>
    <w:rsid w:val="005601AE"/>
    <w:rsid w:val="00565430"/>
    <w:rsid w:val="0059545A"/>
    <w:rsid w:val="005A2EB8"/>
    <w:rsid w:val="005A44B3"/>
    <w:rsid w:val="005C2D22"/>
    <w:rsid w:val="005C4D9E"/>
    <w:rsid w:val="005D3CB8"/>
    <w:rsid w:val="005E38E7"/>
    <w:rsid w:val="005F0022"/>
    <w:rsid w:val="0061603F"/>
    <w:rsid w:val="006466CC"/>
    <w:rsid w:val="00662203"/>
    <w:rsid w:val="00664926"/>
    <w:rsid w:val="00667F53"/>
    <w:rsid w:val="00672FF1"/>
    <w:rsid w:val="00676D02"/>
    <w:rsid w:val="00691773"/>
    <w:rsid w:val="006918EE"/>
    <w:rsid w:val="0069690C"/>
    <w:rsid w:val="006A637E"/>
    <w:rsid w:val="006C29E8"/>
    <w:rsid w:val="006C2DA9"/>
    <w:rsid w:val="006D23C3"/>
    <w:rsid w:val="006E6D6E"/>
    <w:rsid w:val="006E7B9D"/>
    <w:rsid w:val="00716870"/>
    <w:rsid w:val="00717C3E"/>
    <w:rsid w:val="00735DDD"/>
    <w:rsid w:val="00753060"/>
    <w:rsid w:val="00762CFE"/>
    <w:rsid w:val="00795795"/>
    <w:rsid w:val="00797B03"/>
    <w:rsid w:val="007A16EC"/>
    <w:rsid w:val="007A5439"/>
    <w:rsid w:val="007D540B"/>
    <w:rsid w:val="007D5E82"/>
    <w:rsid w:val="00815012"/>
    <w:rsid w:val="00851980"/>
    <w:rsid w:val="0086374D"/>
    <w:rsid w:val="008664BF"/>
    <w:rsid w:val="00866F73"/>
    <w:rsid w:val="008706BC"/>
    <w:rsid w:val="00871CD5"/>
    <w:rsid w:val="00887DDC"/>
    <w:rsid w:val="00895F9D"/>
    <w:rsid w:val="008A34D9"/>
    <w:rsid w:val="008A6A67"/>
    <w:rsid w:val="008B51CB"/>
    <w:rsid w:val="008C260B"/>
    <w:rsid w:val="008C5665"/>
    <w:rsid w:val="008E604A"/>
    <w:rsid w:val="008E72AD"/>
    <w:rsid w:val="008F4185"/>
    <w:rsid w:val="00917445"/>
    <w:rsid w:val="00930252"/>
    <w:rsid w:val="00946587"/>
    <w:rsid w:val="00971032"/>
    <w:rsid w:val="009902EA"/>
    <w:rsid w:val="009929A2"/>
    <w:rsid w:val="009C29E4"/>
    <w:rsid w:val="009C6DEA"/>
    <w:rsid w:val="009D442B"/>
    <w:rsid w:val="009F303A"/>
    <w:rsid w:val="00A007CC"/>
    <w:rsid w:val="00A34018"/>
    <w:rsid w:val="00A52097"/>
    <w:rsid w:val="00A5562B"/>
    <w:rsid w:val="00A66EEE"/>
    <w:rsid w:val="00A67263"/>
    <w:rsid w:val="00AA6963"/>
    <w:rsid w:val="00AB2D01"/>
    <w:rsid w:val="00AC139E"/>
    <w:rsid w:val="00B03C81"/>
    <w:rsid w:val="00B16C85"/>
    <w:rsid w:val="00B17B99"/>
    <w:rsid w:val="00B611A0"/>
    <w:rsid w:val="00B6791C"/>
    <w:rsid w:val="00B67D64"/>
    <w:rsid w:val="00B76DCB"/>
    <w:rsid w:val="00B835F8"/>
    <w:rsid w:val="00B84DA6"/>
    <w:rsid w:val="00B92BBC"/>
    <w:rsid w:val="00B9359E"/>
    <w:rsid w:val="00BA2717"/>
    <w:rsid w:val="00BA6B74"/>
    <w:rsid w:val="00BB1F65"/>
    <w:rsid w:val="00BE7508"/>
    <w:rsid w:val="00C057A8"/>
    <w:rsid w:val="00C069CB"/>
    <w:rsid w:val="00C11E71"/>
    <w:rsid w:val="00C32CBD"/>
    <w:rsid w:val="00C66753"/>
    <w:rsid w:val="00C76DEB"/>
    <w:rsid w:val="00C9223A"/>
    <w:rsid w:val="00C961F1"/>
    <w:rsid w:val="00CB7AF9"/>
    <w:rsid w:val="00CD2CA7"/>
    <w:rsid w:val="00CD45BD"/>
    <w:rsid w:val="00CD73B8"/>
    <w:rsid w:val="00CE3405"/>
    <w:rsid w:val="00D05C2F"/>
    <w:rsid w:val="00D35F18"/>
    <w:rsid w:val="00D514EC"/>
    <w:rsid w:val="00D518DB"/>
    <w:rsid w:val="00D54D5E"/>
    <w:rsid w:val="00D70CBD"/>
    <w:rsid w:val="00D764E6"/>
    <w:rsid w:val="00D817F4"/>
    <w:rsid w:val="00D86579"/>
    <w:rsid w:val="00D93BEB"/>
    <w:rsid w:val="00DA1587"/>
    <w:rsid w:val="00DC3648"/>
    <w:rsid w:val="00DF2965"/>
    <w:rsid w:val="00DF53B8"/>
    <w:rsid w:val="00E018FB"/>
    <w:rsid w:val="00E175E3"/>
    <w:rsid w:val="00E5725B"/>
    <w:rsid w:val="00E664D3"/>
    <w:rsid w:val="00E701DB"/>
    <w:rsid w:val="00E70E6F"/>
    <w:rsid w:val="00E84DA8"/>
    <w:rsid w:val="00E9028E"/>
    <w:rsid w:val="00E97FAE"/>
    <w:rsid w:val="00EA3D26"/>
    <w:rsid w:val="00EF006E"/>
    <w:rsid w:val="00EF2464"/>
    <w:rsid w:val="00F8575D"/>
    <w:rsid w:val="00FE2E11"/>
    <w:rsid w:val="00FF5F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2EB8"/>
  </w:style>
  <w:style w:type="paragraph" w:styleId="1">
    <w:name w:val="heading 1"/>
    <w:basedOn w:val="a"/>
    <w:next w:val="a"/>
    <w:qFormat/>
    <w:rsid w:val="005A2EB8"/>
    <w:pPr>
      <w:keepNext/>
      <w:jc w:val="center"/>
      <w:outlineLvl w:val="0"/>
    </w:pPr>
    <w:rPr>
      <w:b/>
      <w:sz w:val="24"/>
    </w:rPr>
  </w:style>
  <w:style w:type="paragraph" w:styleId="2">
    <w:name w:val="heading 2"/>
    <w:basedOn w:val="a"/>
    <w:next w:val="a"/>
    <w:qFormat/>
    <w:rsid w:val="005A2EB8"/>
    <w:pPr>
      <w:keepNext/>
      <w:jc w:val="center"/>
      <w:outlineLvl w:val="1"/>
    </w:pPr>
    <w:rPr>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A2EB8"/>
    <w:pPr>
      <w:jc w:val="both"/>
    </w:pPr>
    <w:rPr>
      <w:sz w:val="24"/>
    </w:rPr>
  </w:style>
  <w:style w:type="paragraph" w:styleId="a4">
    <w:name w:val="header"/>
    <w:basedOn w:val="a"/>
    <w:rsid w:val="005A2EB8"/>
    <w:pPr>
      <w:tabs>
        <w:tab w:val="center" w:pos="4153"/>
        <w:tab w:val="right" w:pos="8306"/>
      </w:tabs>
    </w:pPr>
  </w:style>
  <w:style w:type="character" w:styleId="a5">
    <w:name w:val="page number"/>
    <w:basedOn w:val="a0"/>
    <w:rsid w:val="005A2EB8"/>
  </w:style>
  <w:style w:type="paragraph" w:styleId="a6">
    <w:name w:val="footer"/>
    <w:basedOn w:val="a"/>
    <w:rsid w:val="005A2EB8"/>
    <w:pPr>
      <w:tabs>
        <w:tab w:val="center" w:pos="4153"/>
        <w:tab w:val="right" w:pos="8306"/>
      </w:tabs>
    </w:pPr>
  </w:style>
  <w:style w:type="paragraph" w:styleId="a7">
    <w:name w:val="Balloon Text"/>
    <w:basedOn w:val="a"/>
    <w:link w:val="a8"/>
    <w:rsid w:val="009D442B"/>
    <w:rPr>
      <w:rFonts w:ascii="Tahoma" w:hAnsi="Tahoma" w:cs="Tahoma"/>
      <w:sz w:val="16"/>
      <w:szCs w:val="16"/>
    </w:rPr>
  </w:style>
  <w:style w:type="character" w:customStyle="1" w:styleId="a8">
    <w:name w:val="Текст выноски Знак"/>
    <w:basedOn w:val="a0"/>
    <w:link w:val="a7"/>
    <w:rsid w:val="009D442B"/>
    <w:rPr>
      <w:rFonts w:ascii="Tahoma" w:hAnsi="Tahoma" w:cs="Tahoma"/>
      <w:sz w:val="16"/>
      <w:szCs w:val="16"/>
    </w:rPr>
  </w:style>
  <w:style w:type="paragraph" w:styleId="a9">
    <w:name w:val="List Paragraph"/>
    <w:basedOn w:val="a"/>
    <w:uiPriority w:val="34"/>
    <w:qFormat/>
    <w:rsid w:val="00797B03"/>
    <w:pPr>
      <w:spacing w:after="160" w:line="256" w:lineRule="auto"/>
      <w:ind w:left="720"/>
      <w:contextualSpacing/>
    </w:pPr>
    <w:rPr>
      <w:rFonts w:asciiTheme="minorHAnsi" w:eastAsiaTheme="minorHAnsi" w:hAnsiTheme="minorHAnsi" w:cstheme="minorBidi"/>
      <w:sz w:val="22"/>
      <w:szCs w:val="22"/>
      <w:lang w:eastAsia="en-US"/>
    </w:rPr>
  </w:style>
  <w:style w:type="table" w:styleId="aa">
    <w:name w:val="Table Grid"/>
    <w:basedOn w:val="a1"/>
    <w:rsid w:val="00797B0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306B3C"/>
    <w:pPr>
      <w:spacing w:before="100" w:beforeAutospacing="1" w:after="100" w:afterAutospacing="1"/>
    </w:pPr>
    <w:rPr>
      <w:sz w:val="24"/>
      <w:szCs w:val="24"/>
    </w:rPr>
  </w:style>
  <w:style w:type="character" w:customStyle="1" w:styleId="ab">
    <w:name w:val="Гипертекстовая ссылка"/>
    <w:basedOn w:val="a0"/>
    <w:uiPriority w:val="99"/>
    <w:rsid w:val="00306B3C"/>
    <w:rPr>
      <w:b/>
      <w:bCs w:val="0"/>
      <w:color w:val="106BBE"/>
    </w:rPr>
  </w:style>
  <w:style w:type="character" w:styleId="ac">
    <w:name w:val="Hyperlink"/>
    <w:basedOn w:val="a0"/>
    <w:uiPriority w:val="99"/>
    <w:unhideWhenUsed/>
    <w:rsid w:val="00306B3C"/>
    <w:rPr>
      <w:color w:val="0000FF" w:themeColor="hyperlink"/>
      <w:u w:val="single"/>
    </w:rPr>
  </w:style>
  <w:style w:type="paragraph" w:customStyle="1" w:styleId="ad">
    <w:name w:val="Письмо"/>
    <w:basedOn w:val="a"/>
    <w:rsid w:val="005D3CB8"/>
    <w:pPr>
      <w:suppressAutoHyphens/>
      <w:autoSpaceDE w:val="0"/>
      <w:spacing w:line="320" w:lineRule="exact"/>
      <w:ind w:firstLine="720"/>
      <w:jc w:val="both"/>
    </w:pPr>
    <w:rPr>
      <w:sz w:val="28"/>
      <w:szCs w:val="28"/>
      <w:lang w:eastAsia="zh-CN"/>
    </w:rPr>
  </w:style>
  <w:style w:type="paragraph" w:customStyle="1" w:styleId="ae">
    <w:name w:val="обычный приложения"/>
    <w:basedOn w:val="a"/>
    <w:rsid w:val="005D3CB8"/>
    <w:pPr>
      <w:suppressAutoHyphens/>
      <w:spacing w:after="200" w:line="276" w:lineRule="auto"/>
      <w:jc w:val="center"/>
    </w:pPr>
    <w:rPr>
      <w:rFonts w:eastAsia="Calibri"/>
      <w:b/>
      <w:sz w:val="24"/>
      <w:szCs w:val="22"/>
      <w:lang w:eastAsia="zh-CN"/>
    </w:rPr>
  </w:style>
  <w:style w:type="paragraph" w:styleId="af">
    <w:name w:val="No Spacing"/>
    <w:basedOn w:val="1"/>
    <w:next w:val="a"/>
    <w:qFormat/>
    <w:rsid w:val="005D3CB8"/>
    <w:pPr>
      <w:suppressAutoHyphens/>
      <w:spacing w:after="240"/>
      <w:jc w:val="right"/>
    </w:pPr>
    <w:rPr>
      <w:bCs/>
      <w:iCs/>
      <w:szCs w:val="22"/>
      <w:lang w:eastAsia="zh-CN"/>
    </w:rPr>
  </w:style>
  <w:style w:type="character" w:customStyle="1" w:styleId="blk">
    <w:name w:val="blk"/>
    <w:rsid w:val="005D3CB8"/>
    <w:rPr>
      <w:rFonts w:ascii="Times New Roman" w:hAnsi="Times New Roman" w:cs="Times New Roman" w:hint="default"/>
    </w:rPr>
  </w:style>
  <w:style w:type="paragraph" w:customStyle="1" w:styleId="ConsPlusNormal">
    <w:name w:val="ConsPlusNormal"/>
    <w:link w:val="ConsPlusNormal0"/>
    <w:uiPriority w:val="99"/>
    <w:rsid w:val="005D3CB8"/>
    <w:pPr>
      <w:autoSpaceDE w:val="0"/>
      <w:autoSpaceDN w:val="0"/>
      <w:adjustRightInd w:val="0"/>
      <w:ind w:firstLine="720"/>
    </w:pPr>
    <w:rPr>
      <w:rFonts w:ascii="Arial" w:hAnsi="Arial" w:cs="Arial"/>
    </w:rPr>
  </w:style>
  <w:style w:type="paragraph" w:customStyle="1" w:styleId="11">
    <w:name w:val="Рег. Основной текст уровнеь 1.1 (базовый)"/>
    <w:basedOn w:val="ConsPlusNormal"/>
    <w:rsid w:val="005D3CB8"/>
    <w:pPr>
      <w:tabs>
        <w:tab w:val="num" w:pos="0"/>
        <w:tab w:val="left" w:pos="360"/>
      </w:tabs>
      <w:suppressAutoHyphens/>
      <w:autoSpaceDN/>
      <w:adjustRightInd/>
      <w:spacing w:line="276" w:lineRule="auto"/>
      <w:ind w:firstLine="0"/>
      <w:jc w:val="both"/>
    </w:pPr>
    <w:rPr>
      <w:rFonts w:ascii="Times New Roman" w:eastAsia="Calibri" w:hAnsi="Times New Roman" w:cs="Times New Roman"/>
      <w:sz w:val="28"/>
      <w:szCs w:val="28"/>
      <w:lang w:eastAsia="zh-CN"/>
    </w:rPr>
  </w:style>
  <w:style w:type="paragraph" w:customStyle="1" w:styleId="af0">
    <w:name w:val="Рег. Обычный с отступом"/>
    <w:basedOn w:val="a"/>
    <w:rsid w:val="005D3CB8"/>
    <w:pPr>
      <w:suppressAutoHyphens/>
      <w:autoSpaceDE w:val="0"/>
      <w:spacing w:line="276" w:lineRule="auto"/>
      <w:ind w:firstLine="540"/>
      <w:jc w:val="both"/>
    </w:pPr>
    <w:rPr>
      <w:sz w:val="28"/>
      <w:szCs w:val="28"/>
      <w:lang w:eastAsia="zh-CN"/>
    </w:rPr>
  </w:style>
  <w:style w:type="paragraph" w:customStyle="1" w:styleId="20">
    <w:name w:val="Без интервала2"/>
    <w:rsid w:val="005D3CB8"/>
    <w:pPr>
      <w:suppressAutoHyphens/>
    </w:pPr>
    <w:rPr>
      <w:sz w:val="22"/>
      <w:lang w:eastAsia="zh-CN"/>
    </w:rPr>
  </w:style>
  <w:style w:type="table" w:customStyle="1" w:styleId="TableNormal">
    <w:name w:val="Table Normal"/>
    <w:uiPriority w:val="2"/>
    <w:semiHidden/>
    <w:unhideWhenUsed/>
    <w:qFormat/>
    <w:rsid w:val="00676D0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Heading1">
    <w:name w:val="Heading 1"/>
    <w:basedOn w:val="a"/>
    <w:uiPriority w:val="1"/>
    <w:qFormat/>
    <w:rsid w:val="00676D02"/>
    <w:pPr>
      <w:widowControl w:val="0"/>
      <w:autoSpaceDE w:val="0"/>
      <w:autoSpaceDN w:val="0"/>
      <w:spacing w:before="6" w:line="271" w:lineRule="exact"/>
      <w:ind w:left="2206" w:hanging="361"/>
      <w:jc w:val="both"/>
      <w:outlineLvl w:val="1"/>
    </w:pPr>
    <w:rPr>
      <w:b/>
      <w:bCs/>
      <w:sz w:val="22"/>
      <w:szCs w:val="22"/>
      <w:lang w:eastAsia="en-US"/>
    </w:rPr>
  </w:style>
  <w:style w:type="paragraph" w:customStyle="1" w:styleId="TableParagraph">
    <w:name w:val="Table Paragraph"/>
    <w:basedOn w:val="a"/>
    <w:uiPriority w:val="1"/>
    <w:qFormat/>
    <w:rsid w:val="00676D02"/>
    <w:pPr>
      <w:widowControl w:val="0"/>
      <w:autoSpaceDE w:val="0"/>
      <w:autoSpaceDN w:val="0"/>
    </w:pPr>
    <w:rPr>
      <w:sz w:val="22"/>
      <w:szCs w:val="22"/>
      <w:lang w:eastAsia="en-US"/>
    </w:rPr>
  </w:style>
  <w:style w:type="paragraph" w:customStyle="1" w:styleId="10">
    <w:name w:val="Абзац списка1"/>
    <w:basedOn w:val="a"/>
    <w:rsid w:val="00676D02"/>
    <w:pPr>
      <w:suppressAutoHyphens/>
      <w:spacing w:after="200" w:line="276" w:lineRule="auto"/>
      <w:ind w:left="720"/>
      <w:contextualSpacing/>
    </w:pPr>
    <w:rPr>
      <w:rFonts w:ascii="Calibri" w:eastAsia="Calibri" w:hAnsi="Calibri" w:cs="Calibri"/>
      <w:kern w:val="1"/>
      <w:sz w:val="22"/>
      <w:szCs w:val="22"/>
      <w:lang w:eastAsia="zh-CN"/>
    </w:rPr>
  </w:style>
  <w:style w:type="paragraph" w:customStyle="1" w:styleId="21">
    <w:name w:val="Абзац списка2"/>
    <w:basedOn w:val="a"/>
    <w:rsid w:val="00676D02"/>
    <w:pPr>
      <w:suppressAutoHyphens/>
      <w:spacing w:after="200" w:line="276" w:lineRule="auto"/>
      <w:ind w:left="720"/>
    </w:pPr>
    <w:rPr>
      <w:rFonts w:ascii="Calibri" w:hAnsi="Calibri" w:cs="Calibri"/>
      <w:kern w:val="1"/>
      <w:sz w:val="22"/>
      <w:szCs w:val="22"/>
      <w:lang w:eastAsia="ar-SA"/>
    </w:rPr>
  </w:style>
  <w:style w:type="character" w:customStyle="1" w:styleId="ConsPlusNormal0">
    <w:name w:val="ConsPlusNormal Знак"/>
    <w:link w:val="ConsPlusNormal"/>
    <w:uiPriority w:val="99"/>
    <w:locked/>
    <w:rsid w:val="009C6DEA"/>
    <w:rPr>
      <w:rFonts w:ascii="Arial" w:hAnsi="Arial" w:cs="Arial"/>
    </w:rPr>
  </w:style>
  <w:style w:type="character" w:styleId="af1">
    <w:name w:val="Strong"/>
    <w:basedOn w:val="a0"/>
    <w:uiPriority w:val="22"/>
    <w:qFormat/>
    <w:rsid w:val="009C6DE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jc w:val="center"/>
      <w:outlineLvl w:val="1"/>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4"/>
    </w:rPr>
  </w:style>
  <w:style w:type="paragraph" w:styleId="a4">
    <w:name w:val="header"/>
    <w:basedOn w:val="a"/>
    <w:pPr>
      <w:tabs>
        <w:tab w:val="center" w:pos="4153"/>
        <w:tab w:val="right" w:pos="8306"/>
      </w:tabs>
    </w:pPr>
  </w:style>
  <w:style w:type="character" w:styleId="a5">
    <w:name w:val="page number"/>
    <w:basedOn w:val="a0"/>
  </w:style>
  <w:style w:type="paragraph" w:styleId="a6">
    <w:name w:val="footer"/>
    <w:basedOn w:val="a"/>
    <w:pPr>
      <w:tabs>
        <w:tab w:val="center" w:pos="4153"/>
        <w:tab w:val="right" w:pos="8306"/>
      </w:tabs>
    </w:pPr>
  </w:style>
  <w:style w:type="paragraph" w:styleId="a7">
    <w:name w:val="Balloon Text"/>
    <w:basedOn w:val="a"/>
    <w:link w:val="a8"/>
    <w:rsid w:val="009D442B"/>
    <w:rPr>
      <w:rFonts w:ascii="Tahoma" w:hAnsi="Tahoma" w:cs="Tahoma"/>
      <w:sz w:val="16"/>
      <w:szCs w:val="16"/>
    </w:rPr>
  </w:style>
  <w:style w:type="character" w:customStyle="1" w:styleId="a8">
    <w:name w:val="Текст выноски Знак"/>
    <w:basedOn w:val="a0"/>
    <w:link w:val="a7"/>
    <w:rsid w:val="009D442B"/>
    <w:rPr>
      <w:rFonts w:ascii="Tahoma" w:hAnsi="Tahoma" w:cs="Tahoma"/>
      <w:sz w:val="16"/>
      <w:szCs w:val="16"/>
    </w:rPr>
  </w:style>
  <w:style w:type="paragraph" w:styleId="a9">
    <w:name w:val="List Paragraph"/>
    <w:basedOn w:val="a"/>
    <w:qFormat/>
    <w:rsid w:val="00797B03"/>
    <w:pPr>
      <w:spacing w:after="160" w:line="256" w:lineRule="auto"/>
      <w:ind w:left="720"/>
      <w:contextualSpacing/>
    </w:pPr>
    <w:rPr>
      <w:rFonts w:asciiTheme="minorHAnsi" w:eastAsiaTheme="minorHAnsi" w:hAnsiTheme="minorHAnsi" w:cstheme="minorBidi"/>
      <w:sz w:val="22"/>
      <w:szCs w:val="22"/>
      <w:lang w:eastAsia="en-US"/>
    </w:rPr>
  </w:style>
  <w:style w:type="table" w:styleId="aa">
    <w:name w:val="Table Grid"/>
    <w:basedOn w:val="a1"/>
    <w:rsid w:val="00797B0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306B3C"/>
    <w:pPr>
      <w:spacing w:before="100" w:beforeAutospacing="1" w:after="100" w:afterAutospacing="1"/>
    </w:pPr>
    <w:rPr>
      <w:sz w:val="24"/>
      <w:szCs w:val="24"/>
    </w:rPr>
  </w:style>
  <w:style w:type="character" w:customStyle="1" w:styleId="ab">
    <w:name w:val="Гипертекстовая ссылка"/>
    <w:basedOn w:val="a0"/>
    <w:uiPriority w:val="99"/>
    <w:rsid w:val="00306B3C"/>
    <w:rPr>
      <w:b/>
      <w:bCs w:val="0"/>
      <w:color w:val="106BBE"/>
    </w:rPr>
  </w:style>
  <w:style w:type="character" w:styleId="ac">
    <w:name w:val="Hyperlink"/>
    <w:basedOn w:val="a0"/>
    <w:uiPriority w:val="99"/>
    <w:unhideWhenUsed/>
    <w:rsid w:val="00306B3C"/>
    <w:rPr>
      <w:color w:val="0000FF" w:themeColor="hyperlink"/>
      <w:u w:val="single"/>
    </w:rPr>
  </w:style>
  <w:style w:type="paragraph" w:customStyle="1" w:styleId="ad">
    <w:name w:val="Письмо"/>
    <w:basedOn w:val="a"/>
    <w:rsid w:val="005D3CB8"/>
    <w:pPr>
      <w:suppressAutoHyphens/>
      <w:autoSpaceDE w:val="0"/>
      <w:spacing w:line="320" w:lineRule="exact"/>
      <w:ind w:firstLine="720"/>
      <w:jc w:val="both"/>
    </w:pPr>
    <w:rPr>
      <w:sz w:val="28"/>
      <w:szCs w:val="28"/>
      <w:lang w:eastAsia="zh-CN"/>
    </w:rPr>
  </w:style>
  <w:style w:type="paragraph" w:customStyle="1" w:styleId="ae">
    <w:name w:val="обычный приложения"/>
    <w:basedOn w:val="a"/>
    <w:rsid w:val="005D3CB8"/>
    <w:pPr>
      <w:suppressAutoHyphens/>
      <w:spacing w:after="200" w:line="276" w:lineRule="auto"/>
      <w:jc w:val="center"/>
    </w:pPr>
    <w:rPr>
      <w:rFonts w:eastAsia="Calibri"/>
      <w:b/>
      <w:sz w:val="24"/>
      <w:szCs w:val="22"/>
      <w:lang w:eastAsia="zh-CN"/>
    </w:rPr>
  </w:style>
  <w:style w:type="paragraph" w:styleId="af">
    <w:name w:val="No Spacing"/>
    <w:basedOn w:val="1"/>
    <w:next w:val="a"/>
    <w:qFormat/>
    <w:rsid w:val="005D3CB8"/>
    <w:pPr>
      <w:suppressAutoHyphens/>
      <w:spacing w:after="240"/>
      <w:jc w:val="right"/>
    </w:pPr>
    <w:rPr>
      <w:bCs/>
      <w:iCs/>
      <w:szCs w:val="22"/>
      <w:lang w:eastAsia="zh-CN"/>
    </w:rPr>
  </w:style>
  <w:style w:type="character" w:customStyle="1" w:styleId="blk">
    <w:name w:val="blk"/>
    <w:rsid w:val="005D3CB8"/>
    <w:rPr>
      <w:rFonts w:ascii="Times New Roman" w:hAnsi="Times New Roman" w:cs="Times New Roman" w:hint="default"/>
    </w:rPr>
  </w:style>
  <w:style w:type="paragraph" w:customStyle="1" w:styleId="ConsPlusNormal">
    <w:name w:val="ConsPlusNormal"/>
    <w:rsid w:val="005D3CB8"/>
    <w:pPr>
      <w:autoSpaceDE w:val="0"/>
      <w:autoSpaceDN w:val="0"/>
      <w:adjustRightInd w:val="0"/>
      <w:ind w:firstLine="720"/>
    </w:pPr>
    <w:rPr>
      <w:rFonts w:ascii="Arial" w:hAnsi="Arial" w:cs="Arial"/>
    </w:rPr>
  </w:style>
  <w:style w:type="paragraph" w:customStyle="1" w:styleId="11">
    <w:name w:val="Рег. Основной текст уровнеь 1.1 (базовый)"/>
    <w:basedOn w:val="ConsPlusNormal"/>
    <w:rsid w:val="005D3CB8"/>
    <w:pPr>
      <w:tabs>
        <w:tab w:val="num" w:pos="0"/>
        <w:tab w:val="left" w:pos="360"/>
      </w:tabs>
      <w:suppressAutoHyphens/>
      <w:autoSpaceDN/>
      <w:adjustRightInd/>
      <w:spacing w:line="276" w:lineRule="auto"/>
      <w:ind w:firstLine="0"/>
      <w:jc w:val="both"/>
    </w:pPr>
    <w:rPr>
      <w:rFonts w:ascii="Times New Roman" w:eastAsia="Calibri" w:hAnsi="Times New Roman" w:cs="Times New Roman"/>
      <w:sz w:val="28"/>
      <w:szCs w:val="28"/>
      <w:lang w:eastAsia="zh-CN"/>
    </w:rPr>
  </w:style>
  <w:style w:type="paragraph" w:customStyle="1" w:styleId="af0">
    <w:name w:val="Рег. Обычный с отступом"/>
    <w:basedOn w:val="a"/>
    <w:rsid w:val="005D3CB8"/>
    <w:pPr>
      <w:suppressAutoHyphens/>
      <w:autoSpaceDE w:val="0"/>
      <w:spacing w:line="276" w:lineRule="auto"/>
      <w:ind w:firstLine="540"/>
      <w:jc w:val="both"/>
    </w:pPr>
    <w:rPr>
      <w:sz w:val="28"/>
      <w:szCs w:val="28"/>
      <w:lang w:eastAsia="zh-CN"/>
    </w:rPr>
  </w:style>
  <w:style w:type="paragraph" w:customStyle="1" w:styleId="20">
    <w:name w:val="Без интервала2"/>
    <w:rsid w:val="005D3CB8"/>
    <w:pPr>
      <w:suppressAutoHyphens/>
    </w:pPr>
    <w:rPr>
      <w:sz w:val="22"/>
      <w:lang w:eastAsia="zh-CN"/>
    </w:rPr>
  </w:style>
</w:styles>
</file>

<file path=word/webSettings.xml><?xml version="1.0" encoding="utf-8"?>
<w:webSettings xmlns:r="http://schemas.openxmlformats.org/officeDocument/2006/relationships" xmlns:w="http://schemas.openxmlformats.org/wordprocessingml/2006/main">
  <w:divs>
    <w:div w:id="59450184">
      <w:bodyDiv w:val="1"/>
      <w:marLeft w:val="0"/>
      <w:marRight w:val="0"/>
      <w:marTop w:val="0"/>
      <w:marBottom w:val="0"/>
      <w:divBdr>
        <w:top w:val="none" w:sz="0" w:space="0" w:color="auto"/>
        <w:left w:val="none" w:sz="0" w:space="0" w:color="auto"/>
        <w:bottom w:val="none" w:sz="0" w:space="0" w:color="auto"/>
        <w:right w:val="none" w:sz="0" w:space="0" w:color="auto"/>
      </w:divBdr>
    </w:div>
    <w:div w:id="100687314">
      <w:bodyDiv w:val="1"/>
      <w:marLeft w:val="0"/>
      <w:marRight w:val="0"/>
      <w:marTop w:val="0"/>
      <w:marBottom w:val="0"/>
      <w:divBdr>
        <w:top w:val="none" w:sz="0" w:space="0" w:color="auto"/>
        <w:left w:val="none" w:sz="0" w:space="0" w:color="auto"/>
        <w:bottom w:val="none" w:sz="0" w:space="0" w:color="auto"/>
        <w:right w:val="none" w:sz="0" w:space="0" w:color="auto"/>
      </w:divBdr>
    </w:div>
    <w:div w:id="128129390">
      <w:bodyDiv w:val="1"/>
      <w:marLeft w:val="0"/>
      <w:marRight w:val="0"/>
      <w:marTop w:val="0"/>
      <w:marBottom w:val="0"/>
      <w:divBdr>
        <w:top w:val="none" w:sz="0" w:space="0" w:color="auto"/>
        <w:left w:val="none" w:sz="0" w:space="0" w:color="auto"/>
        <w:bottom w:val="none" w:sz="0" w:space="0" w:color="auto"/>
        <w:right w:val="none" w:sz="0" w:space="0" w:color="auto"/>
      </w:divBdr>
    </w:div>
    <w:div w:id="275524894">
      <w:bodyDiv w:val="1"/>
      <w:marLeft w:val="0"/>
      <w:marRight w:val="0"/>
      <w:marTop w:val="0"/>
      <w:marBottom w:val="0"/>
      <w:divBdr>
        <w:top w:val="none" w:sz="0" w:space="0" w:color="auto"/>
        <w:left w:val="none" w:sz="0" w:space="0" w:color="auto"/>
        <w:bottom w:val="none" w:sz="0" w:space="0" w:color="auto"/>
        <w:right w:val="none" w:sz="0" w:space="0" w:color="auto"/>
      </w:divBdr>
    </w:div>
    <w:div w:id="288631821">
      <w:bodyDiv w:val="1"/>
      <w:marLeft w:val="0"/>
      <w:marRight w:val="0"/>
      <w:marTop w:val="0"/>
      <w:marBottom w:val="0"/>
      <w:divBdr>
        <w:top w:val="none" w:sz="0" w:space="0" w:color="auto"/>
        <w:left w:val="none" w:sz="0" w:space="0" w:color="auto"/>
        <w:bottom w:val="none" w:sz="0" w:space="0" w:color="auto"/>
        <w:right w:val="none" w:sz="0" w:space="0" w:color="auto"/>
      </w:divBdr>
    </w:div>
    <w:div w:id="400032231">
      <w:bodyDiv w:val="1"/>
      <w:marLeft w:val="0"/>
      <w:marRight w:val="0"/>
      <w:marTop w:val="0"/>
      <w:marBottom w:val="0"/>
      <w:divBdr>
        <w:top w:val="none" w:sz="0" w:space="0" w:color="auto"/>
        <w:left w:val="none" w:sz="0" w:space="0" w:color="auto"/>
        <w:bottom w:val="none" w:sz="0" w:space="0" w:color="auto"/>
        <w:right w:val="none" w:sz="0" w:space="0" w:color="auto"/>
      </w:divBdr>
    </w:div>
    <w:div w:id="400952658">
      <w:bodyDiv w:val="1"/>
      <w:marLeft w:val="0"/>
      <w:marRight w:val="0"/>
      <w:marTop w:val="0"/>
      <w:marBottom w:val="0"/>
      <w:divBdr>
        <w:top w:val="none" w:sz="0" w:space="0" w:color="auto"/>
        <w:left w:val="none" w:sz="0" w:space="0" w:color="auto"/>
        <w:bottom w:val="none" w:sz="0" w:space="0" w:color="auto"/>
        <w:right w:val="none" w:sz="0" w:space="0" w:color="auto"/>
      </w:divBdr>
    </w:div>
    <w:div w:id="431441898">
      <w:bodyDiv w:val="1"/>
      <w:marLeft w:val="0"/>
      <w:marRight w:val="0"/>
      <w:marTop w:val="0"/>
      <w:marBottom w:val="0"/>
      <w:divBdr>
        <w:top w:val="none" w:sz="0" w:space="0" w:color="auto"/>
        <w:left w:val="none" w:sz="0" w:space="0" w:color="auto"/>
        <w:bottom w:val="none" w:sz="0" w:space="0" w:color="auto"/>
        <w:right w:val="none" w:sz="0" w:space="0" w:color="auto"/>
      </w:divBdr>
    </w:div>
    <w:div w:id="439763486">
      <w:bodyDiv w:val="1"/>
      <w:marLeft w:val="0"/>
      <w:marRight w:val="0"/>
      <w:marTop w:val="0"/>
      <w:marBottom w:val="0"/>
      <w:divBdr>
        <w:top w:val="none" w:sz="0" w:space="0" w:color="auto"/>
        <w:left w:val="none" w:sz="0" w:space="0" w:color="auto"/>
        <w:bottom w:val="none" w:sz="0" w:space="0" w:color="auto"/>
        <w:right w:val="none" w:sz="0" w:space="0" w:color="auto"/>
      </w:divBdr>
    </w:div>
    <w:div w:id="635141294">
      <w:bodyDiv w:val="1"/>
      <w:marLeft w:val="0"/>
      <w:marRight w:val="0"/>
      <w:marTop w:val="0"/>
      <w:marBottom w:val="0"/>
      <w:divBdr>
        <w:top w:val="none" w:sz="0" w:space="0" w:color="auto"/>
        <w:left w:val="none" w:sz="0" w:space="0" w:color="auto"/>
        <w:bottom w:val="none" w:sz="0" w:space="0" w:color="auto"/>
        <w:right w:val="none" w:sz="0" w:space="0" w:color="auto"/>
      </w:divBdr>
    </w:div>
    <w:div w:id="642855478">
      <w:bodyDiv w:val="1"/>
      <w:marLeft w:val="0"/>
      <w:marRight w:val="0"/>
      <w:marTop w:val="0"/>
      <w:marBottom w:val="0"/>
      <w:divBdr>
        <w:top w:val="none" w:sz="0" w:space="0" w:color="auto"/>
        <w:left w:val="none" w:sz="0" w:space="0" w:color="auto"/>
        <w:bottom w:val="none" w:sz="0" w:space="0" w:color="auto"/>
        <w:right w:val="none" w:sz="0" w:space="0" w:color="auto"/>
      </w:divBdr>
    </w:div>
    <w:div w:id="707340215">
      <w:bodyDiv w:val="1"/>
      <w:marLeft w:val="0"/>
      <w:marRight w:val="0"/>
      <w:marTop w:val="0"/>
      <w:marBottom w:val="0"/>
      <w:divBdr>
        <w:top w:val="none" w:sz="0" w:space="0" w:color="auto"/>
        <w:left w:val="none" w:sz="0" w:space="0" w:color="auto"/>
        <w:bottom w:val="none" w:sz="0" w:space="0" w:color="auto"/>
        <w:right w:val="none" w:sz="0" w:space="0" w:color="auto"/>
      </w:divBdr>
    </w:div>
    <w:div w:id="732117412">
      <w:bodyDiv w:val="1"/>
      <w:marLeft w:val="0"/>
      <w:marRight w:val="0"/>
      <w:marTop w:val="0"/>
      <w:marBottom w:val="0"/>
      <w:divBdr>
        <w:top w:val="none" w:sz="0" w:space="0" w:color="auto"/>
        <w:left w:val="none" w:sz="0" w:space="0" w:color="auto"/>
        <w:bottom w:val="none" w:sz="0" w:space="0" w:color="auto"/>
        <w:right w:val="none" w:sz="0" w:space="0" w:color="auto"/>
      </w:divBdr>
    </w:div>
    <w:div w:id="739985199">
      <w:bodyDiv w:val="1"/>
      <w:marLeft w:val="0"/>
      <w:marRight w:val="0"/>
      <w:marTop w:val="0"/>
      <w:marBottom w:val="0"/>
      <w:divBdr>
        <w:top w:val="none" w:sz="0" w:space="0" w:color="auto"/>
        <w:left w:val="none" w:sz="0" w:space="0" w:color="auto"/>
        <w:bottom w:val="none" w:sz="0" w:space="0" w:color="auto"/>
        <w:right w:val="none" w:sz="0" w:space="0" w:color="auto"/>
      </w:divBdr>
    </w:div>
    <w:div w:id="888999397">
      <w:bodyDiv w:val="1"/>
      <w:marLeft w:val="0"/>
      <w:marRight w:val="0"/>
      <w:marTop w:val="0"/>
      <w:marBottom w:val="0"/>
      <w:divBdr>
        <w:top w:val="none" w:sz="0" w:space="0" w:color="auto"/>
        <w:left w:val="none" w:sz="0" w:space="0" w:color="auto"/>
        <w:bottom w:val="none" w:sz="0" w:space="0" w:color="auto"/>
        <w:right w:val="none" w:sz="0" w:space="0" w:color="auto"/>
      </w:divBdr>
    </w:div>
    <w:div w:id="907764538">
      <w:bodyDiv w:val="1"/>
      <w:marLeft w:val="0"/>
      <w:marRight w:val="0"/>
      <w:marTop w:val="0"/>
      <w:marBottom w:val="0"/>
      <w:divBdr>
        <w:top w:val="none" w:sz="0" w:space="0" w:color="auto"/>
        <w:left w:val="none" w:sz="0" w:space="0" w:color="auto"/>
        <w:bottom w:val="none" w:sz="0" w:space="0" w:color="auto"/>
        <w:right w:val="none" w:sz="0" w:space="0" w:color="auto"/>
      </w:divBdr>
    </w:div>
    <w:div w:id="965156589">
      <w:bodyDiv w:val="1"/>
      <w:marLeft w:val="0"/>
      <w:marRight w:val="0"/>
      <w:marTop w:val="0"/>
      <w:marBottom w:val="0"/>
      <w:divBdr>
        <w:top w:val="none" w:sz="0" w:space="0" w:color="auto"/>
        <w:left w:val="none" w:sz="0" w:space="0" w:color="auto"/>
        <w:bottom w:val="none" w:sz="0" w:space="0" w:color="auto"/>
        <w:right w:val="none" w:sz="0" w:space="0" w:color="auto"/>
      </w:divBdr>
    </w:div>
    <w:div w:id="1040017102">
      <w:bodyDiv w:val="1"/>
      <w:marLeft w:val="0"/>
      <w:marRight w:val="0"/>
      <w:marTop w:val="0"/>
      <w:marBottom w:val="0"/>
      <w:divBdr>
        <w:top w:val="none" w:sz="0" w:space="0" w:color="auto"/>
        <w:left w:val="none" w:sz="0" w:space="0" w:color="auto"/>
        <w:bottom w:val="none" w:sz="0" w:space="0" w:color="auto"/>
        <w:right w:val="none" w:sz="0" w:space="0" w:color="auto"/>
      </w:divBdr>
    </w:div>
    <w:div w:id="1067268968">
      <w:bodyDiv w:val="1"/>
      <w:marLeft w:val="0"/>
      <w:marRight w:val="0"/>
      <w:marTop w:val="0"/>
      <w:marBottom w:val="0"/>
      <w:divBdr>
        <w:top w:val="none" w:sz="0" w:space="0" w:color="auto"/>
        <w:left w:val="none" w:sz="0" w:space="0" w:color="auto"/>
        <w:bottom w:val="none" w:sz="0" w:space="0" w:color="auto"/>
        <w:right w:val="none" w:sz="0" w:space="0" w:color="auto"/>
      </w:divBdr>
    </w:div>
    <w:div w:id="1227107019">
      <w:bodyDiv w:val="1"/>
      <w:marLeft w:val="0"/>
      <w:marRight w:val="0"/>
      <w:marTop w:val="0"/>
      <w:marBottom w:val="0"/>
      <w:divBdr>
        <w:top w:val="none" w:sz="0" w:space="0" w:color="auto"/>
        <w:left w:val="none" w:sz="0" w:space="0" w:color="auto"/>
        <w:bottom w:val="none" w:sz="0" w:space="0" w:color="auto"/>
        <w:right w:val="none" w:sz="0" w:space="0" w:color="auto"/>
      </w:divBdr>
    </w:div>
    <w:div w:id="1289164306">
      <w:bodyDiv w:val="1"/>
      <w:marLeft w:val="0"/>
      <w:marRight w:val="0"/>
      <w:marTop w:val="0"/>
      <w:marBottom w:val="0"/>
      <w:divBdr>
        <w:top w:val="none" w:sz="0" w:space="0" w:color="auto"/>
        <w:left w:val="none" w:sz="0" w:space="0" w:color="auto"/>
        <w:bottom w:val="none" w:sz="0" w:space="0" w:color="auto"/>
        <w:right w:val="none" w:sz="0" w:space="0" w:color="auto"/>
      </w:divBdr>
    </w:div>
    <w:div w:id="1332291752">
      <w:bodyDiv w:val="1"/>
      <w:marLeft w:val="0"/>
      <w:marRight w:val="0"/>
      <w:marTop w:val="0"/>
      <w:marBottom w:val="0"/>
      <w:divBdr>
        <w:top w:val="none" w:sz="0" w:space="0" w:color="auto"/>
        <w:left w:val="none" w:sz="0" w:space="0" w:color="auto"/>
        <w:bottom w:val="none" w:sz="0" w:space="0" w:color="auto"/>
        <w:right w:val="none" w:sz="0" w:space="0" w:color="auto"/>
      </w:divBdr>
    </w:div>
    <w:div w:id="1454593418">
      <w:bodyDiv w:val="1"/>
      <w:marLeft w:val="0"/>
      <w:marRight w:val="0"/>
      <w:marTop w:val="0"/>
      <w:marBottom w:val="0"/>
      <w:divBdr>
        <w:top w:val="none" w:sz="0" w:space="0" w:color="auto"/>
        <w:left w:val="none" w:sz="0" w:space="0" w:color="auto"/>
        <w:bottom w:val="none" w:sz="0" w:space="0" w:color="auto"/>
        <w:right w:val="none" w:sz="0" w:space="0" w:color="auto"/>
      </w:divBdr>
    </w:div>
    <w:div w:id="1952205713">
      <w:bodyDiv w:val="1"/>
      <w:marLeft w:val="0"/>
      <w:marRight w:val="0"/>
      <w:marTop w:val="0"/>
      <w:marBottom w:val="0"/>
      <w:divBdr>
        <w:top w:val="none" w:sz="0" w:space="0" w:color="auto"/>
        <w:left w:val="none" w:sz="0" w:space="0" w:color="auto"/>
        <w:bottom w:val="none" w:sz="0" w:space="0" w:color="auto"/>
        <w:right w:val="none" w:sz="0" w:space="0" w:color="auto"/>
      </w:divBdr>
    </w:div>
    <w:div w:id="211917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12048567.0" TargetMode="External"/><Relationship Id="rId4" Type="http://schemas.openxmlformats.org/officeDocument/2006/relationships/settings" Target="settings.xml"/><Relationship Id="rId9" Type="http://schemas.openxmlformats.org/officeDocument/2006/relationships/hyperlink" Target="consultantplus://offline/ref=3A72E6DC6233AB820D89D9AF228793B720AAFBCA1BE80E9BA144ABC89C78EB024A9547B3F09B376BnCH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1064;&#1072;&#1073;&#1083;&#1086;&#1085;&#1099;\&#1075;&#1077;&#1088;&#1073;%20&#1055;&#1086;&#1089;&#1090;&#1072;&#1085;&#1086;&#1074;&#1083;&#1077;&#1085;&#1080;&#1077;%20&#1075;&#1083;&#1072;&#1074;&#1099;%20&#1075;&#1086;&#1088;&#1086;&#1076;&#107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9C198A-53BB-49F2-98E6-28AC6CCEA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герб Постановление главы города</Template>
  <TotalTime>14</TotalTime>
  <Pages>74</Pages>
  <Words>21090</Words>
  <Characters>120214</Characters>
  <Application>Microsoft Office Word</Application>
  <DocSecurity>0</DocSecurity>
  <Lines>1001</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г.Искитима</Company>
  <LinksUpToDate>false</LinksUpToDate>
  <CharactersWithSpaces>141022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Анна</cp:lastModifiedBy>
  <cp:revision>3</cp:revision>
  <cp:lastPrinted>2021-12-08T02:48:00Z</cp:lastPrinted>
  <dcterms:created xsi:type="dcterms:W3CDTF">2022-07-22T02:28:00Z</dcterms:created>
  <dcterms:modified xsi:type="dcterms:W3CDTF">2022-07-22T04:06:00Z</dcterms:modified>
</cp:coreProperties>
</file>